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E3C" w:rsidRPr="00A66C4E" w:rsidRDefault="00F93298" w:rsidP="00294E3C">
      <w:pPr>
        <w:pageBreakBefore/>
        <w:widowControl w:val="0"/>
        <w:autoSpaceDE w:val="0"/>
        <w:autoSpaceDN w:val="0"/>
        <w:adjustRightInd w:val="0"/>
        <w:spacing w:after="0" w:line="240" w:lineRule="auto"/>
        <w:ind w:left="5812" w:hanging="142"/>
        <w:rPr>
          <w:rFonts w:ascii="Times New Roman" w:eastAsia="Times New Roman" w:hAnsi="Times New Roman" w:cs="Times New Roman"/>
          <w:snapToGrid w:val="0"/>
          <w:sz w:val="27"/>
          <w:szCs w:val="27"/>
          <w:lang w:eastAsia="ru-RU"/>
        </w:rPr>
      </w:pPr>
      <w:r w:rsidRPr="00A66C4E">
        <w:rPr>
          <w:rFonts w:ascii="Times New Roman" w:eastAsia="Times New Roman" w:hAnsi="Times New Roman" w:cs="Times New Roman"/>
          <w:snapToGrid w:val="0"/>
          <w:sz w:val="27"/>
          <w:szCs w:val="27"/>
          <w:lang w:eastAsia="ru-RU"/>
        </w:rPr>
        <w:t>Приложение</w:t>
      </w:r>
    </w:p>
    <w:p w:rsidR="00294E3C" w:rsidRPr="00A66C4E" w:rsidRDefault="00F93298" w:rsidP="00294E3C">
      <w:pPr>
        <w:widowControl w:val="0"/>
        <w:autoSpaceDE w:val="0"/>
        <w:autoSpaceDN w:val="0"/>
        <w:adjustRightInd w:val="0"/>
        <w:spacing w:after="0" w:line="240" w:lineRule="auto"/>
        <w:ind w:left="5812" w:hanging="142"/>
        <w:rPr>
          <w:rFonts w:ascii="Times New Roman" w:eastAsia="Times New Roman" w:hAnsi="Times New Roman" w:cs="Times New Roman"/>
          <w:snapToGrid w:val="0"/>
          <w:sz w:val="27"/>
          <w:szCs w:val="27"/>
          <w:lang w:eastAsia="ru-RU"/>
        </w:rPr>
      </w:pPr>
      <w:r w:rsidRPr="00A66C4E">
        <w:rPr>
          <w:rFonts w:ascii="Times New Roman" w:eastAsia="Times New Roman" w:hAnsi="Times New Roman" w:cs="Times New Roman"/>
          <w:snapToGrid w:val="0"/>
          <w:sz w:val="27"/>
          <w:szCs w:val="27"/>
          <w:lang w:eastAsia="ru-RU"/>
        </w:rPr>
        <w:t xml:space="preserve">к приказу </w:t>
      </w:r>
      <w:r w:rsidR="00294E3C" w:rsidRPr="00A66C4E">
        <w:rPr>
          <w:rFonts w:ascii="Times New Roman" w:eastAsia="Times New Roman" w:hAnsi="Times New Roman" w:cs="Times New Roman"/>
          <w:snapToGrid w:val="0"/>
          <w:sz w:val="27"/>
          <w:szCs w:val="27"/>
          <w:lang w:eastAsia="ru-RU"/>
        </w:rPr>
        <w:t xml:space="preserve"> Комитета</w:t>
      </w:r>
    </w:p>
    <w:p w:rsidR="00294E3C" w:rsidRPr="00A66C4E" w:rsidRDefault="00294E3C" w:rsidP="00294E3C">
      <w:pPr>
        <w:widowControl w:val="0"/>
        <w:autoSpaceDE w:val="0"/>
        <w:autoSpaceDN w:val="0"/>
        <w:adjustRightInd w:val="0"/>
        <w:spacing w:after="0" w:line="240" w:lineRule="auto"/>
        <w:ind w:left="5670"/>
        <w:rPr>
          <w:rFonts w:ascii="Times New Roman" w:hAnsi="Times New Roman" w:cs="Times New Roman"/>
          <w:sz w:val="27"/>
          <w:szCs w:val="27"/>
        </w:rPr>
      </w:pPr>
      <w:r w:rsidRPr="00A66C4E">
        <w:rPr>
          <w:rFonts w:ascii="Times New Roman" w:eastAsia="Times New Roman" w:hAnsi="Times New Roman" w:cs="Times New Roman"/>
          <w:snapToGrid w:val="0"/>
          <w:sz w:val="27"/>
          <w:szCs w:val="27"/>
          <w:lang w:eastAsia="ru-RU"/>
        </w:rPr>
        <w:t>по конкурентной политике Мурманской области</w:t>
      </w:r>
    </w:p>
    <w:p w:rsidR="00294E3C" w:rsidRPr="00A66C4E" w:rsidRDefault="00294E3C" w:rsidP="00294E3C">
      <w:pPr>
        <w:widowControl w:val="0"/>
        <w:autoSpaceDE w:val="0"/>
        <w:autoSpaceDN w:val="0"/>
        <w:adjustRightInd w:val="0"/>
        <w:spacing w:after="0" w:line="240" w:lineRule="auto"/>
        <w:ind w:left="5812" w:hanging="142"/>
        <w:rPr>
          <w:rFonts w:ascii="Times New Roman" w:hAnsi="Times New Roman" w:cs="Times New Roman"/>
          <w:sz w:val="27"/>
          <w:szCs w:val="27"/>
        </w:rPr>
      </w:pPr>
      <w:r w:rsidRPr="00A66C4E">
        <w:rPr>
          <w:rFonts w:ascii="Times New Roman" w:hAnsi="Times New Roman" w:cs="Times New Roman"/>
          <w:sz w:val="27"/>
          <w:szCs w:val="27"/>
        </w:rPr>
        <w:t xml:space="preserve">от </w:t>
      </w:r>
      <w:r w:rsidR="00285F3C" w:rsidRPr="00A66C4E">
        <w:rPr>
          <w:rFonts w:ascii="Times New Roman" w:hAnsi="Times New Roman" w:cs="Times New Roman"/>
          <w:sz w:val="27"/>
          <w:szCs w:val="27"/>
        </w:rPr>
        <w:t>«</w:t>
      </w:r>
      <w:r w:rsidR="00285F3C" w:rsidRPr="00A66C4E">
        <w:rPr>
          <w:rFonts w:ascii="Times New Roman" w:hAnsi="Times New Roman" w:cs="Times New Roman"/>
          <w:sz w:val="27"/>
          <w:szCs w:val="27"/>
          <w:u w:val="single"/>
        </w:rPr>
        <w:t>01</w:t>
      </w:r>
      <w:r w:rsidRPr="00A66C4E">
        <w:rPr>
          <w:rFonts w:ascii="Times New Roman" w:hAnsi="Times New Roman" w:cs="Times New Roman"/>
          <w:sz w:val="27"/>
          <w:szCs w:val="27"/>
        </w:rPr>
        <w:t xml:space="preserve">» </w:t>
      </w:r>
      <w:r w:rsidR="00285F3C" w:rsidRPr="00A66C4E">
        <w:rPr>
          <w:rFonts w:ascii="Times New Roman" w:hAnsi="Times New Roman" w:cs="Times New Roman"/>
          <w:sz w:val="27"/>
          <w:szCs w:val="27"/>
          <w:u w:val="single"/>
        </w:rPr>
        <w:t>июня</w:t>
      </w:r>
      <w:r w:rsidR="00285F3C" w:rsidRPr="00A66C4E">
        <w:rPr>
          <w:rFonts w:ascii="Times New Roman" w:hAnsi="Times New Roman" w:cs="Times New Roman"/>
          <w:sz w:val="27"/>
          <w:szCs w:val="27"/>
        </w:rPr>
        <w:t xml:space="preserve"> </w:t>
      </w:r>
      <w:r w:rsidRPr="00A66C4E">
        <w:rPr>
          <w:rFonts w:ascii="Times New Roman" w:hAnsi="Times New Roman" w:cs="Times New Roman"/>
          <w:sz w:val="27"/>
          <w:szCs w:val="27"/>
        </w:rPr>
        <w:t xml:space="preserve">2020 года № </w:t>
      </w:r>
      <w:r w:rsidRPr="00A66C4E">
        <w:rPr>
          <w:rFonts w:ascii="Times New Roman" w:hAnsi="Times New Roman" w:cs="Times New Roman"/>
          <w:sz w:val="27"/>
          <w:szCs w:val="27"/>
          <w:u w:val="single"/>
        </w:rPr>
        <w:t xml:space="preserve"> </w:t>
      </w:r>
      <w:r w:rsidR="00285F3C" w:rsidRPr="00A66C4E">
        <w:rPr>
          <w:rFonts w:ascii="Times New Roman" w:hAnsi="Times New Roman" w:cs="Times New Roman"/>
          <w:sz w:val="27"/>
          <w:szCs w:val="27"/>
          <w:u w:val="single"/>
        </w:rPr>
        <w:t>91</w:t>
      </w:r>
      <w:r w:rsidRPr="00A66C4E">
        <w:rPr>
          <w:rFonts w:ascii="Times New Roman" w:hAnsi="Times New Roman" w:cs="Times New Roman"/>
          <w:sz w:val="27"/>
          <w:szCs w:val="27"/>
        </w:rPr>
        <w:t xml:space="preserve">   </w:t>
      </w:r>
    </w:p>
    <w:p w:rsidR="00971FE7" w:rsidRDefault="002A1BC9" w:rsidP="002A1BC9">
      <w:pPr>
        <w:widowControl w:val="0"/>
        <w:autoSpaceDE w:val="0"/>
        <w:autoSpaceDN w:val="0"/>
        <w:adjustRightInd w:val="0"/>
        <w:spacing w:after="0" w:line="240" w:lineRule="auto"/>
        <w:ind w:left="5670"/>
        <w:rPr>
          <w:rFonts w:ascii="Times New Roman" w:eastAsia="Calibri" w:hAnsi="Times New Roman" w:cs="Times New Roman"/>
          <w:sz w:val="27"/>
          <w:szCs w:val="27"/>
          <w:highlight w:val="green"/>
        </w:rPr>
      </w:pPr>
      <w:proofErr w:type="gramStart"/>
      <w:r w:rsidRPr="00A66C4E">
        <w:rPr>
          <w:rFonts w:ascii="Times New Roman" w:eastAsia="Calibri" w:hAnsi="Times New Roman" w:cs="Times New Roman"/>
          <w:sz w:val="27"/>
          <w:szCs w:val="27"/>
          <w:highlight w:val="green"/>
        </w:rPr>
        <w:t xml:space="preserve">(в </w:t>
      </w:r>
      <w:r w:rsidR="00E91A8E">
        <w:rPr>
          <w:rFonts w:ascii="Times New Roman" w:eastAsia="Calibri" w:hAnsi="Times New Roman" w:cs="Times New Roman"/>
          <w:sz w:val="27"/>
          <w:szCs w:val="27"/>
          <w:highlight w:val="green"/>
        </w:rPr>
        <w:t xml:space="preserve">редакции приказа Комитета </w:t>
      </w:r>
      <w:proofErr w:type="gramEnd"/>
    </w:p>
    <w:p w:rsidR="002A1BC9" w:rsidRPr="00A66C4E" w:rsidRDefault="00783330" w:rsidP="002A1BC9">
      <w:pPr>
        <w:widowControl w:val="0"/>
        <w:autoSpaceDE w:val="0"/>
        <w:autoSpaceDN w:val="0"/>
        <w:adjustRightInd w:val="0"/>
        <w:spacing w:after="0" w:line="240" w:lineRule="auto"/>
        <w:ind w:left="5670"/>
        <w:rPr>
          <w:rFonts w:ascii="Times New Roman" w:eastAsia="Calibri" w:hAnsi="Times New Roman" w:cs="Times New Roman"/>
          <w:sz w:val="27"/>
          <w:szCs w:val="27"/>
        </w:rPr>
      </w:pPr>
      <w:r>
        <w:rPr>
          <w:rFonts w:ascii="Times New Roman" w:eastAsia="Calibri" w:hAnsi="Times New Roman" w:cs="Times New Roman"/>
          <w:sz w:val="27"/>
          <w:szCs w:val="27"/>
          <w:highlight w:val="green"/>
        </w:rPr>
        <w:t>от</w:t>
      </w:r>
      <w:r w:rsidR="00375BFA" w:rsidRPr="00375BFA">
        <w:rPr>
          <w:rFonts w:ascii="Times New Roman" w:eastAsia="Calibri" w:hAnsi="Times New Roman" w:cs="Times New Roman"/>
          <w:sz w:val="27"/>
          <w:szCs w:val="27"/>
          <w:highlight w:val="green"/>
        </w:rPr>
        <w:t xml:space="preserve"> 01 </w:t>
      </w:r>
      <w:r w:rsidR="00375BFA">
        <w:rPr>
          <w:rFonts w:ascii="Times New Roman" w:eastAsia="Calibri" w:hAnsi="Times New Roman" w:cs="Times New Roman"/>
          <w:sz w:val="27"/>
          <w:szCs w:val="27"/>
          <w:highlight w:val="green"/>
        </w:rPr>
        <w:t>февраля</w:t>
      </w:r>
      <w:r w:rsidR="002A1BC9" w:rsidRPr="00A66C4E">
        <w:rPr>
          <w:rFonts w:ascii="Times New Roman" w:eastAsia="Calibri" w:hAnsi="Times New Roman" w:cs="Times New Roman"/>
          <w:sz w:val="27"/>
          <w:szCs w:val="27"/>
          <w:highlight w:val="green"/>
        </w:rPr>
        <w:t xml:space="preserve"> 202</w:t>
      </w:r>
      <w:r w:rsidR="00E91A8E">
        <w:rPr>
          <w:rFonts w:ascii="Times New Roman" w:eastAsia="Calibri" w:hAnsi="Times New Roman" w:cs="Times New Roman"/>
          <w:sz w:val="27"/>
          <w:szCs w:val="27"/>
          <w:highlight w:val="green"/>
        </w:rPr>
        <w:t>1</w:t>
      </w:r>
      <w:r w:rsidR="002A1BC9" w:rsidRPr="00A66C4E">
        <w:rPr>
          <w:rFonts w:ascii="Times New Roman" w:eastAsia="Calibri" w:hAnsi="Times New Roman" w:cs="Times New Roman"/>
          <w:sz w:val="27"/>
          <w:szCs w:val="27"/>
          <w:highlight w:val="green"/>
        </w:rPr>
        <w:t xml:space="preserve"> года №</w:t>
      </w:r>
      <w:r w:rsidRPr="009107ED">
        <w:rPr>
          <w:rFonts w:ascii="Times New Roman" w:eastAsia="Calibri" w:hAnsi="Times New Roman" w:cs="Times New Roman"/>
          <w:sz w:val="27"/>
          <w:szCs w:val="27"/>
          <w:highlight w:val="green"/>
        </w:rPr>
        <w:t xml:space="preserve"> 10</w:t>
      </w:r>
      <w:proofErr w:type="gramStart"/>
      <w:r w:rsidR="00E91A8E">
        <w:rPr>
          <w:rFonts w:ascii="Times New Roman" w:eastAsia="Calibri" w:hAnsi="Times New Roman" w:cs="Times New Roman"/>
          <w:sz w:val="27"/>
          <w:szCs w:val="27"/>
          <w:highlight w:val="green"/>
        </w:rPr>
        <w:t xml:space="preserve"> )</w:t>
      </w:r>
      <w:proofErr w:type="gramEnd"/>
      <w:r w:rsidR="002A1BC9" w:rsidRPr="00A66C4E">
        <w:rPr>
          <w:rFonts w:ascii="Times New Roman" w:eastAsia="Calibri" w:hAnsi="Times New Roman" w:cs="Times New Roman"/>
          <w:sz w:val="27"/>
          <w:szCs w:val="27"/>
          <w:highlight w:val="green"/>
        </w:rPr>
        <w:t xml:space="preserve"> </w:t>
      </w:r>
      <w:r w:rsidR="00E91A8E">
        <w:rPr>
          <w:rFonts w:ascii="Times New Roman" w:eastAsia="Calibri" w:hAnsi="Times New Roman" w:cs="Times New Roman"/>
          <w:sz w:val="27"/>
          <w:szCs w:val="27"/>
        </w:rPr>
        <w:t xml:space="preserve"> </w:t>
      </w:r>
    </w:p>
    <w:p w:rsidR="002A1BC9" w:rsidRPr="00A66C4E" w:rsidRDefault="002A1BC9" w:rsidP="00294E3C">
      <w:pPr>
        <w:widowControl w:val="0"/>
        <w:autoSpaceDE w:val="0"/>
        <w:autoSpaceDN w:val="0"/>
        <w:adjustRightInd w:val="0"/>
        <w:spacing w:after="0" w:line="240" w:lineRule="auto"/>
        <w:ind w:left="5812" w:hanging="142"/>
        <w:rPr>
          <w:rFonts w:ascii="Times New Roman" w:hAnsi="Times New Roman" w:cs="Times New Roman"/>
          <w:sz w:val="27"/>
          <w:szCs w:val="27"/>
        </w:rPr>
      </w:pPr>
    </w:p>
    <w:p w:rsidR="00294E3C" w:rsidRPr="00A66C4E" w:rsidRDefault="00294E3C" w:rsidP="005525AE">
      <w:pPr>
        <w:pStyle w:val="1a"/>
        <w:widowControl w:val="0"/>
        <w:tabs>
          <w:tab w:val="left" w:pos="1080"/>
        </w:tabs>
        <w:spacing w:after="0" w:line="240" w:lineRule="auto"/>
        <w:ind w:left="0"/>
        <w:jc w:val="center"/>
        <w:rPr>
          <w:rFonts w:ascii="Times New Roman" w:hAnsi="Times New Roman" w:cs="Times New Roman"/>
          <w:sz w:val="27"/>
          <w:szCs w:val="27"/>
        </w:rPr>
      </w:pPr>
    </w:p>
    <w:p w:rsidR="00294E3C" w:rsidRPr="00A66C4E" w:rsidRDefault="00294E3C" w:rsidP="005525AE">
      <w:pPr>
        <w:pStyle w:val="1a"/>
        <w:widowControl w:val="0"/>
        <w:tabs>
          <w:tab w:val="left" w:pos="1080"/>
        </w:tabs>
        <w:spacing w:after="0" w:line="240" w:lineRule="auto"/>
        <w:ind w:left="0"/>
        <w:jc w:val="center"/>
        <w:rPr>
          <w:rFonts w:ascii="Times New Roman" w:hAnsi="Times New Roman" w:cs="Times New Roman"/>
          <w:sz w:val="27"/>
          <w:szCs w:val="27"/>
        </w:rPr>
      </w:pPr>
    </w:p>
    <w:p w:rsidR="00294E3C" w:rsidRPr="00A66C4E" w:rsidRDefault="00294E3C" w:rsidP="005525AE">
      <w:pPr>
        <w:pStyle w:val="1a"/>
        <w:widowControl w:val="0"/>
        <w:tabs>
          <w:tab w:val="left" w:pos="1080"/>
        </w:tabs>
        <w:spacing w:after="0" w:line="240" w:lineRule="auto"/>
        <w:ind w:left="0"/>
        <w:jc w:val="center"/>
        <w:rPr>
          <w:rFonts w:ascii="Times New Roman" w:hAnsi="Times New Roman" w:cs="Times New Roman"/>
          <w:sz w:val="27"/>
          <w:szCs w:val="27"/>
        </w:rPr>
      </w:pPr>
    </w:p>
    <w:p w:rsidR="00294E3C" w:rsidRPr="00A66C4E" w:rsidRDefault="00294E3C" w:rsidP="005525AE">
      <w:pPr>
        <w:pStyle w:val="1a"/>
        <w:widowControl w:val="0"/>
        <w:tabs>
          <w:tab w:val="left" w:pos="1080"/>
        </w:tabs>
        <w:spacing w:after="0" w:line="240" w:lineRule="auto"/>
        <w:ind w:left="0"/>
        <w:jc w:val="center"/>
        <w:rPr>
          <w:rFonts w:ascii="Times New Roman" w:hAnsi="Times New Roman" w:cs="Times New Roman"/>
          <w:sz w:val="27"/>
          <w:szCs w:val="27"/>
        </w:rPr>
      </w:pPr>
    </w:p>
    <w:p w:rsidR="00294E3C" w:rsidRPr="00A66C4E" w:rsidRDefault="00294E3C" w:rsidP="005525AE">
      <w:pPr>
        <w:pStyle w:val="1a"/>
        <w:widowControl w:val="0"/>
        <w:tabs>
          <w:tab w:val="left" w:pos="1080"/>
        </w:tabs>
        <w:spacing w:after="0" w:line="240" w:lineRule="auto"/>
        <w:ind w:left="0"/>
        <w:jc w:val="center"/>
        <w:rPr>
          <w:rFonts w:ascii="Times New Roman" w:hAnsi="Times New Roman" w:cs="Times New Roman"/>
          <w:sz w:val="27"/>
          <w:szCs w:val="27"/>
        </w:rPr>
      </w:pPr>
    </w:p>
    <w:p w:rsidR="00294E3C" w:rsidRPr="00A66C4E" w:rsidRDefault="00294E3C" w:rsidP="005525AE">
      <w:pPr>
        <w:pStyle w:val="1a"/>
        <w:widowControl w:val="0"/>
        <w:tabs>
          <w:tab w:val="left" w:pos="1080"/>
        </w:tabs>
        <w:spacing w:after="0" w:line="240" w:lineRule="auto"/>
        <w:ind w:left="0"/>
        <w:jc w:val="center"/>
        <w:rPr>
          <w:rFonts w:ascii="Times New Roman" w:hAnsi="Times New Roman" w:cs="Times New Roman"/>
          <w:sz w:val="27"/>
          <w:szCs w:val="27"/>
        </w:rPr>
      </w:pPr>
    </w:p>
    <w:p w:rsidR="00294E3C" w:rsidRPr="00A66C4E" w:rsidRDefault="00294E3C" w:rsidP="005525AE">
      <w:pPr>
        <w:pStyle w:val="1a"/>
        <w:widowControl w:val="0"/>
        <w:tabs>
          <w:tab w:val="left" w:pos="1080"/>
        </w:tabs>
        <w:spacing w:after="0" w:line="240" w:lineRule="auto"/>
        <w:ind w:left="0"/>
        <w:jc w:val="center"/>
        <w:rPr>
          <w:rFonts w:ascii="Times New Roman" w:hAnsi="Times New Roman" w:cs="Times New Roman"/>
          <w:sz w:val="27"/>
          <w:szCs w:val="27"/>
        </w:rPr>
      </w:pPr>
    </w:p>
    <w:p w:rsidR="00F93298" w:rsidRPr="00A66C4E" w:rsidRDefault="00F93298" w:rsidP="00F93298">
      <w:pPr>
        <w:autoSpaceDE w:val="0"/>
        <w:autoSpaceDN w:val="0"/>
        <w:adjustRightInd w:val="0"/>
        <w:spacing w:after="0" w:line="240" w:lineRule="auto"/>
        <w:jc w:val="center"/>
        <w:rPr>
          <w:rFonts w:ascii="Times New Roman" w:eastAsia="Times New Roman" w:hAnsi="Times New Roman" w:cs="Times New Roman"/>
          <w:b/>
          <w:color w:val="000000"/>
          <w:sz w:val="27"/>
          <w:szCs w:val="27"/>
          <w:lang w:eastAsia="ru-RU"/>
        </w:rPr>
      </w:pPr>
      <w:r w:rsidRPr="00A66C4E">
        <w:rPr>
          <w:rFonts w:ascii="Times New Roman" w:eastAsia="Times New Roman" w:hAnsi="Times New Roman" w:cs="Times New Roman"/>
          <w:b/>
          <w:color w:val="000000"/>
          <w:sz w:val="27"/>
          <w:szCs w:val="27"/>
          <w:lang w:eastAsia="ru-RU"/>
        </w:rPr>
        <w:t xml:space="preserve">Т И П О В </w:t>
      </w:r>
      <w:r w:rsidR="000474E7" w:rsidRPr="00A66C4E">
        <w:rPr>
          <w:rFonts w:ascii="Times New Roman" w:eastAsia="Times New Roman" w:hAnsi="Times New Roman" w:cs="Times New Roman"/>
          <w:b/>
          <w:color w:val="000000"/>
          <w:sz w:val="27"/>
          <w:szCs w:val="27"/>
          <w:lang w:eastAsia="ru-RU"/>
        </w:rPr>
        <w:t xml:space="preserve">А Я   Ф О Р М А </w:t>
      </w:r>
      <w:r w:rsidRPr="00A66C4E">
        <w:rPr>
          <w:rFonts w:ascii="Times New Roman" w:eastAsia="Times New Roman" w:hAnsi="Times New Roman" w:cs="Times New Roman"/>
          <w:b/>
          <w:color w:val="000000"/>
          <w:sz w:val="27"/>
          <w:szCs w:val="27"/>
          <w:lang w:eastAsia="ru-RU"/>
        </w:rPr>
        <w:t xml:space="preserve">  П О Л О Ж Е Н И </w:t>
      </w:r>
      <w:r w:rsidR="000474E7" w:rsidRPr="00A66C4E">
        <w:rPr>
          <w:rFonts w:ascii="Times New Roman" w:eastAsia="Times New Roman" w:hAnsi="Times New Roman" w:cs="Times New Roman"/>
          <w:b/>
          <w:color w:val="000000"/>
          <w:sz w:val="27"/>
          <w:szCs w:val="27"/>
          <w:lang w:eastAsia="ru-RU"/>
        </w:rPr>
        <w:t>Я</w:t>
      </w:r>
      <w:r w:rsidRPr="00A66C4E">
        <w:rPr>
          <w:rFonts w:ascii="Times New Roman" w:eastAsia="Times New Roman" w:hAnsi="Times New Roman" w:cs="Times New Roman"/>
          <w:b/>
          <w:color w:val="000000"/>
          <w:sz w:val="27"/>
          <w:szCs w:val="27"/>
          <w:lang w:eastAsia="ru-RU"/>
        </w:rPr>
        <w:t xml:space="preserve"> </w:t>
      </w:r>
    </w:p>
    <w:p w:rsidR="00F93298" w:rsidRPr="00A66C4E" w:rsidRDefault="00F93298" w:rsidP="00F93298">
      <w:pPr>
        <w:autoSpaceDE w:val="0"/>
        <w:autoSpaceDN w:val="0"/>
        <w:adjustRightInd w:val="0"/>
        <w:spacing w:after="0" w:line="240" w:lineRule="auto"/>
        <w:jc w:val="center"/>
        <w:rPr>
          <w:rFonts w:ascii="Times New Roman" w:eastAsia="Times New Roman" w:hAnsi="Times New Roman" w:cs="Times New Roman"/>
          <w:color w:val="000000"/>
          <w:sz w:val="27"/>
          <w:szCs w:val="27"/>
          <w:lang w:eastAsia="ru-RU"/>
        </w:rPr>
      </w:pPr>
      <w:r w:rsidRPr="00A66C4E">
        <w:rPr>
          <w:rFonts w:ascii="Times New Roman" w:eastAsia="Times New Roman" w:hAnsi="Times New Roman" w:cs="Times New Roman"/>
          <w:color w:val="000000"/>
          <w:sz w:val="27"/>
          <w:szCs w:val="27"/>
          <w:lang w:eastAsia="ru-RU"/>
        </w:rPr>
        <w:t>о закупке товаров, работ, услуг</w:t>
      </w:r>
    </w:p>
    <w:p w:rsidR="00F93298" w:rsidRPr="00A66C4E" w:rsidRDefault="000474E7" w:rsidP="00F93298">
      <w:pPr>
        <w:autoSpaceDE w:val="0"/>
        <w:autoSpaceDN w:val="0"/>
        <w:adjustRightInd w:val="0"/>
        <w:spacing w:after="0" w:line="240" w:lineRule="auto"/>
        <w:jc w:val="center"/>
        <w:rPr>
          <w:rFonts w:ascii="Times New Roman" w:eastAsia="Times New Roman" w:hAnsi="Times New Roman" w:cs="Times New Roman"/>
          <w:color w:val="000000"/>
          <w:sz w:val="27"/>
          <w:szCs w:val="27"/>
          <w:lang w:eastAsia="ru-RU"/>
        </w:rPr>
      </w:pPr>
      <w:r w:rsidRPr="00A66C4E">
        <w:rPr>
          <w:rFonts w:ascii="Times New Roman" w:eastAsia="Times New Roman" w:hAnsi="Times New Roman" w:cs="Times New Roman"/>
          <w:color w:val="000000"/>
          <w:sz w:val="27"/>
          <w:szCs w:val="27"/>
          <w:lang w:eastAsia="ru-RU"/>
        </w:rPr>
        <w:t>для нужд хозяйственных обществ, в уставном капитале которых доля участия Мурманской области в совокупности превышает пятьдесят процентов</w:t>
      </w:r>
      <w:r w:rsidR="00F93298" w:rsidRPr="00A66C4E">
        <w:rPr>
          <w:rFonts w:ascii="Times New Roman" w:eastAsia="Times New Roman" w:hAnsi="Times New Roman" w:cs="Times New Roman"/>
          <w:color w:val="000000"/>
          <w:sz w:val="27"/>
          <w:szCs w:val="27"/>
          <w:vertAlign w:val="superscript"/>
          <w:lang w:eastAsia="ru-RU"/>
        </w:rPr>
        <w:footnoteReference w:id="1"/>
      </w:r>
      <w:r w:rsidR="00F93298" w:rsidRPr="00A66C4E">
        <w:rPr>
          <w:rFonts w:ascii="Times New Roman" w:eastAsia="Times New Roman" w:hAnsi="Times New Roman" w:cs="Times New Roman"/>
          <w:color w:val="000000"/>
          <w:sz w:val="27"/>
          <w:szCs w:val="27"/>
          <w:lang w:eastAsia="ru-RU"/>
        </w:rPr>
        <w:t xml:space="preserve"> </w:t>
      </w:r>
    </w:p>
    <w:p w:rsidR="00DE1979" w:rsidRPr="00A66C4E" w:rsidRDefault="00DE1979" w:rsidP="005525AE">
      <w:pPr>
        <w:pStyle w:val="1a"/>
        <w:widowControl w:val="0"/>
        <w:tabs>
          <w:tab w:val="left" w:pos="1080"/>
        </w:tabs>
        <w:spacing w:after="0" w:line="240" w:lineRule="auto"/>
        <w:ind w:left="0"/>
        <w:jc w:val="center"/>
        <w:rPr>
          <w:rFonts w:ascii="Times New Roman" w:hAnsi="Times New Roman" w:cs="Times New Roman"/>
          <w:sz w:val="27"/>
          <w:szCs w:val="27"/>
        </w:rPr>
      </w:pPr>
      <w:r w:rsidRPr="00A66C4E">
        <w:rPr>
          <w:rFonts w:ascii="Times New Roman" w:hAnsi="Times New Roman" w:cs="Times New Roman"/>
          <w:sz w:val="27"/>
          <w:szCs w:val="27"/>
        </w:rPr>
        <w:br w:type="page"/>
      </w:r>
    </w:p>
    <w:p w:rsidR="00961503"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bookmarkStart w:id="0" w:name="Par36"/>
      <w:bookmarkEnd w:id="0"/>
      <w:proofErr w:type="gramStart"/>
      <w:r w:rsidRPr="00A66C4E">
        <w:rPr>
          <w:rFonts w:ascii="Times New Roman" w:hAnsi="Times New Roman" w:cs="Times New Roman"/>
          <w:sz w:val="27"/>
          <w:szCs w:val="27"/>
        </w:rPr>
        <w:lastRenderedPageBreak/>
        <w:t>Типовая форма положения о закупке товаров, работ,</w:t>
      </w:r>
      <w:r w:rsidR="00FA1738">
        <w:rPr>
          <w:rFonts w:ascii="Times New Roman" w:hAnsi="Times New Roman" w:cs="Times New Roman"/>
          <w:sz w:val="27"/>
          <w:szCs w:val="27"/>
        </w:rPr>
        <w:t xml:space="preserve"> </w:t>
      </w:r>
      <w:r w:rsidR="00FA1738" w:rsidRPr="004050AB">
        <w:rPr>
          <w:rFonts w:ascii="Times New Roman" w:hAnsi="Times New Roman" w:cs="Times New Roman"/>
          <w:sz w:val="27"/>
          <w:szCs w:val="27"/>
        </w:rPr>
        <w:t>услуг</w:t>
      </w:r>
      <w:r w:rsidRPr="00A66C4E">
        <w:rPr>
          <w:rFonts w:ascii="Times New Roman" w:hAnsi="Times New Roman" w:cs="Times New Roman"/>
          <w:sz w:val="27"/>
          <w:szCs w:val="27"/>
        </w:rPr>
        <w:t xml:space="preserve"> для нужд хозяйственных обществ, в уставном капитале которых доля участия Мурманской области в совокупности превышает пятьдесят процентов, находящихся в ведомственной подчиненности исполнительных органов государственной власти Мурманской области и осуществляющих закупки товаров, работ, услуг в соответствии с Федеральным законом от 18.07.2011</w:t>
      </w:r>
      <w:r w:rsidR="006E1655" w:rsidRPr="00A66C4E">
        <w:rPr>
          <w:rFonts w:ascii="Times New Roman" w:hAnsi="Times New Roman" w:cs="Times New Roman"/>
          <w:sz w:val="27"/>
          <w:szCs w:val="27"/>
        </w:rPr>
        <w:br/>
      </w:r>
      <w:r w:rsidRPr="00A66C4E">
        <w:rPr>
          <w:rFonts w:ascii="Times New Roman" w:hAnsi="Times New Roman" w:cs="Times New Roman"/>
          <w:sz w:val="27"/>
          <w:szCs w:val="27"/>
        </w:rPr>
        <w:t>№ 223-ФЗ «О закупках товаров, работ, услуг отдельными видами юридических лиц» (далее –</w:t>
      </w:r>
      <w:r w:rsidR="004050AB">
        <w:rPr>
          <w:rFonts w:ascii="Times New Roman" w:hAnsi="Times New Roman" w:cs="Times New Roman"/>
          <w:sz w:val="27"/>
          <w:szCs w:val="27"/>
        </w:rPr>
        <w:t xml:space="preserve"> </w:t>
      </w:r>
      <w:r w:rsidR="00384C30" w:rsidRPr="00A66C4E">
        <w:rPr>
          <w:rFonts w:ascii="Times New Roman" w:hAnsi="Times New Roman" w:cs="Times New Roman"/>
          <w:sz w:val="27"/>
          <w:szCs w:val="27"/>
        </w:rPr>
        <w:t>Заказчик</w:t>
      </w:r>
      <w:proofErr w:type="gramEnd"/>
      <w:r w:rsidR="004E79DB" w:rsidRPr="00A66C4E">
        <w:rPr>
          <w:rFonts w:ascii="Times New Roman" w:hAnsi="Times New Roman" w:cs="Times New Roman"/>
          <w:sz w:val="27"/>
          <w:szCs w:val="27"/>
        </w:rPr>
        <w:t xml:space="preserve">, </w:t>
      </w:r>
      <w:proofErr w:type="gramStart"/>
      <w:r w:rsidR="004E79DB" w:rsidRPr="00A66C4E">
        <w:rPr>
          <w:rFonts w:ascii="Times New Roman" w:hAnsi="Times New Roman" w:cs="Times New Roman"/>
          <w:sz w:val="27"/>
          <w:szCs w:val="27"/>
          <w:highlight w:val="green"/>
        </w:rPr>
        <w:t>Закон № 223-ФЗ</w:t>
      </w:r>
      <w:r w:rsidR="00E91A8E">
        <w:rPr>
          <w:rFonts w:ascii="Times New Roman" w:hAnsi="Times New Roman" w:cs="Times New Roman"/>
          <w:sz w:val="27"/>
          <w:szCs w:val="27"/>
        </w:rPr>
        <w:t>), разработана</w:t>
      </w:r>
      <w:r w:rsidRPr="00A66C4E">
        <w:rPr>
          <w:rFonts w:ascii="Times New Roman" w:hAnsi="Times New Roman" w:cs="Times New Roman"/>
          <w:sz w:val="27"/>
          <w:szCs w:val="27"/>
        </w:rPr>
        <w:t xml:space="preserve"> в соответствии с требованиями, установленными </w:t>
      </w:r>
      <w:r w:rsidR="002A1BC9" w:rsidRPr="00A66C4E">
        <w:rPr>
          <w:rFonts w:ascii="Times New Roman" w:eastAsia="Calibri" w:hAnsi="Times New Roman" w:cs="Times New Roman"/>
          <w:sz w:val="27"/>
          <w:szCs w:val="27"/>
        </w:rPr>
        <w:t>Закон</w:t>
      </w:r>
      <w:r w:rsidR="004E79DB" w:rsidRPr="00A66C4E">
        <w:rPr>
          <w:rFonts w:ascii="Times New Roman" w:eastAsia="Calibri" w:hAnsi="Times New Roman" w:cs="Times New Roman"/>
          <w:sz w:val="27"/>
          <w:szCs w:val="27"/>
        </w:rPr>
        <w:t>ом № 223-ФЗ.</w:t>
      </w:r>
      <w:proofErr w:type="gramEnd"/>
    </w:p>
    <w:p w:rsidR="00D5039B" w:rsidRPr="00A66C4E" w:rsidRDefault="00961503"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Типовая форма п</w:t>
      </w:r>
      <w:r w:rsidR="00D5039B" w:rsidRPr="00A66C4E">
        <w:rPr>
          <w:rFonts w:ascii="Times New Roman" w:hAnsi="Times New Roman" w:cs="Times New Roman"/>
          <w:sz w:val="27"/>
          <w:szCs w:val="27"/>
        </w:rPr>
        <w:t>оложени</w:t>
      </w:r>
      <w:r w:rsidRPr="00A66C4E">
        <w:rPr>
          <w:rFonts w:ascii="Times New Roman" w:hAnsi="Times New Roman" w:cs="Times New Roman"/>
          <w:sz w:val="27"/>
          <w:szCs w:val="27"/>
        </w:rPr>
        <w:t>я</w:t>
      </w:r>
      <w:r w:rsidR="00D5039B" w:rsidRPr="00A66C4E">
        <w:rPr>
          <w:rFonts w:ascii="Times New Roman" w:hAnsi="Times New Roman" w:cs="Times New Roman"/>
          <w:sz w:val="27"/>
          <w:szCs w:val="27"/>
        </w:rPr>
        <w:t xml:space="preserve"> о закупке товаров</w:t>
      </w:r>
      <w:r w:rsidR="00FA1738">
        <w:rPr>
          <w:rFonts w:ascii="Times New Roman" w:hAnsi="Times New Roman" w:cs="Times New Roman"/>
          <w:sz w:val="27"/>
          <w:szCs w:val="27"/>
        </w:rPr>
        <w:t>,</w:t>
      </w:r>
      <w:r w:rsidR="00D5039B" w:rsidRPr="00A66C4E">
        <w:rPr>
          <w:rFonts w:ascii="Times New Roman" w:hAnsi="Times New Roman" w:cs="Times New Roman"/>
          <w:sz w:val="27"/>
          <w:szCs w:val="27"/>
        </w:rPr>
        <w:t xml:space="preserve"> работ, услуг Заказчика (далее – Положение) состоит из следующих разделов:</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375BFA">
        <w:rPr>
          <w:rFonts w:ascii="Times New Roman" w:hAnsi="Times New Roman" w:cs="Times New Roman"/>
          <w:sz w:val="27"/>
          <w:szCs w:val="27"/>
        </w:rPr>
        <w:t xml:space="preserve">1. </w:t>
      </w:r>
      <w:r w:rsidR="00B277E0" w:rsidRPr="00375BFA">
        <w:rPr>
          <w:rFonts w:ascii="Times New Roman" w:hAnsi="Times New Roman" w:cs="Times New Roman"/>
          <w:sz w:val="27"/>
          <w:szCs w:val="27"/>
        </w:rPr>
        <w:t>О</w:t>
      </w:r>
      <w:r w:rsidRPr="00375BFA">
        <w:rPr>
          <w:rFonts w:ascii="Times New Roman" w:hAnsi="Times New Roman" w:cs="Times New Roman"/>
          <w:sz w:val="27"/>
          <w:szCs w:val="27"/>
        </w:rPr>
        <w:t>бщие положения, термины и определения, предмет, цели и принципы регулирования</w:t>
      </w:r>
      <w:r w:rsidR="00B277E0" w:rsidRPr="00375BFA">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2. </w:t>
      </w:r>
      <w:r w:rsidR="00B277E0">
        <w:rPr>
          <w:rFonts w:ascii="Times New Roman" w:hAnsi="Times New Roman" w:cs="Times New Roman"/>
          <w:sz w:val="27"/>
          <w:szCs w:val="27"/>
        </w:rPr>
        <w:t>Н</w:t>
      </w:r>
      <w:r w:rsidRPr="00A66C4E">
        <w:rPr>
          <w:rFonts w:ascii="Times New Roman" w:hAnsi="Times New Roman" w:cs="Times New Roman"/>
          <w:sz w:val="27"/>
          <w:szCs w:val="27"/>
        </w:rPr>
        <w:t>ормативное правовое регулирование, область применения положения</w:t>
      </w:r>
      <w:r w:rsidR="00C10D56">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3. </w:t>
      </w:r>
      <w:r w:rsidR="00B277E0">
        <w:rPr>
          <w:rFonts w:ascii="Times New Roman" w:hAnsi="Times New Roman" w:cs="Times New Roman"/>
          <w:sz w:val="27"/>
          <w:szCs w:val="27"/>
        </w:rPr>
        <w:t>И</w:t>
      </w:r>
      <w:r w:rsidRPr="00A66C4E">
        <w:rPr>
          <w:rFonts w:ascii="Times New Roman" w:hAnsi="Times New Roman" w:cs="Times New Roman"/>
          <w:sz w:val="27"/>
          <w:szCs w:val="27"/>
        </w:rPr>
        <w:t>нформационное обеспечение закупок</w:t>
      </w:r>
      <w:r w:rsidR="00B277E0">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4. </w:t>
      </w:r>
      <w:r w:rsidR="00B277E0">
        <w:rPr>
          <w:rFonts w:ascii="Times New Roman" w:hAnsi="Times New Roman" w:cs="Times New Roman"/>
          <w:sz w:val="27"/>
          <w:szCs w:val="27"/>
        </w:rPr>
        <w:t>П</w:t>
      </w:r>
      <w:r w:rsidRPr="00A66C4E">
        <w:rPr>
          <w:rFonts w:ascii="Times New Roman" w:hAnsi="Times New Roman" w:cs="Times New Roman"/>
          <w:sz w:val="27"/>
          <w:szCs w:val="27"/>
        </w:rPr>
        <w:t>ланирование закупок</w:t>
      </w:r>
      <w:r w:rsidR="00B277E0">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5. </w:t>
      </w:r>
      <w:r w:rsidR="00B277E0">
        <w:rPr>
          <w:rFonts w:ascii="Times New Roman" w:hAnsi="Times New Roman" w:cs="Times New Roman"/>
          <w:sz w:val="27"/>
          <w:szCs w:val="27"/>
        </w:rPr>
        <w:t>З</w:t>
      </w:r>
      <w:r w:rsidRPr="00A66C4E">
        <w:rPr>
          <w:rFonts w:ascii="Times New Roman" w:hAnsi="Times New Roman" w:cs="Times New Roman"/>
          <w:sz w:val="27"/>
          <w:szCs w:val="27"/>
        </w:rPr>
        <w:t>акупочные комиссии</w:t>
      </w:r>
      <w:r w:rsidR="00B277E0">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6. </w:t>
      </w:r>
      <w:r w:rsidR="00B277E0">
        <w:rPr>
          <w:rFonts w:ascii="Times New Roman" w:hAnsi="Times New Roman" w:cs="Times New Roman"/>
          <w:sz w:val="27"/>
          <w:szCs w:val="27"/>
        </w:rPr>
        <w:t>П</w:t>
      </w:r>
      <w:r w:rsidRPr="00A66C4E">
        <w:rPr>
          <w:rFonts w:ascii="Times New Roman" w:hAnsi="Times New Roman" w:cs="Times New Roman"/>
          <w:sz w:val="27"/>
          <w:szCs w:val="27"/>
        </w:rPr>
        <w:t>орядок формирования начальной (максимальной) цены договора, предмета договора</w:t>
      </w:r>
      <w:r w:rsidR="00B277E0">
        <w:rPr>
          <w:rFonts w:ascii="Times New Roman" w:hAnsi="Times New Roman" w:cs="Times New Roman"/>
          <w:sz w:val="27"/>
          <w:szCs w:val="27"/>
        </w:rPr>
        <w:t>.</w:t>
      </w:r>
    </w:p>
    <w:p w:rsidR="00D5039B" w:rsidRPr="00A66C4E" w:rsidRDefault="00D5039B" w:rsidP="0063668D">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7. </w:t>
      </w:r>
      <w:r w:rsidR="00B277E0">
        <w:rPr>
          <w:rFonts w:ascii="Times New Roman" w:hAnsi="Times New Roman" w:cs="Times New Roman"/>
          <w:sz w:val="27"/>
          <w:szCs w:val="27"/>
        </w:rPr>
        <w:t>С</w:t>
      </w:r>
      <w:r w:rsidR="0063668D" w:rsidRPr="00A66C4E">
        <w:rPr>
          <w:rFonts w:ascii="Times New Roman" w:hAnsi="Times New Roman" w:cs="Times New Roman"/>
          <w:sz w:val="27"/>
          <w:szCs w:val="27"/>
        </w:rPr>
        <w:t>пособы закупок, порядок проведения отдельных способов закупок</w:t>
      </w:r>
      <w:r w:rsidR="00B277E0">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8. </w:t>
      </w:r>
      <w:r w:rsidR="00B277E0">
        <w:rPr>
          <w:rFonts w:ascii="Times New Roman" w:hAnsi="Times New Roman" w:cs="Times New Roman"/>
          <w:sz w:val="27"/>
          <w:szCs w:val="27"/>
        </w:rPr>
        <w:t>Т</w:t>
      </w:r>
      <w:r w:rsidRPr="00A66C4E">
        <w:rPr>
          <w:rFonts w:ascii="Times New Roman" w:hAnsi="Times New Roman" w:cs="Times New Roman"/>
          <w:sz w:val="27"/>
          <w:szCs w:val="27"/>
        </w:rPr>
        <w:t>ребования к участникам закупки, условия допуска</w:t>
      </w:r>
      <w:r w:rsidR="00B277E0">
        <w:rPr>
          <w:rFonts w:ascii="Times New Roman" w:hAnsi="Times New Roman" w:cs="Times New Roman"/>
          <w:sz w:val="27"/>
          <w:szCs w:val="27"/>
        </w:rPr>
        <w:t>.</w:t>
      </w:r>
    </w:p>
    <w:p w:rsidR="00D5039B" w:rsidRPr="00A66C4E" w:rsidRDefault="0063668D"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 </w:t>
      </w:r>
      <w:r w:rsidR="00B277E0">
        <w:rPr>
          <w:rFonts w:ascii="Times New Roman" w:hAnsi="Times New Roman" w:cs="Times New Roman"/>
          <w:sz w:val="27"/>
          <w:szCs w:val="27"/>
        </w:rPr>
        <w:t>П</w:t>
      </w:r>
      <w:r w:rsidRPr="00A66C4E">
        <w:rPr>
          <w:rFonts w:ascii="Times New Roman" w:hAnsi="Times New Roman" w:cs="Times New Roman"/>
          <w:sz w:val="27"/>
          <w:szCs w:val="27"/>
        </w:rPr>
        <w:t>орядок подготовки, общие требования к проведению закупок, особенности осуществления отдельных закупок</w:t>
      </w:r>
      <w:r w:rsidR="00B277E0">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10. </w:t>
      </w:r>
      <w:r w:rsidR="00B277E0">
        <w:rPr>
          <w:rFonts w:ascii="Times New Roman" w:hAnsi="Times New Roman" w:cs="Times New Roman"/>
          <w:sz w:val="27"/>
          <w:szCs w:val="27"/>
        </w:rPr>
        <w:t>З</w:t>
      </w:r>
      <w:r w:rsidRPr="00A66C4E">
        <w:rPr>
          <w:rFonts w:ascii="Times New Roman" w:hAnsi="Times New Roman" w:cs="Times New Roman"/>
          <w:sz w:val="27"/>
          <w:szCs w:val="27"/>
        </w:rPr>
        <w:t>акупка у единственного поставщика (исполнителя, подрядчика)</w:t>
      </w:r>
      <w:r w:rsidR="00B277E0">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11. </w:t>
      </w:r>
      <w:r w:rsidR="00B277E0">
        <w:rPr>
          <w:rFonts w:ascii="Times New Roman" w:hAnsi="Times New Roman" w:cs="Times New Roman"/>
          <w:sz w:val="27"/>
          <w:szCs w:val="27"/>
        </w:rPr>
        <w:t>П</w:t>
      </w:r>
      <w:r w:rsidRPr="00A66C4E">
        <w:rPr>
          <w:rFonts w:ascii="Times New Roman" w:hAnsi="Times New Roman" w:cs="Times New Roman"/>
          <w:sz w:val="27"/>
          <w:szCs w:val="27"/>
        </w:rPr>
        <w:t>орядок заключения, изменения, исполнения и расторжения договора</w:t>
      </w:r>
      <w:r w:rsidR="00B277E0">
        <w:rPr>
          <w:rFonts w:ascii="Times New Roman" w:hAnsi="Times New Roman" w:cs="Times New Roman"/>
          <w:sz w:val="27"/>
          <w:szCs w:val="27"/>
        </w:rPr>
        <w:t>.</w:t>
      </w:r>
    </w:p>
    <w:p w:rsidR="00D5039B" w:rsidRPr="00A66C4E" w:rsidRDefault="00B277E0"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12. З</w:t>
      </w:r>
      <w:r w:rsidR="00D5039B" w:rsidRPr="00A66C4E">
        <w:rPr>
          <w:rFonts w:ascii="Times New Roman" w:hAnsi="Times New Roman" w:cs="Times New Roman"/>
          <w:sz w:val="27"/>
          <w:szCs w:val="27"/>
        </w:rPr>
        <w:t>аключительные положения.</w:t>
      </w:r>
    </w:p>
    <w:p w:rsidR="00D5039B" w:rsidRPr="00A66C4E" w:rsidRDefault="00D5039B" w:rsidP="00D5039B">
      <w:pPr>
        <w:widowControl w:val="0"/>
        <w:autoSpaceDE w:val="0"/>
        <w:autoSpaceDN w:val="0"/>
        <w:adjustRightInd w:val="0"/>
        <w:spacing w:after="0" w:line="240" w:lineRule="auto"/>
        <w:ind w:firstLine="540"/>
        <w:jc w:val="both"/>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jc w:val="center"/>
        <w:outlineLvl w:val="1"/>
        <w:rPr>
          <w:rFonts w:ascii="Times New Roman" w:hAnsi="Times New Roman" w:cs="Times New Roman"/>
          <w:b/>
          <w:sz w:val="27"/>
          <w:szCs w:val="27"/>
        </w:rPr>
      </w:pPr>
      <w:r w:rsidRPr="00A66C4E">
        <w:rPr>
          <w:rFonts w:ascii="Times New Roman" w:hAnsi="Times New Roman" w:cs="Times New Roman"/>
          <w:sz w:val="27"/>
          <w:szCs w:val="27"/>
        </w:rPr>
        <w:t xml:space="preserve"> </w:t>
      </w:r>
      <w:r w:rsidRPr="00A66C4E">
        <w:rPr>
          <w:rFonts w:ascii="Times New Roman" w:hAnsi="Times New Roman" w:cs="Times New Roman"/>
          <w:b/>
          <w:sz w:val="27"/>
          <w:szCs w:val="27"/>
        </w:rPr>
        <w:t xml:space="preserve">1. Общие положения, термины и определения, предмет, цели </w:t>
      </w:r>
      <w:r w:rsidRPr="00A66C4E">
        <w:rPr>
          <w:rFonts w:ascii="Times New Roman" w:hAnsi="Times New Roman" w:cs="Times New Roman"/>
          <w:b/>
          <w:sz w:val="27"/>
          <w:szCs w:val="27"/>
        </w:rPr>
        <w:br/>
        <w:t>и принципы регулирования</w:t>
      </w:r>
    </w:p>
    <w:p w:rsidR="00285F3C" w:rsidRPr="00A66C4E" w:rsidRDefault="00285F3C" w:rsidP="00D5039B">
      <w:pPr>
        <w:widowControl w:val="0"/>
        <w:autoSpaceDE w:val="0"/>
        <w:autoSpaceDN w:val="0"/>
        <w:adjustRightInd w:val="0"/>
        <w:spacing w:after="0" w:line="240" w:lineRule="auto"/>
        <w:jc w:val="center"/>
        <w:outlineLvl w:val="1"/>
        <w:rPr>
          <w:rFonts w:ascii="Times New Roman" w:hAnsi="Times New Roman" w:cs="Times New Roman"/>
          <w:b/>
          <w:sz w:val="27"/>
          <w:szCs w:val="27"/>
        </w:rPr>
      </w:pPr>
    </w:p>
    <w:p w:rsidR="00D5039B" w:rsidRPr="00A66C4E" w:rsidRDefault="00D5039B" w:rsidP="00D5039B">
      <w:pPr>
        <w:widowControl w:val="0"/>
        <w:autoSpaceDE w:val="0"/>
        <w:autoSpaceDN w:val="0"/>
        <w:adjustRightInd w:val="0"/>
        <w:spacing w:after="0" w:line="240" w:lineRule="auto"/>
        <w:ind w:firstLine="709"/>
        <w:rPr>
          <w:rFonts w:ascii="Times New Roman" w:hAnsi="Times New Roman" w:cs="Times New Roman"/>
          <w:sz w:val="27"/>
          <w:szCs w:val="27"/>
        </w:rPr>
      </w:pPr>
      <w:r w:rsidRPr="00A66C4E">
        <w:rPr>
          <w:rFonts w:ascii="Times New Roman" w:hAnsi="Times New Roman" w:cs="Times New Roman"/>
          <w:sz w:val="27"/>
          <w:szCs w:val="27"/>
        </w:rPr>
        <w:t>Раздел содержит следующую информацию:</w:t>
      </w:r>
    </w:p>
    <w:p w:rsidR="00D5039B" w:rsidRPr="00375BFA"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1.1</w:t>
      </w:r>
      <w:r w:rsidRPr="00375BFA">
        <w:rPr>
          <w:rFonts w:ascii="Times New Roman" w:hAnsi="Times New Roman" w:cs="Times New Roman"/>
          <w:sz w:val="27"/>
          <w:szCs w:val="27"/>
        </w:rPr>
        <w:t xml:space="preserve">. </w:t>
      </w:r>
      <w:r w:rsidR="000B4EA9" w:rsidRPr="00375BFA">
        <w:rPr>
          <w:rFonts w:ascii="Times New Roman" w:hAnsi="Times New Roman" w:cs="Times New Roman"/>
          <w:sz w:val="27"/>
          <w:szCs w:val="27"/>
        </w:rPr>
        <w:t>О</w:t>
      </w:r>
      <w:r w:rsidRPr="00375BFA">
        <w:rPr>
          <w:rFonts w:ascii="Times New Roman" w:hAnsi="Times New Roman" w:cs="Times New Roman"/>
          <w:sz w:val="27"/>
          <w:szCs w:val="27"/>
        </w:rPr>
        <w:t>бщие положения.</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375BFA">
        <w:rPr>
          <w:rFonts w:ascii="Times New Roman" w:hAnsi="Times New Roman" w:cs="Times New Roman"/>
          <w:sz w:val="27"/>
          <w:szCs w:val="27"/>
        </w:rPr>
        <w:t xml:space="preserve">1.2. </w:t>
      </w:r>
      <w:r w:rsidR="000B4EA9" w:rsidRPr="00375BFA">
        <w:rPr>
          <w:rFonts w:ascii="Times New Roman" w:hAnsi="Times New Roman" w:cs="Times New Roman"/>
          <w:sz w:val="27"/>
          <w:szCs w:val="27"/>
        </w:rPr>
        <w:t>Т</w:t>
      </w:r>
      <w:r w:rsidRPr="00375BFA">
        <w:rPr>
          <w:rFonts w:ascii="Times New Roman" w:hAnsi="Times New Roman" w:cs="Times New Roman"/>
          <w:sz w:val="27"/>
          <w:szCs w:val="27"/>
        </w:rPr>
        <w:t>ермины</w:t>
      </w:r>
      <w:r w:rsidRPr="00A66C4E">
        <w:rPr>
          <w:rFonts w:ascii="Times New Roman" w:hAnsi="Times New Roman" w:cs="Times New Roman"/>
          <w:sz w:val="27"/>
          <w:szCs w:val="27"/>
        </w:rPr>
        <w:t xml:space="preserve"> и определения, в том числе:</w:t>
      </w:r>
    </w:p>
    <w:p w:rsidR="00961503" w:rsidRPr="00A66C4E" w:rsidRDefault="000B4EA9" w:rsidP="00961503">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0B4EA9">
        <w:rPr>
          <w:rFonts w:ascii="Times New Roman" w:hAnsi="Times New Roman" w:cs="Times New Roman"/>
          <w:b/>
          <w:sz w:val="27"/>
          <w:szCs w:val="27"/>
          <w:highlight w:val="green"/>
        </w:rPr>
        <w:t>а</w:t>
      </w:r>
      <w:r w:rsidR="00961503" w:rsidRPr="000B4EA9">
        <w:rPr>
          <w:rFonts w:ascii="Times New Roman" w:hAnsi="Times New Roman" w:cs="Times New Roman"/>
          <w:b/>
          <w:sz w:val="27"/>
          <w:szCs w:val="27"/>
          <w:highlight w:val="green"/>
        </w:rPr>
        <w:t>укцион</w:t>
      </w:r>
      <w:r>
        <w:rPr>
          <w:rFonts w:ascii="Times New Roman" w:hAnsi="Times New Roman" w:cs="Times New Roman"/>
          <w:sz w:val="27"/>
          <w:szCs w:val="27"/>
        </w:rPr>
        <w:t xml:space="preserve"> – </w:t>
      </w:r>
      <w:r w:rsidR="00961503" w:rsidRPr="00A66C4E">
        <w:rPr>
          <w:rFonts w:ascii="Times New Roman" w:hAnsi="Times New Roman" w:cs="Times New Roman"/>
          <w:sz w:val="27"/>
          <w:szCs w:val="27"/>
        </w:rPr>
        <w:t>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w:t>
      </w:r>
      <w:r w:rsidR="006E1655" w:rsidRPr="00A66C4E">
        <w:rPr>
          <w:rFonts w:ascii="Times New Roman" w:hAnsi="Times New Roman" w:cs="Times New Roman"/>
          <w:sz w:val="27"/>
          <w:szCs w:val="27"/>
        </w:rPr>
        <w:t>кументации о закупке величину («шаг аукциона»</w:t>
      </w:r>
      <w:r w:rsidR="00961503" w:rsidRPr="00A66C4E">
        <w:rPr>
          <w:rFonts w:ascii="Times New Roman" w:hAnsi="Times New Roman" w:cs="Times New Roman"/>
          <w:sz w:val="27"/>
          <w:szCs w:val="27"/>
        </w:rPr>
        <w:t>). В случае, если при проведении аукциона цена договора снижена до нуля, аукцион проводится на право заключ</w:t>
      </w:r>
      <w:r>
        <w:rPr>
          <w:rFonts w:ascii="Times New Roman" w:hAnsi="Times New Roman" w:cs="Times New Roman"/>
          <w:sz w:val="27"/>
          <w:szCs w:val="27"/>
        </w:rPr>
        <w:t>ить</w:t>
      </w:r>
      <w:r w:rsidR="00961503" w:rsidRPr="00A66C4E">
        <w:rPr>
          <w:rFonts w:ascii="Times New Roman" w:hAnsi="Times New Roman" w:cs="Times New Roman"/>
          <w:sz w:val="27"/>
          <w:szCs w:val="27"/>
        </w:rPr>
        <w:t xml:space="preserve">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 </w:t>
      </w:r>
    </w:p>
    <w:p w:rsidR="00961503" w:rsidRPr="00A66C4E" w:rsidRDefault="00961503" w:rsidP="00961503">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0B4EA9">
        <w:rPr>
          <w:rFonts w:ascii="Times New Roman" w:hAnsi="Times New Roman" w:cs="Times New Roman"/>
          <w:b/>
          <w:sz w:val="27"/>
          <w:szCs w:val="27"/>
          <w:highlight w:val="green"/>
        </w:rPr>
        <w:t>конкурс</w:t>
      </w:r>
      <w:r w:rsidRPr="00A66C4E">
        <w:rPr>
          <w:rFonts w:ascii="Times New Roman" w:hAnsi="Times New Roman" w:cs="Times New Roman"/>
          <w:sz w:val="27"/>
          <w:szCs w:val="27"/>
        </w:rPr>
        <w:t xml:space="preserve"> –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w:t>
      </w:r>
      <w:r w:rsidRPr="00A66C4E">
        <w:rPr>
          <w:rFonts w:ascii="Times New Roman" w:hAnsi="Times New Roman" w:cs="Times New Roman"/>
          <w:sz w:val="27"/>
          <w:szCs w:val="27"/>
        </w:rPr>
        <w:lastRenderedPageBreak/>
        <w:t>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961503" w:rsidRPr="00A66C4E" w:rsidRDefault="00961503" w:rsidP="00961503">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b/>
          <w:sz w:val="27"/>
          <w:szCs w:val="27"/>
        </w:rPr>
        <w:t>запрос котировок</w:t>
      </w:r>
      <w:r w:rsidRPr="00A66C4E">
        <w:rPr>
          <w:rFonts w:ascii="Times New Roman" w:hAnsi="Times New Roman" w:cs="Times New Roman"/>
          <w:sz w:val="27"/>
          <w:szCs w:val="27"/>
        </w:rPr>
        <w:t xml:space="preserve"> –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где начальная (максимальная) цена договора не превышает </w:t>
      </w:r>
      <w:r w:rsidR="002A1BC9" w:rsidRPr="00A66C4E">
        <w:rPr>
          <w:rFonts w:ascii="Times New Roman" w:hAnsi="Times New Roman" w:cs="Times New Roman"/>
          <w:sz w:val="27"/>
          <w:szCs w:val="27"/>
          <w:highlight w:val="green"/>
        </w:rPr>
        <w:t>1 (один) миллион</w:t>
      </w:r>
      <w:r w:rsidRPr="00A66C4E">
        <w:rPr>
          <w:rFonts w:ascii="Times New Roman" w:hAnsi="Times New Roman" w:cs="Times New Roman"/>
          <w:sz w:val="27"/>
          <w:szCs w:val="27"/>
          <w:highlight w:val="green"/>
        </w:rPr>
        <w:t xml:space="preserve"> рублей</w:t>
      </w:r>
      <w:r w:rsidRPr="00A66C4E">
        <w:rPr>
          <w:rFonts w:ascii="Times New Roman" w:hAnsi="Times New Roman" w:cs="Times New Roman"/>
          <w:sz w:val="27"/>
          <w:szCs w:val="27"/>
        </w:rPr>
        <w:t>; в случае, если годовая выручка за отчетный финансовый год сос</w:t>
      </w:r>
      <w:r w:rsidR="0002562A">
        <w:rPr>
          <w:rFonts w:ascii="Times New Roman" w:hAnsi="Times New Roman" w:cs="Times New Roman"/>
          <w:sz w:val="27"/>
          <w:szCs w:val="27"/>
        </w:rPr>
        <w:t>тавляет более чем 1 (один) миллиард</w:t>
      </w:r>
      <w:r w:rsidRPr="00A66C4E">
        <w:rPr>
          <w:rFonts w:ascii="Times New Roman" w:hAnsi="Times New Roman" w:cs="Times New Roman"/>
          <w:sz w:val="27"/>
          <w:szCs w:val="27"/>
        </w:rPr>
        <w:t xml:space="preserve"> рублей, начальная (максимальная) цена договора </w:t>
      </w:r>
      <w:r w:rsidR="0002562A">
        <w:rPr>
          <w:rFonts w:ascii="Times New Roman" w:hAnsi="Times New Roman" w:cs="Times New Roman"/>
          <w:sz w:val="27"/>
          <w:szCs w:val="27"/>
        </w:rPr>
        <w:t>не превышает 7 (семь) миллионов</w:t>
      </w:r>
      <w:r w:rsidRPr="00A66C4E">
        <w:rPr>
          <w:rFonts w:ascii="Times New Roman" w:hAnsi="Times New Roman" w:cs="Times New Roman"/>
          <w:sz w:val="27"/>
          <w:szCs w:val="27"/>
        </w:rPr>
        <w:t xml:space="preserve"> рублей; в случае, если годовая выручка за отчетный финансовый год со</w:t>
      </w:r>
      <w:r w:rsidR="0002562A">
        <w:rPr>
          <w:rFonts w:ascii="Times New Roman" w:hAnsi="Times New Roman" w:cs="Times New Roman"/>
          <w:sz w:val="27"/>
          <w:szCs w:val="27"/>
        </w:rPr>
        <w:t>ставляет более чем 5 (пять) миллиардов</w:t>
      </w:r>
      <w:r w:rsidRPr="00A66C4E">
        <w:rPr>
          <w:rFonts w:ascii="Times New Roman" w:hAnsi="Times New Roman" w:cs="Times New Roman"/>
          <w:sz w:val="27"/>
          <w:szCs w:val="27"/>
        </w:rPr>
        <w:t xml:space="preserve"> рублей, начальная (максимальная) цена догово</w:t>
      </w:r>
      <w:r w:rsidR="0002562A">
        <w:rPr>
          <w:rFonts w:ascii="Times New Roman" w:hAnsi="Times New Roman" w:cs="Times New Roman"/>
          <w:sz w:val="27"/>
          <w:szCs w:val="27"/>
        </w:rPr>
        <w:t>ра не превышает 10 (десять) миллионов</w:t>
      </w:r>
      <w:r w:rsidRPr="00A66C4E">
        <w:rPr>
          <w:rFonts w:ascii="Times New Roman" w:hAnsi="Times New Roman" w:cs="Times New Roman"/>
          <w:sz w:val="27"/>
          <w:szCs w:val="27"/>
        </w:rPr>
        <w:t xml:space="preserve"> рублей;</w:t>
      </w:r>
    </w:p>
    <w:p w:rsidR="00961503" w:rsidRPr="00A66C4E" w:rsidRDefault="00961503" w:rsidP="00961503">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b/>
          <w:sz w:val="27"/>
          <w:szCs w:val="27"/>
        </w:rPr>
        <w:t>запрос предложений</w:t>
      </w:r>
      <w:r w:rsidRPr="00A66C4E">
        <w:rPr>
          <w:rFonts w:ascii="Times New Roman" w:hAnsi="Times New Roman" w:cs="Times New Roman"/>
          <w:sz w:val="27"/>
          <w:szCs w:val="27"/>
        </w:rPr>
        <w:t xml:space="preserve"> –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961503" w:rsidRPr="00A66C4E" w:rsidRDefault="00961503" w:rsidP="00961503">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b/>
          <w:sz w:val="27"/>
          <w:szCs w:val="27"/>
        </w:rPr>
        <w:t>конкурентный отбор</w:t>
      </w:r>
      <w:bookmarkStart w:id="1" w:name="_Ref41657994"/>
      <w:r w:rsidR="00F22B6B" w:rsidRPr="00A66C4E">
        <w:rPr>
          <w:rStyle w:val="aff0"/>
          <w:rFonts w:ascii="Times New Roman" w:hAnsi="Times New Roman" w:cs="Times New Roman"/>
          <w:sz w:val="27"/>
          <w:szCs w:val="27"/>
        </w:rPr>
        <w:footnoteReference w:id="2"/>
      </w:r>
      <w:bookmarkEnd w:id="1"/>
      <w:r w:rsidR="00A008C2">
        <w:rPr>
          <w:rFonts w:ascii="Times New Roman" w:hAnsi="Times New Roman" w:cs="Times New Roman"/>
          <w:sz w:val="27"/>
          <w:szCs w:val="27"/>
        </w:rPr>
        <w:t xml:space="preserve"> </w:t>
      </w:r>
      <w:r w:rsidRPr="00A66C4E">
        <w:rPr>
          <w:rFonts w:ascii="Times New Roman" w:hAnsi="Times New Roman" w:cs="Times New Roman"/>
          <w:sz w:val="27"/>
          <w:szCs w:val="27"/>
        </w:rPr>
        <w:t xml:space="preserve">– конкурентный способ закупки, не являющийся торгами, </w:t>
      </w:r>
      <w:r w:rsidR="00351920" w:rsidRPr="00A66C4E">
        <w:rPr>
          <w:rFonts w:ascii="Times New Roman" w:hAnsi="Times New Roman" w:cs="Times New Roman"/>
          <w:sz w:val="27"/>
          <w:szCs w:val="27"/>
        </w:rPr>
        <w:t xml:space="preserve">который может </w:t>
      </w:r>
      <w:r w:rsidRPr="00A66C4E">
        <w:rPr>
          <w:rFonts w:ascii="Times New Roman" w:hAnsi="Times New Roman" w:cs="Times New Roman"/>
          <w:sz w:val="27"/>
          <w:szCs w:val="27"/>
        </w:rPr>
        <w:t>применят</w:t>
      </w:r>
      <w:r w:rsidR="00351920" w:rsidRPr="00A66C4E">
        <w:rPr>
          <w:rFonts w:ascii="Times New Roman" w:hAnsi="Times New Roman" w:cs="Times New Roman"/>
          <w:sz w:val="27"/>
          <w:szCs w:val="27"/>
        </w:rPr>
        <w:t>ь</w:t>
      </w:r>
      <w:r w:rsidRPr="00A66C4E">
        <w:rPr>
          <w:rFonts w:ascii="Times New Roman" w:hAnsi="Times New Roman" w:cs="Times New Roman"/>
          <w:sz w:val="27"/>
          <w:szCs w:val="27"/>
        </w:rPr>
        <w:t>ся в случае, если предметом договора является поставка и (или) перевозка мазута топочного или флотского, дизельного топлива для котельных, поставка угля и (или) оказание услуг по организации перевалки, технологического накопления (хранения) угля;</w:t>
      </w:r>
    </w:p>
    <w:p w:rsidR="00961503" w:rsidRPr="00A66C4E" w:rsidRDefault="00961503" w:rsidP="00961503">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b/>
          <w:sz w:val="27"/>
          <w:szCs w:val="27"/>
        </w:rPr>
        <w:t>предварительный отбор</w:t>
      </w:r>
      <w:r w:rsidR="00F22B6B" w:rsidRPr="00A66C4E">
        <w:rPr>
          <w:rFonts w:ascii="Times New Roman" w:hAnsi="Times New Roman" w:cs="Times New Roman"/>
          <w:b/>
          <w:sz w:val="27"/>
          <w:szCs w:val="27"/>
          <w:vertAlign w:val="superscript"/>
        </w:rPr>
        <w:fldChar w:fldCharType="begin"/>
      </w:r>
      <w:r w:rsidR="00F22B6B" w:rsidRPr="00A66C4E">
        <w:rPr>
          <w:rFonts w:ascii="Times New Roman" w:hAnsi="Times New Roman" w:cs="Times New Roman"/>
          <w:b/>
          <w:sz w:val="27"/>
          <w:szCs w:val="27"/>
          <w:vertAlign w:val="superscript"/>
        </w:rPr>
        <w:instrText xml:space="preserve"> NOTEREF _Ref41657994 \h  \* MERGEFORMAT </w:instrText>
      </w:r>
      <w:r w:rsidR="00F22B6B" w:rsidRPr="00A66C4E">
        <w:rPr>
          <w:rFonts w:ascii="Times New Roman" w:hAnsi="Times New Roman" w:cs="Times New Roman"/>
          <w:b/>
          <w:sz w:val="27"/>
          <w:szCs w:val="27"/>
          <w:vertAlign w:val="superscript"/>
        </w:rPr>
      </w:r>
      <w:r w:rsidR="00F22B6B" w:rsidRPr="00A66C4E">
        <w:rPr>
          <w:rFonts w:ascii="Times New Roman" w:hAnsi="Times New Roman" w:cs="Times New Roman"/>
          <w:b/>
          <w:sz w:val="27"/>
          <w:szCs w:val="27"/>
          <w:vertAlign w:val="superscript"/>
        </w:rPr>
        <w:fldChar w:fldCharType="separate"/>
      </w:r>
      <w:r w:rsidR="007E664C" w:rsidRPr="00A66C4E">
        <w:rPr>
          <w:rFonts w:ascii="Times New Roman" w:hAnsi="Times New Roman" w:cs="Times New Roman"/>
          <w:b/>
          <w:sz w:val="27"/>
          <w:szCs w:val="27"/>
          <w:vertAlign w:val="superscript"/>
        </w:rPr>
        <w:t>2</w:t>
      </w:r>
      <w:r w:rsidR="00F22B6B" w:rsidRPr="00A66C4E">
        <w:rPr>
          <w:rFonts w:ascii="Times New Roman" w:hAnsi="Times New Roman" w:cs="Times New Roman"/>
          <w:b/>
          <w:sz w:val="27"/>
          <w:szCs w:val="27"/>
          <w:vertAlign w:val="superscript"/>
        </w:rPr>
        <w:fldChar w:fldCharType="end"/>
      </w:r>
      <w:r w:rsidR="00A008C2">
        <w:rPr>
          <w:rFonts w:ascii="Times New Roman" w:hAnsi="Times New Roman" w:cs="Times New Roman"/>
          <w:sz w:val="27"/>
          <w:szCs w:val="27"/>
        </w:rPr>
        <w:t xml:space="preserve"> </w:t>
      </w:r>
      <w:r w:rsidRPr="00A66C4E">
        <w:rPr>
          <w:rFonts w:ascii="Times New Roman" w:hAnsi="Times New Roman" w:cs="Times New Roman"/>
          <w:sz w:val="27"/>
          <w:szCs w:val="27"/>
        </w:rPr>
        <w:t>– дополнительный этап конкурентного отбора, позволяющий Заказчику проводить предварительный отбор участников в целях выявления их соответствия требованиям, установленным Заказчиком;</w:t>
      </w:r>
    </w:p>
    <w:p w:rsidR="00351920" w:rsidRPr="00A66C4E" w:rsidRDefault="00351920" w:rsidP="00351920">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b/>
          <w:sz w:val="27"/>
          <w:szCs w:val="27"/>
        </w:rPr>
        <w:t>конкурентные переговоры</w:t>
      </w:r>
      <w:r w:rsidRPr="00A66C4E">
        <w:rPr>
          <w:rStyle w:val="aff0"/>
          <w:rFonts w:ascii="Times New Roman" w:hAnsi="Times New Roman" w:cs="Times New Roman"/>
          <w:b/>
          <w:sz w:val="27"/>
          <w:szCs w:val="27"/>
        </w:rPr>
        <w:footnoteReference w:id="3"/>
      </w:r>
      <w:r w:rsidRPr="00A66C4E">
        <w:rPr>
          <w:rFonts w:ascii="Times New Roman" w:hAnsi="Times New Roman" w:cs="Times New Roman"/>
          <w:sz w:val="27"/>
          <w:szCs w:val="27"/>
        </w:rPr>
        <w:t xml:space="preserve"> – конкурентный способ закупки, не являющийся торгами, который может применяться в случае, если предметом договора является поставка и (или) перевозка мазута топочного или флотского, дизельного топлива для котельных, поставка угля и (или) оказание услуг по организации перевалки, технологического накопления (хранения) угля, оказание финансовых услуг по предоставлению кредитных средств, услуг по предоставлению финансовой аренды (лизинг);</w:t>
      </w:r>
    </w:p>
    <w:p w:rsidR="00961503" w:rsidRPr="00A66C4E" w:rsidRDefault="00961503" w:rsidP="00961503">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b/>
          <w:sz w:val="27"/>
          <w:szCs w:val="27"/>
        </w:rPr>
        <w:t>закупка у единственного поставщика (исполнителя, подрядчика)</w:t>
      </w:r>
      <w:r w:rsidRPr="00A66C4E">
        <w:rPr>
          <w:rFonts w:ascii="Times New Roman" w:hAnsi="Times New Roman" w:cs="Times New Roman"/>
          <w:sz w:val="27"/>
          <w:szCs w:val="27"/>
        </w:rPr>
        <w:t xml:space="preserve"> – неконкурентный способ закупки, при котором Заказчик вправе заключить договор по основаниям, указанным в разделе 10 Положения;</w:t>
      </w:r>
    </w:p>
    <w:p w:rsidR="00BC12B7" w:rsidRPr="00A66C4E" w:rsidRDefault="00BC12B7" w:rsidP="00E91A8E">
      <w:pPr>
        <w:widowControl w:val="0"/>
        <w:tabs>
          <w:tab w:val="left" w:pos="810"/>
          <w:tab w:val="left" w:pos="1261"/>
        </w:tabs>
        <w:suppressAutoHyphens/>
        <w:spacing w:after="0" w:line="240" w:lineRule="auto"/>
        <w:contextualSpacing/>
        <w:jc w:val="both"/>
        <w:textAlignment w:val="baseline"/>
        <w:rPr>
          <w:rFonts w:ascii="Times New Roman" w:eastAsia="Times New Roman" w:hAnsi="Times New Roman" w:cs="Times New Roman"/>
          <w:kern w:val="1"/>
          <w:sz w:val="27"/>
          <w:szCs w:val="27"/>
          <w:lang w:eastAsia="ar-SA"/>
        </w:rPr>
      </w:pPr>
      <w:r w:rsidRPr="00A66C4E">
        <w:rPr>
          <w:rFonts w:ascii="Times New Roman" w:eastAsia="Times New Roman" w:hAnsi="Times New Roman" w:cs="Times New Roman"/>
          <w:b/>
          <w:kern w:val="1"/>
          <w:sz w:val="27"/>
          <w:szCs w:val="27"/>
          <w:lang w:eastAsia="ar-SA"/>
        </w:rPr>
        <w:tab/>
        <w:t xml:space="preserve">закупка у единственного поставщика (исполнителя, подрядчика) </w:t>
      </w:r>
      <w:r w:rsidRPr="00A66C4E">
        <w:rPr>
          <w:rFonts w:ascii="Times New Roman" w:eastAsia="Times New Roman" w:hAnsi="Times New Roman" w:cs="Times New Roman"/>
          <w:b/>
          <w:kern w:val="1"/>
          <w:sz w:val="27"/>
          <w:szCs w:val="27"/>
          <w:highlight w:val="green"/>
          <w:lang w:eastAsia="ar-SA"/>
        </w:rPr>
        <w:t>на торговой площадке</w:t>
      </w:r>
      <w:r w:rsidRPr="00A66C4E">
        <w:rPr>
          <w:rFonts w:ascii="Times New Roman" w:eastAsia="Times New Roman" w:hAnsi="Times New Roman" w:cs="Times New Roman"/>
          <w:b/>
          <w:kern w:val="1"/>
          <w:sz w:val="27"/>
          <w:szCs w:val="27"/>
          <w:lang w:eastAsia="ar-SA"/>
        </w:rPr>
        <w:t xml:space="preserve"> «Малые закупки»</w:t>
      </w:r>
      <w:r w:rsidRPr="00A66C4E">
        <w:rPr>
          <w:rFonts w:ascii="Times New Roman" w:eastAsia="Times New Roman" w:hAnsi="Times New Roman" w:cs="Times New Roman"/>
          <w:kern w:val="1"/>
          <w:sz w:val="27"/>
          <w:szCs w:val="27"/>
          <w:lang w:eastAsia="ar-SA"/>
        </w:rPr>
        <w:t xml:space="preserve"> - неконкурентный способ закупки, осуществляемый Заказчиком по основаниям, указанным в пунктах 10.</w:t>
      </w:r>
      <w:r w:rsidR="00D655D8" w:rsidRPr="00D655D8">
        <w:rPr>
          <w:rFonts w:ascii="Times New Roman" w:eastAsia="Times New Roman" w:hAnsi="Times New Roman" w:cs="Times New Roman"/>
          <w:kern w:val="1"/>
          <w:sz w:val="27"/>
          <w:szCs w:val="27"/>
          <w:lang w:eastAsia="ar-SA"/>
        </w:rPr>
        <w:t>1</w:t>
      </w:r>
      <w:r w:rsidR="00D655D8">
        <w:rPr>
          <w:rFonts w:ascii="Times New Roman" w:eastAsia="Times New Roman" w:hAnsi="Times New Roman" w:cs="Times New Roman"/>
          <w:kern w:val="1"/>
          <w:sz w:val="27"/>
          <w:szCs w:val="27"/>
          <w:lang w:eastAsia="ar-SA"/>
        </w:rPr>
        <w:t>.</w:t>
      </w:r>
      <w:r w:rsidRPr="00A66C4E">
        <w:rPr>
          <w:rFonts w:ascii="Times New Roman" w:eastAsia="Times New Roman" w:hAnsi="Times New Roman" w:cs="Times New Roman"/>
          <w:kern w:val="1"/>
          <w:sz w:val="27"/>
          <w:szCs w:val="27"/>
          <w:lang w:eastAsia="ar-SA"/>
        </w:rPr>
        <w:t>4-10.</w:t>
      </w:r>
      <w:r w:rsidR="00D655D8">
        <w:rPr>
          <w:rFonts w:ascii="Times New Roman" w:eastAsia="Times New Roman" w:hAnsi="Times New Roman" w:cs="Times New Roman"/>
          <w:kern w:val="1"/>
          <w:sz w:val="27"/>
          <w:szCs w:val="27"/>
          <w:lang w:eastAsia="ar-SA"/>
        </w:rPr>
        <w:t>1.</w:t>
      </w:r>
      <w:r w:rsidRPr="00A66C4E">
        <w:rPr>
          <w:rFonts w:ascii="Times New Roman" w:eastAsia="Times New Roman" w:hAnsi="Times New Roman" w:cs="Times New Roman"/>
          <w:kern w:val="1"/>
          <w:sz w:val="27"/>
          <w:szCs w:val="27"/>
          <w:lang w:eastAsia="ar-SA"/>
        </w:rPr>
        <w:t xml:space="preserve">6 </w:t>
      </w:r>
      <w:r w:rsidRPr="00A66C4E">
        <w:rPr>
          <w:rFonts w:ascii="Times New Roman" w:eastAsia="Times New Roman" w:hAnsi="Times New Roman" w:cs="Times New Roman"/>
          <w:kern w:val="1"/>
          <w:sz w:val="27"/>
          <w:szCs w:val="27"/>
          <w:lang w:eastAsia="ar-SA"/>
        </w:rPr>
        <w:lastRenderedPageBreak/>
        <w:t xml:space="preserve">Положения, </w:t>
      </w:r>
      <w:r w:rsidRPr="00A66C4E">
        <w:rPr>
          <w:rFonts w:ascii="Times New Roman" w:eastAsia="Times New Roman" w:hAnsi="Times New Roman" w:cs="Times New Roman"/>
          <w:kern w:val="1"/>
          <w:sz w:val="27"/>
          <w:szCs w:val="27"/>
          <w:highlight w:val="green"/>
          <w:lang w:eastAsia="ar-SA"/>
        </w:rPr>
        <w:t>на торговой площадке</w:t>
      </w:r>
      <w:r w:rsidRPr="00A66C4E">
        <w:rPr>
          <w:rFonts w:ascii="Times New Roman" w:eastAsia="Times New Roman" w:hAnsi="Times New Roman" w:cs="Times New Roman"/>
          <w:kern w:val="1"/>
          <w:sz w:val="27"/>
          <w:szCs w:val="27"/>
          <w:lang w:eastAsia="ar-SA"/>
        </w:rPr>
        <w:t xml:space="preserve"> «Малые закупки» автоматизированной информационной системы управления закупками Мурманской области </w:t>
      </w:r>
      <w:r w:rsidR="00D655D8">
        <w:rPr>
          <w:rFonts w:ascii="Times New Roman" w:eastAsia="Times New Roman" w:hAnsi="Times New Roman" w:cs="Times New Roman"/>
          <w:kern w:val="1"/>
          <w:sz w:val="27"/>
          <w:szCs w:val="27"/>
          <w:lang w:eastAsia="ar-SA"/>
        </w:rPr>
        <w:br/>
      </w:r>
      <w:r w:rsidRPr="00A66C4E">
        <w:rPr>
          <w:rFonts w:ascii="Times New Roman" w:eastAsia="Times New Roman" w:hAnsi="Times New Roman" w:cs="Times New Roman"/>
          <w:kern w:val="1"/>
          <w:sz w:val="27"/>
          <w:szCs w:val="27"/>
          <w:lang w:eastAsia="ar-SA"/>
        </w:rPr>
        <w:t>«WEB-Торги» в соответствии с Регламентом работы на торговой площадке «Малые закупки»</w:t>
      </w:r>
      <w:r w:rsidR="00A008C2">
        <w:rPr>
          <w:rFonts w:ascii="Times New Roman" w:eastAsia="Times New Roman" w:hAnsi="Times New Roman" w:cs="Times New Roman"/>
          <w:kern w:val="1"/>
          <w:sz w:val="27"/>
          <w:szCs w:val="27"/>
          <w:lang w:eastAsia="ar-SA"/>
        </w:rPr>
        <w:t>;</w:t>
      </w:r>
    </w:p>
    <w:p w:rsidR="00BC12B7" w:rsidRPr="00A66C4E" w:rsidRDefault="00BC12B7" w:rsidP="00E91A8E">
      <w:pPr>
        <w:widowControl w:val="0"/>
        <w:tabs>
          <w:tab w:val="left" w:pos="810"/>
          <w:tab w:val="left" w:pos="1261"/>
        </w:tabs>
        <w:suppressAutoHyphens/>
        <w:spacing w:after="0" w:line="240" w:lineRule="auto"/>
        <w:contextualSpacing/>
        <w:jc w:val="both"/>
        <w:textAlignment w:val="baseline"/>
        <w:rPr>
          <w:rFonts w:ascii="Times New Roman" w:eastAsia="Times New Roman" w:hAnsi="Times New Roman" w:cs="Times New Roman"/>
          <w:kern w:val="1"/>
          <w:sz w:val="27"/>
          <w:szCs w:val="27"/>
          <w:lang w:eastAsia="ar-SA"/>
        </w:rPr>
      </w:pPr>
      <w:r w:rsidRPr="00A66C4E">
        <w:rPr>
          <w:rFonts w:ascii="Times New Roman" w:eastAsia="Times New Roman" w:hAnsi="Times New Roman" w:cs="Times New Roman"/>
          <w:b/>
          <w:kern w:val="1"/>
          <w:sz w:val="27"/>
          <w:szCs w:val="27"/>
          <w:lang w:eastAsia="ar-SA"/>
        </w:rPr>
        <w:tab/>
        <w:t>специализированная (уполномоченная) организация</w:t>
      </w:r>
      <w:r w:rsidRPr="00A66C4E">
        <w:rPr>
          <w:rFonts w:ascii="Times New Roman" w:eastAsia="Times New Roman" w:hAnsi="Times New Roman" w:cs="Times New Roman"/>
          <w:kern w:val="1"/>
          <w:sz w:val="27"/>
          <w:szCs w:val="27"/>
          <w:lang w:eastAsia="ar-SA"/>
        </w:rPr>
        <w:t xml:space="preserve"> - юридическое лицо, выполняющее отдельные функции Заказчика по организации и проведению закупок, в рамках полномочий, переданных ему Заказчиком на основе договора (соглашения)</w:t>
      </w:r>
      <w:r w:rsidR="00A008C2">
        <w:rPr>
          <w:rFonts w:ascii="Times New Roman" w:eastAsia="Times New Roman" w:hAnsi="Times New Roman" w:cs="Times New Roman"/>
          <w:kern w:val="1"/>
          <w:sz w:val="27"/>
          <w:szCs w:val="27"/>
          <w:lang w:eastAsia="ar-SA"/>
        </w:rPr>
        <w:t>;</w:t>
      </w:r>
    </w:p>
    <w:p w:rsidR="00961503" w:rsidRPr="00A66C4E" w:rsidRDefault="00961503" w:rsidP="00E91A8E">
      <w:pPr>
        <w:widowControl w:val="0"/>
        <w:autoSpaceDE w:val="0"/>
        <w:autoSpaceDN w:val="0"/>
        <w:adjustRightInd w:val="0"/>
        <w:spacing w:after="0" w:line="240" w:lineRule="auto"/>
        <w:ind w:firstLine="709"/>
        <w:contextualSpacing/>
        <w:jc w:val="both"/>
        <w:rPr>
          <w:rFonts w:ascii="Times New Roman" w:hAnsi="Times New Roman" w:cs="Times New Roman"/>
          <w:sz w:val="27"/>
          <w:szCs w:val="27"/>
        </w:rPr>
      </w:pPr>
      <w:r w:rsidRPr="00A66C4E">
        <w:rPr>
          <w:rFonts w:ascii="Times New Roman" w:hAnsi="Times New Roman" w:cs="Times New Roman"/>
          <w:b/>
          <w:sz w:val="27"/>
          <w:szCs w:val="27"/>
        </w:rPr>
        <w:t>переторжка</w:t>
      </w:r>
      <w:r w:rsidRPr="00A66C4E">
        <w:rPr>
          <w:rFonts w:ascii="Times New Roman" w:hAnsi="Times New Roman" w:cs="Times New Roman"/>
          <w:sz w:val="27"/>
          <w:szCs w:val="27"/>
        </w:rPr>
        <w:t xml:space="preserve"> – элемент закупочной процедуры, позволяющий Заказчику предоставлять </w:t>
      </w:r>
      <w:r w:rsidR="00A008C2" w:rsidRPr="004050AB">
        <w:rPr>
          <w:rFonts w:ascii="Times New Roman" w:hAnsi="Times New Roman" w:cs="Times New Roman"/>
          <w:sz w:val="27"/>
          <w:szCs w:val="27"/>
        </w:rPr>
        <w:t>у</w:t>
      </w:r>
      <w:r w:rsidRPr="004050AB">
        <w:rPr>
          <w:rFonts w:ascii="Times New Roman" w:hAnsi="Times New Roman" w:cs="Times New Roman"/>
          <w:sz w:val="27"/>
          <w:szCs w:val="27"/>
        </w:rPr>
        <w:t>ча</w:t>
      </w:r>
      <w:r w:rsidRPr="00A66C4E">
        <w:rPr>
          <w:rFonts w:ascii="Times New Roman" w:hAnsi="Times New Roman" w:cs="Times New Roman"/>
          <w:sz w:val="27"/>
          <w:szCs w:val="27"/>
        </w:rPr>
        <w:t>стникам закупки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положений заявки без изменений</w:t>
      </w:r>
      <w:r w:rsidR="00A008C2">
        <w:rPr>
          <w:rFonts w:ascii="Times New Roman" w:hAnsi="Times New Roman" w:cs="Times New Roman"/>
          <w:sz w:val="27"/>
          <w:szCs w:val="27"/>
        </w:rPr>
        <w:t>;</w:t>
      </w:r>
    </w:p>
    <w:p w:rsidR="00961503" w:rsidRPr="00A66C4E" w:rsidRDefault="00961503" w:rsidP="00961503">
      <w:pPr>
        <w:widowControl w:val="0"/>
        <w:autoSpaceDE w:val="0"/>
        <w:autoSpaceDN w:val="0"/>
        <w:adjustRightInd w:val="0"/>
        <w:spacing w:after="0" w:line="240" w:lineRule="auto"/>
        <w:ind w:firstLine="709"/>
        <w:jc w:val="both"/>
        <w:rPr>
          <w:rFonts w:ascii="Times New Roman" w:hAnsi="Times New Roman" w:cs="Times New Roman"/>
          <w:sz w:val="27"/>
          <w:szCs w:val="27"/>
        </w:rPr>
      </w:pPr>
      <w:proofErr w:type="gramStart"/>
      <w:r w:rsidRPr="00A66C4E">
        <w:rPr>
          <w:rFonts w:ascii="Times New Roman" w:hAnsi="Times New Roman" w:cs="Times New Roman"/>
          <w:b/>
          <w:sz w:val="27"/>
          <w:szCs w:val="27"/>
        </w:rPr>
        <w:t>единая информационная система в сфере закупок</w:t>
      </w:r>
      <w:r w:rsidRPr="00A66C4E">
        <w:rPr>
          <w:rFonts w:ascii="Times New Roman" w:hAnsi="Times New Roman" w:cs="Times New Roman"/>
          <w:sz w:val="27"/>
          <w:szCs w:val="27"/>
        </w:rPr>
        <w:t xml:space="preserve"> (далее – ЕИС) –  официальный сайт единой информационной системы в сфере закупок в информационно-телекоммуникационной сети Интернет, предназначенный для обеспечения свободного и безвозмездного доступа к полной и достоверной информации о контрактной системе в сфере закупок и закупках товаров, работ, услуг, отдельными видами юридических лиц, а также для формирования, обработки и хранения такой информации</w:t>
      </w:r>
      <w:r w:rsidR="00A008C2">
        <w:rPr>
          <w:rFonts w:ascii="Times New Roman" w:hAnsi="Times New Roman" w:cs="Times New Roman"/>
          <w:sz w:val="27"/>
          <w:szCs w:val="27"/>
        </w:rPr>
        <w:t>;</w:t>
      </w:r>
      <w:proofErr w:type="gramEnd"/>
    </w:p>
    <w:p w:rsidR="00961503" w:rsidRPr="00A66C4E" w:rsidRDefault="00961503" w:rsidP="00961503">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b/>
          <w:sz w:val="27"/>
          <w:szCs w:val="27"/>
        </w:rPr>
        <w:t>участник закупки</w:t>
      </w:r>
      <w:r w:rsidRPr="00A66C4E">
        <w:rPr>
          <w:rFonts w:ascii="Times New Roman" w:hAnsi="Times New Roman" w:cs="Times New Roman"/>
          <w:sz w:val="27"/>
          <w:szCs w:val="27"/>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A008C2">
        <w:rPr>
          <w:rFonts w:ascii="Times New Roman" w:hAnsi="Times New Roman" w:cs="Times New Roman"/>
          <w:sz w:val="27"/>
          <w:szCs w:val="27"/>
        </w:rPr>
        <w:t>;</w:t>
      </w:r>
    </w:p>
    <w:p w:rsidR="00961503" w:rsidRPr="00A66C4E" w:rsidRDefault="00961503" w:rsidP="00961503">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b/>
          <w:sz w:val="27"/>
          <w:szCs w:val="27"/>
        </w:rPr>
        <w:t>закупочная комиссия</w:t>
      </w:r>
      <w:r w:rsidRPr="00A66C4E">
        <w:rPr>
          <w:rFonts w:ascii="Times New Roman" w:hAnsi="Times New Roman" w:cs="Times New Roman"/>
          <w:sz w:val="27"/>
          <w:szCs w:val="27"/>
        </w:rPr>
        <w:t xml:space="preserve"> </w:t>
      </w:r>
      <w:r w:rsidRPr="00A008C2">
        <w:rPr>
          <w:rFonts w:ascii="Times New Roman" w:hAnsi="Times New Roman" w:cs="Times New Roman"/>
          <w:b/>
          <w:sz w:val="27"/>
          <w:szCs w:val="27"/>
        </w:rPr>
        <w:t>(конкурсная комиссия, аукционная комиссия, единая комиссия по осуществлению закупок и др.)</w:t>
      </w:r>
      <w:r w:rsidR="00BC12B7" w:rsidRPr="00A66C4E">
        <w:rPr>
          <w:rFonts w:ascii="Times New Roman" w:hAnsi="Times New Roman" w:cs="Times New Roman"/>
          <w:sz w:val="27"/>
          <w:szCs w:val="27"/>
        </w:rPr>
        <w:t xml:space="preserve"> </w:t>
      </w:r>
      <w:r w:rsidR="00BC12B7" w:rsidRPr="00A66C4E">
        <w:rPr>
          <w:rFonts w:ascii="Times New Roman" w:hAnsi="Times New Roman" w:cs="Times New Roman"/>
          <w:sz w:val="27"/>
          <w:szCs w:val="27"/>
          <w:highlight w:val="green"/>
        </w:rPr>
        <w:t>(далее – Комиссия)</w:t>
      </w:r>
      <w:r w:rsidRPr="00A66C4E">
        <w:rPr>
          <w:rFonts w:ascii="Times New Roman" w:hAnsi="Times New Roman" w:cs="Times New Roman"/>
          <w:sz w:val="27"/>
          <w:szCs w:val="27"/>
        </w:rPr>
        <w:t xml:space="preserve"> – комиссия, формируемая и утверждаемая Заказчиком в целях подведения итогов конкурентной закупки, а также, при необходимости, подведения итогов отдельных этапов и процедур закупки</w:t>
      </w:r>
      <w:r w:rsidR="00A008C2">
        <w:rPr>
          <w:rFonts w:ascii="Times New Roman" w:hAnsi="Times New Roman" w:cs="Times New Roman"/>
          <w:sz w:val="27"/>
          <w:szCs w:val="27"/>
        </w:rPr>
        <w:t>;</w:t>
      </w:r>
    </w:p>
    <w:p w:rsidR="00BC12B7" w:rsidRPr="00A66C4E" w:rsidRDefault="00BC12B7" w:rsidP="00BC12B7">
      <w:pPr>
        <w:widowControl w:val="0"/>
        <w:autoSpaceDE w:val="0"/>
        <w:autoSpaceDN w:val="0"/>
        <w:adjustRightInd w:val="0"/>
        <w:spacing w:after="0" w:line="240" w:lineRule="auto"/>
        <w:ind w:firstLine="708"/>
        <w:jc w:val="both"/>
        <w:outlineLvl w:val="1"/>
        <w:rPr>
          <w:rFonts w:ascii="Times New Roman" w:hAnsi="Times New Roman" w:cs="Times New Roman"/>
          <w:sz w:val="27"/>
          <w:szCs w:val="27"/>
        </w:rPr>
      </w:pPr>
      <w:r w:rsidRPr="00A66C4E">
        <w:rPr>
          <w:rFonts w:ascii="Times New Roman" w:hAnsi="Times New Roman" w:cs="Times New Roman"/>
          <w:b/>
          <w:sz w:val="27"/>
          <w:szCs w:val="27"/>
          <w:highlight w:val="green"/>
        </w:rPr>
        <w:t>совокупный годовой объем закупок (СГОЗ)</w:t>
      </w:r>
      <w:r w:rsidRPr="00A66C4E">
        <w:rPr>
          <w:rFonts w:ascii="Times New Roman" w:hAnsi="Times New Roman" w:cs="Times New Roman"/>
          <w:sz w:val="27"/>
          <w:szCs w:val="27"/>
          <w:highlight w:val="green"/>
        </w:rPr>
        <w:t xml:space="preserve"> - это объем денежных средств, предназначенных для оплаты в текущем году товаров</w:t>
      </w:r>
      <w:r w:rsidR="00FA1738">
        <w:rPr>
          <w:rFonts w:ascii="Times New Roman" w:hAnsi="Times New Roman" w:cs="Times New Roman"/>
          <w:sz w:val="27"/>
          <w:szCs w:val="27"/>
          <w:highlight w:val="green"/>
        </w:rPr>
        <w:t>, работ, услуг</w:t>
      </w:r>
      <w:r w:rsidRPr="00A66C4E">
        <w:rPr>
          <w:rFonts w:ascii="Times New Roman" w:hAnsi="Times New Roman" w:cs="Times New Roman"/>
          <w:sz w:val="27"/>
          <w:szCs w:val="27"/>
          <w:highlight w:val="green"/>
        </w:rPr>
        <w:t>, которые закупаются в соответствии с Законом № 223-ФЗ (в том числе средства на оплату по договорам, заключенным в рамках Закона № 223-ФЗ в предыдущих периодах и подлежащих оплате в текущем году).</w:t>
      </w:r>
      <w:r w:rsidRPr="00A66C4E">
        <w:rPr>
          <w:rFonts w:ascii="Times New Roman" w:hAnsi="Times New Roman" w:cs="Times New Roman"/>
          <w:sz w:val="27"/>
          <w:szCs w:val="27"/>
        </w:rPr>
        <w:t xml:space="preserve"> </w:t>
      </w:r>
    </w:p>
    <w:p w:rsidR="00D5039B" w:rsidRPr="00A66C4E" w:rsidRDefault="00BC12B7" w:rsidP="00BC12B7">
      <w:pPr>
        <w:widowControl w:val="0"/>
        <w:autoSpaceDE w:val="0"/>
        <w:autoSpaceDN w:val="0"/>
        <w:adjustRightInd w:val="0"/>
        <w:spacing w:after="0" w:line="240" w:lineRule="auto"/>
        <w:ind w:firstLine="708"/>
        <w:jc w:val="both"/>
        <w:outlineLvl w:val="1"/>
        <w:rPr>
          <w:rFonts w:ascii="Times New Roman" w:hAnsi="Times New Roman" w:cs="Times New Roman"/>
          <w:sz w:val="27"/>
          <w:szCs w:val="27"/>
        </w:rPr>
      </w:pPr>
      <w:r w:rsidRPr="00A66C4E">
        <w:rPr>
          <w:rFonts w:ascii="Times New Roman" w:hAnsi="Times New Roman" w:cs="Times New Roman"/>
          <w:sz w:val="27"/>
          <w:szCs w:val="27"/>
        </w:rPr>
        <w:t xml:space="preserve">1.3. </w:t>
      </w:r>
      <w:r w:rsidR="00A008C2" w:rsidRPr="004050AB">
        <w:rPr>
          <w:rFonts w:ascii="Times New Roman" w:hAnsi="Times New Roman" w:cs="Times New Roman"/>
          <w:sz w:val="27"/>
          <w:szCs w:val="27"/>
        </w:rPr>
        <w:t>П</w:t>
      </w:r>
      <w:r w:rsidRPr="004050AB">
        <w:rPr>
          <w:rFonts w:ascii="Times New Roman" w:hAnsi="Times New Roman" w:cs="Times New Roman"/>
          <w:sz w:val="27"/>
          <w:szCs w:val="27"/>
        </w:rPr>
        <w:t>ре</w:t>
      </w:r>
      <w:r w:rsidRPr="00A66C4E">
        <w:rPr>
          <w:rFonts w:ascii="Times New Roman" w:hAnsi="Times New Roman" w:cs="Times New Roman"/>
          <w:sz w:val="27"/>
          <w:szCs w:val="27"/>
        </w:rPr>
        <w:t>дмет, цели и принципы регулирования.</w:t>
      </w:r>
    </w:p>
    <w:p w:rsidR="00CF37A9" w:rsidRPr="00A66C4E" w:rsidRDefault="00CF37A9" w:rsidP="00BC12B7">
      <w:pPr>
        <w:widowControl w:val="0"/>
        <w:autoSpaceDE w:val="0"/>
        <w:autoSpaceDN w:val="0"/>
        <w:adjustRightInd w:val="0"/>
        <w:spacing w:after="0" w:line="240" w:lineRule="auto"/>
        <w:ind w:firstLine="708"/>
        <w:jc w:val="both"/>
        <w:outlineLvl w:val="1"/>
        <w:rPr>
          <w:rFonts w:ascii="Times New Roman" w:hAnsi="Times New Roman" w:cs="Times New Roman"/>
          <w:sz w:val="27"/>
          <w:szCs w:val="27"/>
        </w:rPr>
      </w:pPr>
    </w:p>
    <w:p w:rsidR="00D5039B" w:rsidRPr="00A66C4E" w:rsidRDefault="00D5039B" w:rsidP="00BC12B7">
      <w:pPr>
        <w:widowControl w:val="0"/>
        <w:autoSpaceDE w:val="0"/>
        <w:autoSpaceDN w:val="0"/>
        <w:adjustRightInd w:val="0"/>
        <w:spacing w:after="0" w:line="240" w:lineRule="auto"/>
        <w:jc w:val="both"/>
        <w:outlineLvl w:val="1"/>
        <w:rPr>
          <w:rFonts w:ascii="Times New Roman" w:hAnsi="Times New Roman" w:cs="Times New Roman"/>
          <w:b/>
          <w:sz w:val="27"/>
          <w:szCs w:val="27"/>
        </w:rPr>
      </w:pPr>
      <w:r w:rsidRPr="00A66C4E">
        <w:rPr>
          <w:rFonts w:ascii="Times New Roman" w:hAnsi="Times New Roman" w:cs="Times New Roman"/>
          <w:sz w:val="27"/>
          <w:szCs w:val="27"/>
        </w:rPr>
        <w:t xml:space="preserve"> </w:t>
      </w:r>
      <w:r w:rsidRPr="00A66C4E">
        <w:rPr>
          <w:rFonts w:ascii="Times New Roman" w:hAnsi="Times New Roman" w:cs="Times New Roman"/>
          <w:b/>
          <w:sz w:val="27"/>
          <w:szCs w:val="27"/>
        </w:rPr>
        <w:t>2. Нормативное правовое регулирование, область применения положения</w:t>
      </w:r>
    </w:p>
    <w:p w:rsidR="00D5039B" w:rsidRPr="00A66C4E" w:rsidRDefault="00D5039B" w:rsidP="00D5039B">
      <w:pPr>
        <w:widowControl w:val="0"/>
        <w:autoSpaceDE w:val="0"/>
        <w:autoSpaceDN w:val="0"/>
        <w:adjustRightInd w:val="0"/>
        <w:spacing w:after="0" w:line="240" w:lineRule="auto"/>
        <w:ind w:firstLine="540"/>
        <w:jc w:val="both"/>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Раздел содержит следующую информацию:</w:t>
      </w:r>
    </w:p>
    <w:p w:rsidR="00D5039B" w:rsidRPr="00A66C4E" w:rsidRDefault="00D5039B" w:rsidP="00D5039B">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2.1.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перечне федеральных законов, иных нормативных правовых актов Российской Федерации, а также принятыми в соответствии с ними и утвержденными с учетом положений части 3 статьи 2</w:t>
      </w:r>
      <w:r w:rsidR="004E79DB" w:rsidRPr="00A66C4E">
        <w:rPr>
          <w:rFonts w:ascii="Times New Roman" w:hAnsi="Times New Roman" w:cs="Times New Roman"/>
          <w:sz w:val="27"/>
          <w:szCs w:val="27"/>
        </w:rPr>
        <w:t xml:space="preserve"> Закона</w:t>
      </w:r>
      <w:r w:rsidRPr="00A66C4E">
        <w:rPr>
          <w:rFonts w:ascii="Times New Roman" w:hAnsi="Times New Roman" w:cs="Times New Roman"/>
          <w:sz w:val="27"/>
          <w:szCs w:val="27"/>
        </w:rPr>
        <w:t xml:space="preserve"> № 223-ФЗ правовыми актами, регламентирующими правила закупки</w:t>
      </w:r>
      <w:r w:rsidR="005B6C88">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2.2.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случаях применения Положения</w:t>
      </w:r>
      <w:r w:rsidR="005B6C88">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2.3.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том, что действие Положения не распространяется на закупки </w:t>
      </w:r>
      <w:r w:rsidRPr="00A66C4E">
        <w:rPr>
          <w:rFonts w:ascii="Times New Roman" w:hAnsi="Times New Roman" w:cs="Times New Roman"/>
          <w:sz w:val="27"/>
          <w:szCs w:val="27"/>
        </w:rPr>
        <w:lastRenderedPageBreak/>
        <w:t>товаров, работ, услуг, указанных в части 4 статьи 1 Закона</w:t>
      </w:r>
      <w:r w:rsidR="004E79DB" w:rsidRPr="00A66C4E">
        <w:rPr>
          <w:rFonts w:ascii="Times New Roman" w:hAnsi="Times New Roman" w:cs="Times New Roman"/>
          <w:sz w:val="27"/>
          <w:szCs w:val="27"/>
        </w:rPr>
        <w:t xml:space="preserve"> № 223-ФЗ</w:t>
      </w:r>
      <w:r w:rsidR="005B6C88">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C700B8">
        <w:rPr>
          <w:rFonts w:ascii="Times New Roman" w:hAnsi="Times New Roman" w:cs="Times New Roman"/>
          <w:sz w:val="27"/>
          <w:szCs w:val="27"/>
        </w:rPr>
        <w:t>2.</w:t>
      </w:r>
      <w:r w:rsidR="004E79DB" w:rsidRPr="00C700B8">
        <w:rPr>
          <w:rFonts w:ascii="Times New Roman" w:hAnsi="Times New Roman" w:cs="Times New Roman"/>
          <w:sz w:val="27"/>
          <w:szCs w:val="27"/>
        </w:rPr>
        <w:t>4</w:t>
      </w:r>
      <w:r w:rsidRPr="00C700B8">
        <w:rPr>
          <w:rFonts w:ascii="Times New Roman" w:hAnsi="Times New Roman" w:cs="Times New Roman"/>
          <w:sz w:val="27"/>
          <w:szCs w:val="27"/>
        </w:rPr>
        <w:t xml:space="preserve">. </w:t>
      </w:r>
      <w:r w:rsidR="005B6C88">
        <w:rPr>
          <w:rFonts w:ascii="Times New Roman" w:hAnsi="Times New Roman" w:cs="Times New Roman"/>
          <w:sz w:val="27"/>
          <w:szCs w:val="27"/>
        </w:rPr>
        <w:t>О</w:t>
      </w:r>
      <w:r w:rsidRPr="00C700B8">
        <w:rPr>
          <w:rFonts w:ascii="Times New Roman" w:hAnsi="Times New Roman" w:cs="Times New Roman"/>
          <w:sz w:val="27"/>
          <w:szCs w:val="27"/>
        </w:rPr>
        <w:t xml:space="preserve"> сроках и порядке согласования Заказчиком положения и его изменени</w:t>
      </w:r>
      <w:r w:rsidR="00B711B4" w:rsidRPr="00C700B8">
        <w:rPr>
          <w:rFonts w:ascii="Times New Roman" w:hAnsi="Times New Roman" w:cs="Times New Roman"/>
          <w:sz w:val="27"/>
          <w:szCs w:val="27"/>
        </w:rPr>
        <w:t>й</w:t>
      </w:r>
      <w:r w:rsidRPr="00C700B8">
        <w:rPr>
          <w:rFonts w:ascii="Times New Roman" w:hAnsi="Times New Roman" w:cs="Times New Roman"/>
          <w:sz w:val="27"/>
          <w:szCs w:val="27"/>
        </w:rPr>
        <w:t xml:space="preserve"> с исполнительным органом государственной власти Мурманской области, в ведомственном подчинении которого находится Заказчик.</w:t>
      </w:r>
    </w:p>
    <w:p w:rsidR="00D5039B" w:rsidRPr="00A66C4E" w:rsidRDefault="00D5039B" w:rsidP="00D5039B">
      <w:pPr>
        <w:widowControl w:val="0"/>
        <w:autoSpaceDE w:val="0"/>
        <w:autoSpaceDN w:val="0"/>
        <w:adjustRightInd w:val="0"/>
        <w:spacing w:after="0" w:line="240" w:lineRule="auto"/>
        <w:jc w:val="center"/>
        <w:outlineLvl w:val="1"/>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jc w:val="center"/>
        <w:outlineLvl w:val="1"/>
        <w:rPr>
          <w:rFonts w:ascii="Times New Roman" w:hAnsi="Times New Roman" w:cs="Times New Roman"/>
          <w:b/>
          <w:sz w:val="27"/>
          <w:szCs w:val="27"/>
        </w:rPr>
      </w:pPr>
      <w:r w:rsidRPr="00A66C4E">
        <w:rPr>
          <w:rFonts w:ascii="Times New Roman" w:hAnsi="Times New Roman" w:cs="Times New Roman"/>
          <w:b/>
          <w:sz w:val="27"/>
          <w:szCs w:val="27"/>
        </w:rPr>
        <w:t>3. Информационное обеспечение закупок</w:t>
      </w:r>
    </w:p>
    <w:p w:rsidR="00D5039B" w:rsidRPr="00A66C4E" w:rsidRDefault="00D5039B" w:rsidP="00D5039B">
      <w:pPr>
        <w:widowControl w:val="0"/>
        <w:autoSpaceDE w:val="0"/>
        <w:autoSpaceDN w:val="0"/>
        <w:adjustRightInd w:val="0"/>
        <w:spacing w:after="0" w:line="240" w:lineRule="auto"/>
        <w:jc w:val="both"/>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Раздел содержит следующую информацию:</w:t>
      </w:r>
    </w:p>
    <w:p w:rsidR="00D5039B" w:rsidRPr="00A66C4E" w:rsidRDefault="00D5039B" w:rsidP="00D5039B">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3.1.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сроках размещения в </w:t>
      </w:r>
      <w:r w:rsidR="005B6C88">
        <w:rPr>
          <w:rFonts w:ascii="Times New Roman" w:hAnsi="Times New Roman" w:cs="Times New Roman"/>
          <w:sz w:val="27"/>
          <w:szCs w:val="27"/>
        </w:rPr>
        <w:t>ЕИС</w:t>
      </w:r>
      <w:r w:rsidRPr="00A66C4E">
        <w:rPr>
          <w:rFonts w:ascii="Times New Roman" w:hAnsi="Times New Roman" w:cs="Times New Roman"/>
          <w:sz w:val="27"/>
          <w:szCs w:val="27"/>
        </w:rPr>
        <w:t xml:space="preserve"> Положения и его изменений</w:t>
      </w:r>
      <w:r w:rsidR="005B6C88">
        <w:rPr>
          <w:rFonts w:ascii="Times New Roman" w:hAnsi="Times New Roman" w:cs="Times New Roman"/>
          <w:sz w:val="27"/>
          <w:szCs w:val="27"/>
        </w:rPr>
        <w:t>.</w:t>
      </w:r>
    </w:p>
    <w:p w:rsidR="00D5039B" w:rsidRPr="00A66C4E" w:rsidRDefault="00D5039B" w:rsidP="00D5039B">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3.2.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праве дополнительно разместить информацию о проведении закупки на сайте Заказчика и иных информационных ресурсах, а также в средствах массовой информации</w:t>
      </w:r>
      <w:r w:rsidR="005B6C88">
        <w:rPr>
          <w:rFonts w:ascii="Times New Roman" w:hAnsi="Times New Roman" w:cs="Times New Roman"/>
          <w:sz w:val="27"/>
          <w:szCs w:val="27"/>
        </w:rPr>
        <w:t>.</w:t>
      </w:r>
    </w:p>
    <w:p w:rsidR="00D5039B" w:rsidRPr="00A66C4E" w:rsidRDefault="00D5039B" w:rsidP="00D5039B">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3.3.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размещении информации о закупке в ЕИС, в том числе о размещении сведений:</w:t>
      </w:r>
    </w:p>
    <w:p w:rsidR="00D5039B" w:rsidRPr="00A66C4E" w:rsidRDefault="00D5039B" w:rsidP="00D5039B">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3.3.1. </w:t>
      </w:r>
      <w:r w:rsidR="005B6C88">
        <w:rPr>
          <w:rFonts w:ascii="Times New Roman" w:hAnsi="Times New Roman" w:cs="Times New Roman"/>
          <w:sz w:val="27"/>
          <w:szCs w:val="27"/>
        </w:rPr>
        <w:t>О</w:t>
      </w:r>
      <w:r w:rsidRPr="00A66C4E">
        <w:rPr>
          <w:rFonts w:ascii="Times New Roman" w:hAnsi="Times New Roman" w:cs="Times New Roman"/>
          <w:sz w:val="27"/>
          <w:szCs w:val="27"/>
        </w:rPr>
        <w:t>б изменениях, вносимых в извещение и документацию о закупке, о случаях продления срока подачи заявок на участие в закупке при внесении таких изменений</w:t>
      </w:r>
      <w:r w:rsidR="005B6C88">
        <w:rPr>
          <w:rFonts w:ascii="Times New Roman" w:hAnsi="Times New Roman" w:cs="Times New Roman"/>
          <w:sz w:val="27"/>
          <w:szCs w:val="27"/>
        </w:rPr>
        <w:t>.</w:t>
      </w:r>
    </w:p>
    <w:p w:rsidR="00D5039B" w:rsidRPr="00A66C4E" w:rsidRDefault="00D5039B" w:rsidP="00D5039B">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3.3.2.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сроке и порядке предоставления разъяснений извещения о закупке,  документации о закупке в соответствии с Законом</w:t>
      </w:r>
      <w:r w:rsidR="004E79DB" w:rsidRPr="00A66C4E">
        <w:rPr>
          <w:rFonts w:ascii="Times New Roman" w:hAnsi="Times New Roman" w:cs="Times New Roman"/>
          <w:sz w:val="27"/>
          <w:szCs w:val="27"/>
        </w:rPr>
        <w:t xml:space="preserve"> № 223-ФЗ</w:t>
      </w:r>
      <w:r w:rsidR="005B6C88">
        <w:rPr>
          <w:rFonts w:ascii="Times New Roman" w:hAnsi="Times New Roman" w:cs="Times New Roman"/>
          <w:sz w:val="27"/>
          <w:szCs w:val="27"/>
        </w:rPr>
        <w:t>.</w:t>
      </w:r>
    </w:p>
    <w:p w:rsidR="00D5039B" w:rsidRPr="00A66C4E" w:rsidRDefault="00D5039B" w:rsidP="00D5039B">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3.3.3.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содержании и сроках размещения в ЕИС протоколов, составляемых в ходе закупки в соответствии с Законом</w:t>
      </w:r>
      <w:r w:rsidR="004E79DB" w:rsidRPr="00A66C4E">
        <w:rPr>
          <w:rFonts w:ascii="Times New Roman" w:hAnsi="Times New Roman" w:cs="Times New Roman"/>
          <w:sz w:val="27"/>
          <w:szCs w:val="27"/>
        </w:rPr>
        <w:t xml:space="preserve"> № 223-ФЗ</w:t>
      </w:r>
      <w:r w:rsidR="005B6C88">
        <w:rPr>
          <w:rFonts w:ascii="Times New Roman" w:hAnsi="Times New Roman" w:cs="Times New Roman"/>
          <w:sz w:val="27"/>
          <w:szCs w:val="27"/>
        </w:rPr>
        <w:t>.</w:t>
      </w:r>
    </w:p>
    <w:p w:rsidR="00D5039B" w:rsidRPr="00A66C4E" w:rsidRDefault="00D5039B" w:rsidP="00D5039B">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3.3.4. </w:t>
      </w:r>
      <w:r w:rsidR="005B6C88">
        <w:rPr>
          <w:rFonts w:ascii="Times New Roman" w:hAnsi="Times New Roman" w:cs="Times New Roman"/>
          <w:sz w:val="27"/>
          <w:szCs w:val="27"/>
        </w:rPr>
        <w:t>О</w:t>
      </w:r>
      <w:r w:rsidRPr="00A66C4E">
        <w:rPr>
          <w:rFonts w:ascii="Times New Roman" w:hAnsi="Times New Roman" w:cs="Times New Roman"/>
          <w:sz w:val="27"/>
          <w:szCs w:val="27"/>
        </w:rPr>
        <w:t>б иной информации, размещение которой в ЕИС предусмотрено Законом</w:t>
      </w:r>
      <w:r w:rsidR="004E79DB" w:rsidRPr="00A66C4E">
        <w:rPr>
          <w:rFonts w:ascii="Times New Roman" w:hAnsi="Times New Roman" w:cs="Times New Roman"/>
          <w:sz w:val="27"/>
          <w:szCs w:val="27"/>
        </w:rPr>
        <w:t xml:space="preserve"> № 223-ФЗ</w:t>
      </w:r>
      <w:r w:rsidRPr="00A66C4E">
        <w:rPr>
          <w:rFonts w:ascii="Times New Roman" w:hAnsi="Times New Roman" w:cs="Times New Roman"/>
          <w:sz w:val="27"/>
          <w:szCs w:val="27"/>
        </w:rPr>
        <w:t xml:space="preserve"> и Положением</w:t>
      </w:r>
      <w:r w:rsidR="005B6C88">
        <w:rPr>
          <w:rFonts w:ascii="Times New Roman" w:hAnsi="Times New Roman" w:cs="Times New Roman"/>
          <w:sz w:val="27"/>
          <w:szCs w:val="27"/>
        </w:rPr>
        <w:t>.</w:t>
      </w:r>
    </w:p>
    <w:p w:rsidR="00D5039B" w:rsidRPr="00A66C4E" w:rsidRDefault="00D5039B" w:rsidP="00D5039B">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3.4.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размещении информации о заключении договора и документов, установленных Правительством Российской Федерации</w:t>
      </w:r>
      <w:r w:rsidR="00A040FC" w:rsidRPr="00A66C4E">
        <w:rPr>
          <w:rFonts w:ascii="Times New Roman" w:hAnsi="Times New Roman" w:cs="Times New Roman"/>
          <w:sz w:val="27"/>
          <w:szCs w:val="27"/>
        </w:rPr>
        <w:t>,</w:t>
      </w:r>
      <w:r w:rsidRPr="00A66C4E">
        <w:rPr>
          <w:rFonts w:ascii="Times New Roman" w:hAnsi="Times New Roman" w:cs="Times New Roman"/>
          <w:sz w:val="27"/>
          <w:szCs w:val="27"/>
        </w:rPr>
        <w:t xml:space="preserve"> в реестр договоров в с</w:t>
      </w:r>
      <w:r w:rsidR="005B6C88">
        <w:rPr>
          <w:rFonts w:ascii="Times New Roman" w:hAnsi="Times New Roman" w:cs="Times New Roman"/>
          <w:sz w:val="27"/>
          <w:szCs w:val="27"/>
        </w:rPr>
        <w:t xml:space="preserve">рок, установленный действующим </w:t>
      </w:r>
      <w:r w:rsidRPr="00A66C4E">
        <w:rPr>
          <w:rFonts w:ascii="Times New Roman" w:hAnsi="Times New Roman" w:cs="Times New Roman"/>
          <w:sz w:val="27"/>
          <w:szCs w:val="27"/>
        </w:rPr>
        <w:t>законодательством Российской Федерации</w:t>
      </w:r>
      <w:r w:rsidR="005B6C88">
        <w:rPr>
          <w:rFonts w:ascii="Times New Roman" w:hAnsi="Times New Roman" w:cs="Times New Roman"/>
          <w:sz w:val="27"/>
          <w:szCs w:val="27"/>
        </w:rPr>
        <w:t>.</w:t>
      </w:r>
    </w:p>
    <w:p w:rsidR="00D5039B" w:rsidRPr="00A66C4E" w:rsidRDefault="00D5039B" w:rsidP="00D5039B">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3.5.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размещении информации и документов в реестр договоров, если</w:t>
      </w:r>
      <w:r w:rsidR="005B6C88">
        <w:rPr>
          <w:rFonts w:ascii="Times New Roman" w:hAnsi="Times New Roman" w:cs="Times New Roman"/>
          <w:sz w:val="27"/>
          <w:szCs w:val="27"/>
        </w:rPr>
        <w:t xml:space="preserve"> </w:t>
      </w:r>
      <w:r w:rsidR="005B6C88">
        <w:rPr>
          <w:rFonts w:ascii="Times New Roman" w:hAnsi="Times New Roman" w:cs="Times New Roman"/>
          <w:sz w:val="27"/>
          <w:szCs w:val="27"/>
        </w:rPr>
        <w:br/>
      </w:r>
      <w:r w:rsidRPr="00A66C4E">
        <w:rPr>
          <w:rFonts w:ascii="Times New Roman" w:hAnsi="Times New Roman" w:cs="Times New Roman"/>
          <w:sz w:val="27"/>
          <w:szCs w:val="27"/>
        </w:rPr>
        <w:t>в договор были внесены изменения в срок, установленный действующим законодательством Российской Федерации</w:t>
      </w:r>
      <w:r w:rsidR="005B6C88">
        <w:rPr>
          <w:rFonts w:ascii="Times New Roman" w:hAnsi="Times New Roman" w:cs="Times New Roman"/>
          <w:sz w:val="27"/>
          <w:szCs w:val="27"/>
        </w:rPr>
        <w:t>.</w:t>
      </w:r>
      <w:r w:rsidRPr="00A66C4E">
        <w:rPr>
          <w:rFonts w:ascii="Times New Roman" w:hAnsi="Times New Roman" w:cs="Times New Roman"/>
          <w:sz w:val="27"/>
          <w:szCs w:val="27"/>
        </w:rPr>
        <w:t xml:space="preserve"> </w:t>
      </w:r>
    </w:p>
    <w:p w:rsidR="00D5039B" w:rsidRPr="00A66C4E" w:rsidRDefault="00D5039B" w:rsidP="00D5039B">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3.6.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размещении информации и документов в реестр договоров о результатах исполнения и расторжения договора в срок, предусмотренный действующим законодательством Российской Федерации. </w:t>
      </w:r>
    </w:p>
    <w:p w:rsidR="00D5039B" w:rsidRPr="00A66C4E" w:rsidRDefault="00D5039B" w:rsidP="00D5039B">
      <w:pPr>
        <w:widowControl w:val="0"/>
        <w:autoSpaceDE w:val="0"/>
        <w:autoSpaceDN w:val="0"/>
        <w:adjustRightInd w:val="0"/>
        <w:spacing w:after="0" w:line="240" w:lineRule="auto"/>
        <w:jc w:val="both"/>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jc w:val="center"/>
        <w:outlineLvl w:val="1"/>
        <w:rPr>
          <w:rFonts w:ascii="Times New Roman" w:hAnsi="Times New Roman" w:cs="Times New Roman"/>
          <w:b/>
          <w:sz w:val="27"/>
          <w:szCs w:val="27"/>
        </w:rPr>
      </w:pPr>
      <w:bookmarkStart w:id="2" w:name="Par58"/>
      <w:bookmarkEnd w:id="2"/>
      <w:r w:rsidRPr="00A66C4E">
        <w:rPr>
          <w:rFonts w:ascii="Times New Roman" w:hAnsi="Times New Roman" w:cs="Times New Roman"/>
          <w:b/>
          <w:sz w:val="27"/>
          <w:szCs w:val="27"/>
        </w:rPr>
        <w:t>4. Планирование закупок</w:t>
      </w:r>
    </w:p>
    <w:p w:rsidR="00D5039B" w:rsidRPr="00A66C4E" w:rsidRDefault="00D5039B" w:rsidP="00D5039B">
      <w:pPr>
        <w:widowControl w:val="0"/>
        <w:autoSpaceDE w:val="0"/>
        <w:autoSpaceDN w:val="0"/>
        <w:adjustRightInd w:val="0"/>
        <w:spacing w:after="0" w:line="240" w:lineRule="auto"/>
        <w:jc w:val="both"/>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Раздел содержит следующую информацию:</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4.1.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размещении плана закупки товаров, работ, услуг (далее – план закупки) в ЕИС в срок и на период, предусмотренный действующим законодательством Российской Федерации</w:t>
      </w:r>
      <w:r w:rsidR="005B6C88">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4.2.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порядке формирования плана закупки, порядке и сроках размещения в ЕИС плана закупки, </w:t>
      </w:r>
      <w:hyperlink r:id="rId9" w:history="1">
        <w:r w:rsidRPr="00A66C4E">
          <w:rPr>
            <w:rFonts w:ascii="Times New Roman" w:hAnsi="Times New Roman" w:cs="Times New Roman"/>
            <w:sz w:val="27"/>
            <w:szCs w:val="27"/>
          </w:rPr>
          <w:t>требования</w:t>
        </w:r>
      </w:hyperlink>
      <w:r w:rsidRPr="00A66C4E">
        <w:rPr>
          <w:rFonts w:ascii="Times New Roman" w:hAnsi="Times New Roman" w:cs="Times New Roman"/>
          <w:sz w:val="27"/>
          <w:szCs w:val="27"/>
        </w:rPr>
        <w:t xml:space="preserve"> к форме плана закупки, в том числе о внесении сведений о закупках, стоимость которых превышает 100 тысяч рублей, </w:t>
      </w:r>
      <w:r w:rsidRPr="00A66C4E">
        <w:rPr>
          <w:rFonts w:ascii="Times New Roman" w:hAnsi="Times New Roman" w:cs="Times New Roman"/>
          <w:sz w:val="27"/>
          <w:szCs w:val="27"/>
          <w:lang w:eastAsia="ru-RU"/>
        </w:rPr>
        <w:t xml:space="preserve">а </w:t>
      </w:r>
      <w:r w:rsidR="0024468D" w:rsidRPr="00A66C4E">
        <w:rPr>
          <w:rFonts w:ascii="Times New Roman" w:hAnsi="Times New Roman" w:cs="Times New Roman"/>
          <w:sz w:val="27"/>
          <w:szCs w:val="27"/>
          <w:lang w:eastAsia="ru-RU"/>
        </w:rPr>
        <w:t>в случае, если годовая выручка З</w:t>
      </w:r>
      <w:r w:rsidRPr="00A66C4E">
        <w:rPr>
          <w:rFonts w:ascii="Times New Roman" w:hAnsi="Times New Roman" w:cs="Times New Roman"/>
          <w:sz w:val="27"/>
          <w:szCs w:val="27"/>
          <w:lang w:eastAsia="ru-RU"/>
        </w:rPr>
        <w:t>аказчика за отчетный финансовый год составляет более чем 5 м</w:t>
      </w:r>
      <w:r w:rsidR="00027B15">
        <w:rPr>
          <w:rFonts w:ascii="Times New Roman" w:hAnsi="Times New Roman" w:cs="Times New Roman"/>
          <w:sz w:val="27"/>
          <w:szCs w:val="27"/>
          <w:lang w:eastAsia="ru-RU"/>
        </w:rPr>
        <w:t>ил</w:t>
      </w:r>
      <w:r w:rsidRPr="00A66C4E">
        <w:rPr>
          <w:rFonts w:ascii="Times New Roman" w:hAnsi="Times New Roman" w:cs="Times New Roman"/>
          <w:sz w:val="27"/>
          <w:szCs w:val="27"/>
          <w:lang w:eastAsia="ru-RU"/>
        </w:rPr>
        <w:t>л</w:t>
      </w:r>
      <w:r w:rsidR="00027B15">
        <w:rPr>
          <w:rFonts w:ascii="Times New Roman" w:hAnsi="Times New Roman" w:cs="Times New Roman"/>
          <w:sz w:val="27"/>
          <w:szCs w:val="27"/>
          <w:lang w:eastAsia="ru-RU"/>
        </w:rPr>
        <w:t xml:space="preserve">иардов </w:t>
      </w:r>
      <w:r w:rsidRPr="00A66C4E">
        <w:rPr>
          <w:rFonts w:ascii="Times New Roman" w:hAnsi="Times New Roman" w:cs="Times New Roman"/>
          <w:sz w:val="27"/>
          <w:szCs w:val="27"/>
          <w:lang w:eastAsia="ru-RU"/>
        </w:rPr>
        <w:t>рублей, сведения о закупках, стоимость которых превышает 500 тыс</w:t>
      </w:r>
      <w:r w:rsidR="00027B15">
        <w:rPr>
          <w:rFonts w:ascii="Times New Roman" w:hAnsi="Times New Roman" w:cs="Times New Roman"/>
          <w:sz w:val="27"/>
          <w:szCs w:val="27"/>
          <w:lang w:eastAsia="ru-RU"/>
        </w:rPr>
        <w:t>яч</w:t>
      </w:r>
      <w:r w:rsidRPr="00A66C4E">
        <w:rPr>
          <w:rFonts w:ascii="Times New Roman" w:hAnsi="Times New Roman" w:cs="Times New Roman"/>
          <w:sz w:val="27"/>
          <w:szCs w:val="27"/>
          <w:lang w:eastAsia="ru-RU"/>
        </w:rPr>
        <w:t xml:space="preserve"> рублей</w:t>
      </w:r>
      <w:r w:rsidR="005B6C88">
        <w:rPr>
          <w:rFonts w:ascii="Times New Roman" w:hAnsi="Times New Roman" w:cs="Times New Roman"/>
          <w:sz w:val="27"/>
          <w:szCs w:val="27"/>
          <w:lang w:eastAsia="ru-RU"/>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4.3.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размещении плана закупки инновационной продукции, высокотехнологичной продукции, лекарственных средств в ЕИС на период, </w:t>
      </w:r>
      <w:r w:rsidRPr="00A66C4E">
        <w:rPr>
          <w:rFonts w:ascii="Times New Roman" w:hAnsi="Times New Roman" w:cs="Times New Roman"/>
          <w:sz w:val="27"/>
          <w:szCs w:val="27"/>
        </w:rPr>
        <w:br/>
      </w:r>
      <w:r w:rsidRPr="00A66C4E">
        <w:rPr>
          <w:rFonts w:ascii="Times New Roman" w:hAnsi="Times New Roman" w:cs="Times New Roman"/>
          <w:sz w:val="27"/>
          <w:szCs w:val="27"/>
        </w:rPr>
        <w:lastRenderedPageBreak/>
        <w:t>предусмотренный действующим законодательством Российской Федерации</w:t>
      </w:r>
      <w:r w:rsidR="005B6C88">
        <w:rPr>
          <w:rFonts w:ascii="Times New Roman" w:hAnsi="Times New Roman" w:cs="Times New Roman"/>
          <w:sz w:val="27"/>
          <w:szCs w:val="27"/>
        </w:rPr>
        <w:t>.</w:t>
      </w:r>
      <w:r w:rsidRPr="00A66C4E">
        <w:rPr>
          <w:rFonts w:ascii="Times New Roman" w:hAnsi="Times New Roman" w:cs="Times New Roman"/>
          <w:sz w:val="27"/>
          <w:szCs w:val="27"/>
        </w:rPr>
        <w:t xml:space="preserve"> </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4.4.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порядке планирования и объеме закупок у субъектов малого </w:t>
      </w:r>
      <w:r w:rsidRPr="00A66C4E">
        <w:rPr>
          <w:rFonts w:ascii="Times New Roman" w:hAnsi="Times New Roman" w:cs="Times New Roman"/>
          <w:sz w:val="27"/>
          <w:szCs w:val="27"/>
        </w:rPr>
        <w:br/>
        <w:t>и среднего предпринимательства, предусмотренн</w:t>
      </w:r>
      <w:r w:rsidR="00313381" w:rsidRPr="00A66C4E">
        <w:rPr>
          <w:rFonts w:ascii="Times New Roman" w:hAnsi="Times New Roman" w:cs="Times New Roman"/>
          <w:sz w:val="27"/>
          <w:szCs w:val="27"/>
        </w:rPr>
        <w:t>о</w:t>
      </w:r>
      <w:r w:rsidRPr="00A66C4E">
        <w:rPr>
          <w:rFonts w:ascii="Times New Roman" w:hAnsi="Times New Roman" w:cs="Times New Roman"/>
          <w:sz w:val="27"/>
          <w:szCs w:val="27"/>
        </w:rPr>
        <w:t>м действующим законодательством Российской Федерации</w:t>
      </w:r>
      <w:r w:rsidR="005B6C88">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4.5.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проведении закупок </w:t>
      </w:r>
      <w:r w:rsidR="00B711B4" w:rsidRPr="00A66C4E">
        <w:rPr>
          <w:rFonts w:ascii="Times New Roman" w:hAnsi="Times New Roman" w:cs="Times New Roman"/>
          <w:sz w:val="27"/>
          <w:szCs w:val="27"/>
        </w:rPr>
        <w:t>в соответствии с планом закупки</w:t>
      </w:r>
      <w:r w:rsidRPr="00A66C4E">
        <w:rPr>
          <w:rFonts w:ascii="Times New Roman" w:hAnsi="Times New Roman" w:cs="Times New Roman"/>
          <w:sz w:val="27"/>
          <w:szCs w:val="27"/>
        </w:rPr>
        <w:t xml:space="preserve"> с указанием </w:t>
      </w:r>
      <w:r w:rsidRPr="00A66C4E">
        <w:rPr>
          <w:rFonts w:ascii="Times New Roman" w:hAnsi="Times New Roman" w:cs="Times New Roman"/>
          <w:sz w:val="27"/>
          <w:szCs w:val="27"/>
        </w:rPr>
        <w:br/>
        <w:t xml:space="preserve">о недопущении проведения закупок без включения соответствующей закупки </w:t>
      </w:r>
      <w:r w:rsidRPr="00A66C4E">
        <w:rPr>
          <w:rFonts w:ascii="Times New Roman" w:hAnsi="Times New Roman" w:cs="Times New Roman"/>
          <w:sz w:val="27"/>
          <w:szCs w:val="27"/>
        </w:rPr>
        <w:br/>
        <w:t>в план закупки</w:t>
      </w:r>
      <w:r w:rsidR="00B711B4" w:rsidRPr="00A66C4E">
        <w:rPr>
          <w:rFonts w:ascii="Times New Roman" w:hAnsi="Times New Roman" w:cs="Times New Roman"/>
          <w:sz w:val="27"/>
          <w:szCs w:val="27"/>
        </w:rPr>
        <w:t>, за исключением случаев, предусмотренных Законом</w:t>
      </w:r>
      <w:r w:rsidR="004E79DB" w:rsidRPr="00A66C4E">
        <w:rPr>
          <w:rFonts w:ascii="Times New Roman" w:hAnsi="Times New Roman" w:cs="Times New Roman"/>
          <w:sz w:val="27"/>
          <w:szCs w:val="27"/>
        </w:rPr>
        <w:t xml:space="preserve"> № 223-ФЗ</w:t>
      </w:r>
      <w:r w:rsidR="005B6C88">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4.6.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порядке внесения изменений в план закупок и сроках их размещения в ЕИС</w:t>
      </w:r>
      <w:r w:rsidR="005B6C88">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4.7.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сроках и порядке согласования Заказчиком плана закупки, </w:t>
      </w:r>
      <w:r w:rsidRPr="00A66C4E">
        <w:rPr>
          <w:rFonts w:ascii="Times New Roman" w:hAnsi="Times New Roman" w:cs="Times New Roman"/>
          <w:sz w:val="27"/>
          <w:szCs w:val="27"/>
        </w:rPr>
        <w:br/>
        <w:t>его изменени</w:t>
      </w:r>
      <w:r w:rsidR="00B711B4" w:rsidRPr="00A66C4E">
        <w:rPr>
          <w:rFonts w:ascii="Times New Roman" w:hAnsi="Times New Roman" w:cs="Times New Roman"/>
          <w:sz w:val="27"/>
          <w:szCs w:val="27"/>
        </w:rPr>
        <w:t>й</w:t>
      </w:r>
      <w:r w:rsidRPr="00A66C4E">
        <w:rPr>
          <w:rFonts w:ascii="Times New Roman" w:hAnsi="Times New Roman" w:cs="Times New Roman"/>
          <w:sz w:val="27"/>
          <w:szCs w:val="27"/>
        </w:rPr>
        <w:t xml:space="preserve"> с исполнительным органом государственной власти Мурманской области, в ведомственном подчинении которого находится Заказчик.</w:t>
      </w:r>
    </w:p>
    <w:p w:rsidR="00D5039B" w:rsidRPr="00A66C4E" w:rsidRDefault="00D5039B" w:rsidP="00D5039B">
      <w:pPr>
        <w:widowControl w:val="0"/>
        <w:autoSpaceDE w:val="0"/>
        <w:autoSpaceDN w:val="0"/>
        <w:adjustRightInd w:val="0"/>
        <w:spacing w:after="0" w:line="240" w:lineRule="auto"/>
        <w:jc w:val="center"/>
        <w:outlineLvl w:val="1"/>
        <w:rPr>
          <w:rFonts w:ascii="Times New Roman" w:hAnsi="Times New Roman" w:cs="Times New Roman"/>
          <w:sz w:val="27"/>
          <w:szCs w:val="27"/>
        </w:rPr>
      </w:pPr>
      <w:bookmarkStart w:id="3" w:name="Par65"/>
      <w:bookmarkEnd w:id="3"/>
    </w:p>
    <w:p w:rsidR="00D5039B" w:rsidRPr="00A66C4E" w:rsidRDefault="00D5039B" w:rsidP="00D5039B">
      <w:pPr>
        <w:widowControl w:val="0"/>
        <w:autoSpaceDE w:val="0"/>
        <w:autoSpaceDN w:val="0"/>
        <w:adjustRightInd w:val="0"/>
        <w:spacing w:after="0" w:line="240" w:lineRule="auto"/>
        <w:jc w:val="center"/>
        <w:outlineLvl w:val="1"/>
        <w:rPr>
          <w:rFonts w:ascii="Times New Roman" w:hAnsi="Times New Roman" w:cs="Times New Roman"/>
          <w:b/>
          <w:sz w:val="27"/>
          <w:szCs w:val="27"/>
        </w:rPr>
      </w:pPr>
      <w:r w:rsidRPr="00A66C4E">
        <w:rPr>
          <w:rFonts w:ascii="Times New Roman" w:hAnsi="Times New Roman" w:cs="Times New Roman"/>
          <w:b/>
          <w:sz w:val="27"/>
          <w:szCs w:val="27"/>
        </w:rPr>
        <w:t>5. Закупочные комиссии</w:t>
      </w:r>
    </w:p>
    <w:p w:rsidR="00D5039B" w:rsidRPr="00A66C4E" w:rsidRDefault="00D5039B" w:rsidP="00D5039B">
      <w:pPr>
        <w:widowControl w:val="0"/>
        <w:autoSpaceDE w:val="0"/>
        <w:autoSpaceDN w:val="0"/>
        <w:adjustRightInd w:val="0"/>
        <w:spacing w:after="0" w:line="240" w:lineRule="auto"/>
        <w:jc w:val="both"/>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Раздел содержит сведения о порядке формирования и работы </w:t>
      </w:r>
      <w:r w:rsidRPr="00A66C4E">
        <w:rPr>
          <w:rFonts w:ascii="Times New Roman" w:hAnsi="Times New Roman" w:cs="Times New Roman"/>
          <w:sz w:val="27"/>
          <w:szCs w:val="27"/>
        </w:rPr>
        <w:br/>
        <w:t xml:space="preserve">(правах и обязанностях) </w:t>
      </w:r>
      <w:r w:rsidR="00313381" w:rsidRPr="00A66C4E">
        <w:rPr>
          <w:rFonts w:ascii="Times New Roman" w:hAnsi="Times New Roman" w:cs="Times New Roman"/>
          <w:sz w:val="27"/>
          <w:szCs w:val="27"/>
        </w:rPr>
        <w:t>К</w:t>
      </w:r>
      <w:r w:rsidRPr="00A66C4E">
        <w:rPr>
          <w:rFonts w:ascii="Times New Roman" w:hAnsi="Times New Roman" w:cs="Times New Roman"/>
          <w:sz w:val="27"/>
          <w:szCs w:val="27"/>
        </w:rPr>
        <w:t>омиссии:</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5.1.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создании </w:t>
      </w:r>
      <w:r w:rsidR="00313381" w:rsidRPr="00A66C4E">
        <w:rPr>
          <w:rFonts w:ascii="Times New Roman" w:hAnsi="Times New Roman" w:cs="Times New Roman"/>
          <w:sz w:val="27"/>
          <w:szCs w:val="27"/>
        </w:rPr>
        <w:t>К</w:t>
      </w:r>
      <w:r w:rsidRPr="00A66C4E">
        <w:rPr>
          <w:rFonts w:ascii="Times New Roman" w:hAnsi="Times New Roman" w:cs="Times New Roman"/>
          <w:sz w:val="27"/>
          <w:szCs w:val="27"/>
        </w:rPr>
        <w:t xml:space="preserve">омиссии не позднее дня окончания срока приема заявок или постоянно действующей </w:t>
      </w:r>
      <w:r w:rsidR="00313381" w:rsidRPr="00A66C4E">
        <w:rPr>
          <w:rFonts w:ascii="Times New Roman" w:hAnsi="Times New Roman" w:cs="Times New Roman"/>
          <w:sz w:val="27"/>
          <w:szCs w:val="27"/>
        </w:rPr>
        <w:t>К</w:t>
      </w:r>
      <w:r w:rsidRPr="00A66C4E">
        <w:rPr>
          <w:rFonts w:ascii="Times New Roman" w:hAnsi="Times New Roman" w:cs="Times New Roman"/>
          <w:sz w:val="27"/>
          <w:szCs w:val="27"/>
        </w:rPr>
        <w:t>омиссии</w:t>
      </w:r>
      <w:r w:rsidR="005B6C88">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5.2.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включении в состав </w:t>
      </w:r>
      <w:r w:rsidR="00313381" w:rsidRPr="00A66C4E">
        <w:rPr>
          <w:rFonts w:ascii="Times New Roman" w:hAnsi="Times New Roman" w:cs="Times New Roman"/>
          <w:sz w:val="27"/>
          <w:szCs w:val="27"/>
        </w:rPr>
        <w:t>К</w:t>
      </w:r>
      <w:r w:rsidRPr="00A66C4E">
        <w:rPr>
          <w:rFonts w:ascii="Times New Roman" w:hAnsi="Times New Roman" w:cs="Times New Roman"/>
          <w:sz w:val="27"/>
          <w:szCs w:val="27"/>
        </w:rPr>
        <w:t xml:space="preserve">омиссии не менее 5 </w:t>
      </w:r>
      <w:r w:rsidR="006E1655" w:rsidRPr="00A66C4E">
        <w:rPr>
          <w:rFonts w:ascii="Times New Roman" w:hAnsi="Times New Roman" w:cs="Times New Roman"/>
          <w:sz w:val="27"/>
          <w:szCs w:val="27"/>
        </w:rPr>
        <w:t xml:space="preserve">(пяти) </w:t>
      </w:r>
      <w:r w:rsidRPr="00A66C4E">
        <w:rPr>
          <w:rFonts w:ascii="Times New Roman" w:hAnsi="Times New Roman" w:cs="Times New Roman"/>
          <w:sz w:val="27"/>
          <w:szCs w:val="27"/>
        </w:rPr>
        <w:t>человек</w:t>
      </w:r>
      <w:r w:rsidR="005B6C88">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5.3.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необходимости присутствия на заседании </w:t>
      </w:r>
      <w:r w:rsidR="00313381" w:rsidRPr="00A66C4E">
        <w:rPr>
          <w:rFonts w:ascii="Times New Roman" w:hAnsi="Times New Roman" w:cs="Times New Roman"/>
          <w:sz w:val="27"/>
          <w:szCs w:val="27"/>
        </w:rPr>
        <w:t>К</w:t>
      </w:r>
      <w:r w:rsidRPr="00A66C4E">
        <w:rPr>
          <w:rFonts w:ascii="Times New Roman" w:hAnsi="Times New Roman" w:cs="Times New Roman"/>
          <w:sz w:val="27"/>
          <w:szCs w:val="27"/>
        </w:rPr>
        <w:t xml:space="preserve">омиссии </w:t>
      </w:r>
      <w:r w:rsidRPr="00A66C4E">
        <w:rPr>
          <w:rFonts w:ascii="Times New Roman" w:hAnsi="Times New Roman" w:cs="Times New Roman"/>
          <w:sz w:val="27"/>
          <w:szCs w:val="27"/>
        </w:rPr>
        <w:br/>
        <w:t>не менее 50 процентов ее состава для принятия решения, которое принимается простым большинством голосов от числа присутствующих, при равенстве голосов решающим является голос председателя</w:t>
      </w:r>
      <w:r w:rsidR="00313381" w:rsidRPr="00A66C4E">
        <w:rPr>
          <w:rFonts w:ascii="Times New Roman" w:hAnsi="Times New Roman" w:cs="Times New Roman"/>
          <w:sz w:val="27"/>
          <w:szCs w:val="27"/>
        </w:rPr>
        <w:t xml:space="preserve"> К</w:t>
      </w:r>
      <w:r w:rsidRPr="00A66C4E">
        <w:rPr>
          <w:rFonts w:ascii="Times New Roman" w:hAnsi="Times New Roman" w:cs="Times New Roman"/>
          <w:sz w:val="27"/>
          <w:szCs w:val="27"/>
        </w:rPr>
        <w:t>омиссии</w:t>
      </w:r>
      <w:r w:rsidR="005B6C88">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5.4.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запрете включения в состав </w:t>
      </w:r>
      <w:r w:rsidR="00313381" w:rsidRPr="00A66C4E">
        <w:rPr>
          <w:rFonts w:ascii="Times New Roman" w:hAnsi="Times New Roman" w:cs="Times New Roman"/>
          <w:sz w:val="27"/>
          <w:szCs w:val="27"/>
        </w:rPr>
        <w:t>К</w:t>
      </w:r>
      <w:r w:rsidRPr="00A66C4E">
        <w:rPr>
          <w:rFonts w:ascii="Times New Roman" w:hAnsi="Times New Roman" w:cs="Times New Roman"/>
          <w:sz w:val="27"/>
          <w:szCs w:val="27"/>
        </w:rPr>
        <w:t>омиссии лиц, лично заинтересованных в результатах закупок, состоящих в штате организаций, подавших заявки, либо лиц, на которых способны оказывать влияние участники закупок (в том числе лица, являющиеся участниками или акционерами этих организаций, членами их органов управления, их кредиторами).</w:t>
      </w:r>
    </w:p>
    <w:p w:rsidR="00D5039B" w:rsidRPr="00A66C4E" w:rsidRDefault="00D5039B" w:rsidP="00D5039B">
      <w:pPr>
        <w:widowControl w:val="0"/>
        <w:autoSpaceDE w:val="0"/>
        <w:autoSpaceDN w:val="0"/>
        <w:adjustRightInd w:val="0"/>
        <w:spacing w:after="0" w:line="240" w:lineRule="auto"/>
        <w:jc w:val="both"/>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jc w:val="center"/>
        <w:outlineLvl w:val="1"/>
        <w:rPr>
          <w:rFonts w:ascii="Times New Roman" w:hAnsi="Times New Roman" w:cs="Times New Roman"/>
          <w:b/>
          <w:sz w:val="27"/>
          <w:szCs w:val="27"/>
        </w:rPr>
      </w:pPr>
      <w:bookmarkStart w:id="4" w:name="Par75"/>
      <w:bookmarkEnd w:id="4"/>
      <w:r w:rsidRPr="00A66C4E">
        <w:rPr>
          <w:rFonts w:ascii="Times New Roman" w:hAnsi="Times New Roman" w:cs="Times New Roman"/>
          <w:b/>
          <w:sz w:val="27"/>
          <w:szCs w:val="27"/>
        </w:rPr>
        <w:t>6. Порядок формирования начальной</w:t>
      </w:r>
    </w:p>
    <w:p w:rsidR="00D5039B" w:rsidRPr="00A66C4E" w:rsidRDefault="00D5039B" w:rsidP="00D5039B">
      <w:pPr>
        <w:widowControl w:val="0"/>
        <w:autoSpaceDE w:val="0"/>
        <w:autoSpaceDN w:val="0"/>
        <w:adjustRightInd w:val="0"/>
        <w:spacing w:after="0" w:line="240" w:lineRule="auto"/>
        <w:jc w:val="center"/>
        <w:rPr>
          <w:rFonts w:ascii="Times New Roman" w:hAnsi="Times New Roman" w:cs="Times New Roman"/>
          <w:b/>
          <w:sz w:val="27"/>
          <w:szCs w:val="27"/>
        </w:rPr>
      </w:pPr>
      <w:r w:rsidRPr="00A66C4E">
        <w:rPr>
          <w:rFonts w:ascii="Times New Roman" w:hAnsi="Times New Roman" w:cs="Times New Roman"/>
          <w:b/>
          <w:sz w:val="27"/>
          <w:szCs w:val="27"/>
        </w:rPr>
        <w:t>(максимальной) цены договора, предмета договора</w:t>
      </w:r>
    </w:p>
    <w:p w:rsidR="00D5039B" w:rsidRPr="00A66C4E" w:rsidRDefault="00D5039B" w:rsidP="00D5039B">
      <w:pPr>
        <w:widowControl w:val="0"/>
        <w:autoSpaceDE w:val="0"/>
        <w:autoSpaceDN w:val="0"/>
        <w:adjustRightInd w:val="0"/>
        <w:spacing w:after="0" w:line="240" w:lineRule="auto"/>
        <w:jc w:val="both"/>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Раздел содержит сведения</w:t>
      </w:r>
      <w:r w:rsidR="00B711B4" w:rsidRPr="00A66C4E">
        <w:rPr>
          <w:rFonts w:ascii="Times New Roman" w:hAnsi="Times New Roman" w:cs="Times New Roman"/>
          <w:sz w:val="27"/>
          <w:szCs w:val="27"/>
        </w:rPr>
        <w:t>:</w:t>
      </w:r>
      <w:r w:rsidRPr="00A66C4E">
        <w:rPr>
          <w:rFonts w:ascii="Times New Roman" w:hAnsi="Times New Roman" w:cs="Times New Roman"/>
          <w:sz w:val="27"/>
          <w:szCs w:val="27"/>
        </w:rPr>
        <w:t xml:space="preserve"> </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6.1.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порядке формирования начальной (максимальной) цены договора и предмета договора:</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6.1.1. </w:t>
      </w:r>
      <w:r w:rsidR="005B6C88">
        <w:rPr>
          <w:rFonts w:ascii="Times New Roman" w:hAnsi="Times New Roman" w:cs="Times New Roman"/>
          <w:sz w:val="27"/>
          <w:szCs w:val="27"/>
        </w:rPr>
        <w:t>О</w:t>
      </w:r>
      <w:r w:rsidRPr="00A66C4E">
        <w:rPr>
          <w:rFonts w:ascii="Times New Roman" w:hAnsi="Times New Roman" w:cs="Times New Roman"/>
          <w:sz w:val="27"/>
          <w:szCs w:val="27"/>
        </w:rPr>
        <w:t>б источниках и методах формирования начальной (максимальной) цены договора, к которым относятся собственные расчеты ли</w:t>
      </w:r>
      <w:r w:rsidR="00FA1738">
        <w:rPr>
          <w:rFonts w:ascii="Times New Roman" w:hAnsi="Times New Roman" w:cs="Times New Roman"/>
          <w:sz w:val="27"/>
          <w:szCs w:val="27"/>
        </w:rPr>
        <w:t xml:space="preserve">бо информация </w:t>
      </w:r>
      <w:r w:rsidR="00FA1738">
        <w:rPr>
          <w:rFonts w:ascii="Times New Roman" w:hAnsi="Times New Roman" w:cs="Times New Roman"/>
          <w:sz w:val="27"/>
          <w:szCs w:val="27"/>
        </w:rPr>
        <w:br/>
        <w:t>о ценах товаров, работ, услуг</w:t>
      </w:r>
      <w:r w:rsidRPr="00A66C4E">
        <w:rPr>
          <w:rFonts w:ascii="Times New Roman" w:hAnsi="Times New Roman" w:cs="Times New Roman"/>
          <w:sz w:val="27"/>
          <w:szCs w:val="27"/>
        </w:rPr>
        <w:t>, которая содержится в государственной статистической отчетности, информации о ценах производителей, общедоступных результатах изучения рынка, результатах исследования рынка, проведенных по инициативе Заказчика, в реестре договоров и иных источниках информации</w:t>
      </w:r>
      <w:r w:rsidR="005B6C88">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6.1.2. </w:t>
      </w:r>
      <w:r w:rsidR="005B6C88">
        <w:rPr>
          <w:rFonts w:ascii="Times New Roman" w:hAnsi="Times New Roman" w:cs="Times New Roman"/>
          <w:sz w:val="27"/>
          <w:szCs w:val="27"/>
        </w:rPr>
        <w:t>О</w:t>
      </w:r>
      <w:r w:rsidRPr="00A66C4E">
        <w:rPr>
          <w:rFonts w:ascii="Times New Roman" w:hAnsi="Times New Roman" w:cs="Times New Roman"/>
          <w:sz w:val="27"/>
          <w:szCs w:val="27"/>
        </w:rPr>
        <w:t xml:space="preserve"> порядке расчета начальной (максимальной) цены энергосервисного договора</w:t>
      </w:r>
      <w:r w:rsidR="005B6C88">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6.2. </w:t>
      </w:r>
      <w:r w:rsidR="005B6C88">
        <w:rPr>
          <w:rFonts w:ascii="Times New Roman" w:hAnsi="Times New Roman" w:cs="Times New Roman"/>
          <w:sz w:val="27"/>
          <w:szCs w:val="27"/>
        </w:rPr>
        <w:t>О</w:t>
      </w:r>
      <w:r w:rsidRPr="00A66C4E">
        <w:rPr>
          <w:rFonts w:ascii="Times New Roman" w:hAnsi="Times New Roman" w:cs="Times New Roman"/>
          <w:sz w:val="27"/>
          <w:szCs w:val="27"/>
        </w:rPr>
        <w:t>б оформлении обоснования начальной (максимальной) цены договора в виде протокола формирования начальной (максимальной) цены договора, в котором в том числе указываются:</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lastRenderedPageBreak/>
        <w:t xml:space="preserve">6.2.1. </w:t>
      </w:r>
      <w:r w:rsidR="005B6C88">
        <w:rPr>
          <w:rFonts w:ascii="Times New Roman" w:hAnsi="Times New Roman" w:cs="Times New Roman"/>
          <w:sz w:val="27"/>
          <w:szCs w:val="27"/>
        </w:rPr>
        <w:t>М</w:t>
      </w:r>
      <w:r w:rsidRPr="00A66C4E">
        <w:rPr>
          <w:rFonts w:ascii="Times New Roman" w:hAnsi="Times New Roman" w:cs="Times New Roman"/>
          <w:sz w:val="27"/>
          <w:szCs w:val="27"/>
        </w:rPr>
        <w:t>етоды формирования начальной (максимальной) цены договора</w:t>
      </w:r>
      <w:r w:rsidR="005B6C88">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6.2.2. </w:t>
      </w:r>
      <w:r w:rsidR="005B6C88">
        <w:rPr>
          <w:rFonts w:ascii="Times New Roman" w:hAnsi="Times New Roman" w:cs="Times New Roman"/>
          <w:sz w:val="27"/>
          <w:szCs w:val="27"/>
        </w:rPr>
        <w:t>Ц</w:t>
      </w:r>
      <w:r w:rsidRPr="00A66C4E">
        <w:rPr>
          <w:rFonts w:ascii="Times New Roman" w:hAnsi="Times New Roman" w:cs="Times New Roman"/>
          <w:sz w:val="27"/>
          <w:szCs w:val="27"/>
        </w:rPr>
        <w:t xml:space="preserve">еновая информация, на основании которой установлена начальная (максимальная) цена договора </w:t>
      </w:r>
      <w:r w:rsidR="008A3DB9" w:rsidRPr="00A66C4E">
        <w:rPr>
          <w:rFonts w:ascii="Times New Roman" w:hAnsi="Times New Roman" w:cs="Times New Roman"/>
          <w:sz w:val="27"/>
          <w:szCs w:val="27"/>
        </w:rPr>
        <w:t xml:space="preserve">(в случае использования ценовой информации от поставщиков (исполнителей, подрядчиков) - </w:t>
      </w:r>
      <w:r w:rsidRPr="00A66C4E">
        <w:rPr>
          <w:rFonts w:ascii="Times New Roman" w:hAnsi="Times New Roman" w:cs="Times New Roman"/>
          <w:sz w:val="27"/>
          <w:szCs w:val="27"/>
        </w:rPr>
        <w:t>не менее 3 (трех) ценовых предложений о стоимости товара (работы, услуги), предлагаемых различными поставщиками (исполнителями, подрядчиками)</w:t>
      </w:r>
      <w:r w:rsidR="005B6C88">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6.2.3. </w:t>
      </w:r>
      <w:r w:rsidR="005B6C88">
        <w:rPr>
          <w:rFonts w:ascii="Times New Roman" w:hAnsi="Times New Roman" w:cs="Times New Roman"/>
          <w:sz w:val="27"/>
          <w:szCs w:val="27"/>
        </w:rPr>
        <w:t>Р</w:t>
      </w:r>
      <w:r w:rsidRPr="00A66C4E">
        <w:rPr>
          <w:rFonts w:ascii="Times New Roman" w:hAnsi="Times New Roman" w:cs="Times New Roman"/>
          <w:sz w:val="27"/>
          <w:szCs w:val="27"/>
        </w:rPr>
        <w:t xml:space="preserve">еквизиты полученных от поставщиков (исполнителей, подрядчиков) ответов на запросы Заказчиков информации о ценах, если источником информации о ценах на товары (работы, услуги) являются полученные от поставщиков </w:t>
      </w:r>
      <w:r w:rsidR="005A768A" w:rsidRPr="00A66C4E">
        <w:rPr>
          <w:rFonts w:ascii="Times New Roman" w:hAnsi="Times New Roman" w:cs="Times New Roman"/>
          <w:sz w:val="27"/>
          <w:szCs w:val="27"/>
        </w:rPr>
        <w:t xml:space="preserve">(исполнителей, подрядчиков) </w:t>
      </w:r>
      <w:r w:rsidRPr="00A66C4E">
        <w:rPr>
          <w:rFonts w:ascii="Times New Roman" w:hAnsi="Times New Roman" w:cs="Times New Roman"/>
          <w:sz w:val="27"/>
          <w:szCs w:val="27"/>
        </w:rPr>
        <w:t>сведения о ценах</w:t>
      </w:r>
      <w:r w:rsidR="005B6C88">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6.2.4. </w:t>
      </w:r>
      <w:r w:rsidR="005B6C88">
        <w:rPr>
          <w:rFonts w:ascii="Times New Roman" w:hAnsi="Times New Roman" w:cs="Times New Roman"/>
          <w:sz w:val="27"/>
          <w:szCs w:val="27"/>
        </w:rPr>
        <w:t>Р</w:t>
      </w:r>
      <w:r w:rsidRPr="00A66C4E">
        <w:rPr>
          <w:rFonts w:ascii="Times New Roman" w:hAnsi="Times New Roman" w:cs="Times New Roman"/>
          <w:sz w:val="27"/>
          <w:szCs w:val="27"/>
        </w:rPr>
        <w:t>еквизиты договора в случае выбора Заказчиком в качестве источн</w:t>
      </w:r>
      <w:r w:rsidR="00FA1738">
        <w:rPr>
          <w:rFonts w:ascii="Times New Roman" w:hAnsi="Times New Roman" w:cs="Times New Roman"/>
          <w:sz w:val="27"/>
          <w:szCs w:val="27"/>
        </w:rPr>
        <w:t>ика информации о ценах товаров, работ, услуг</w:t>
      </w:r>
      <w:r w:rsidRPr="00A66C4E">
        <w:rPr>
          <w:rFonts w:ascii="Times New Roman" w:hAnsi="Times New Roman" w:cs="Times New Roman"/>
          <w:sz w:val="27"/>
          <w:szCs w:val="27"/>
        </w:rPr>
        <w:t xml:space="preserve"> ранее заключенные Заказчиком договоры</w:t>
      </w:r>
      <w:r w:rsidR="005B6C88">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6.2.5. </w:t>
      </w:r>
      <w:r w:rsidR="005B6C88">
        <w:rPr>
          <w:rFonts w:ascii="Times New Roman" w:hAnsi="Times New Roman" w:cs="Times New Roman"/>
          <w:sz w:val="27"/>
          <w:szCs w:val="27"/>
        </w:rPr>
        <w:t>А</w:t>
      </w:r>
      <w:r w:rsidRPr="00A66C4E">
        <w:rPr>
          <w:rFonts w:ascii="Times New Roman" w:hAnsi="Times New Roman" w:cs="Times New Roman"/>
          <w:sz w:val="27"/>
          <w:szCs w:val="27"/>
        </w:rPr>
        <w:t>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r w:rsidR="005B6C88">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6.2.6. </w:t>
      </w:r>
      <w:r w:rsidR="005B6C88">
        <w:rPr>
          <w:rFonts w:ascii="Times New Roman" w:hAnsi="Times New Roman" w:cs="Times New Roman"/>
          <w:sz w:val="27"/>
          <w:szCs w:val="27"/>
        </w:rPr>
        <w:t>П</w:t>
      </w:r>
      <w:r w:rsidRPr="00A66C4E">
        <w:rPr>
          <w:rFonts w:ascii="Times New Roman" w:hAnsi="Times New Roman" w:cs="Times New Roman"/>
          <w:sz w:val="27"/>
          <w:szCs w:val="27"/>
        </w:rPr>
        <w:t>одробный расчет начальной (максимальной) цены договора, в том числе сведения о начальной (максимальной) цене единицы каждого товара, работы, услуги, являющихся предметом закупки</w:t>
      </w:r>
      <w:r w:rsidR="00E57449">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6.2.7. </w:t>
      </w:r>
      <w:r w:rsidR="00E57449">
        <w:rPr>
          <w:rFonts w:ascii="Times New Roman" w:hAnsi="Times New Roman" w:cs="Times New Roman"/>
          <w:sz w:val="27"/>
          <w:szCs w:val="27"/>
        </w:rPr>
        <w:t>И</w:t>
      </w:r>
      <w:r w:rsidRPr="00A66C4E">
        <w:rPr>
          <w:rFonts w:ascii="Times New Roman" w:hAnsi="Times New Roman" w:cs="Times New Roman"/>
          <w:sz w:val="27"/>
          <w:szCs w:val="27"/>
        </w:rPr>
        <w:t>ные документы и информация</w:t>
      </w:r>
      <w:r w:rsidR="00E57449">
        <w:rPr>
          <w:rFonts w:ascii="Times New Roman" w:hAnsi="Times New Roman" w:cs="Times New Roman"/>
          <w:sz w:val="27"/>
          <w:szCs w:val="27"/>
        </w:rPr>
        <w:t>.</w:t>
      </w:r>
    </w:p>
    <w:p w:rsidR="00301319" w:rsidRDefault="00D5039B" w:rsidP="00D5039B">
      <w:pPr>
        <w:autoSpaceDE w:val="0"/>
        <w:autoSpaceDN w:val="0"/>
        <w:adjustRightInd w:val="0"/>
        <w:spacing w:after="0" w:line="240" w:lineRule="auto"/>
        <w:ind w:firstLine="709"/>
        <w:jc w:val="both"/>
        <w:rPr>
          <w:rFonts w:ascii="Times New Roman" w:hAnsi="Times New Roman" w:cs="Times New Roman"/>
          <w:sz w:val="27"/>
          <w:szCs w:val="27"/>
        </w:rPr>
      </w:pPr>
      <w:r w:rsidRPr="00301319">
        <w:rPr>
          <w:rFonts w:ascii="Times New Roman" w:hAnsi="Times New Roman" w:cs="Times New Roman"/>
          <w:sz w:val="27"/>
          <w:szCs w:val="27"/>
          <w:highlight w:val="green"/>
        </w:rPr>
        <w:t>6.3.</w:t>
      </w:r>
      <w:r w:rsidR="00301319" w:rsidRPr="00301319">
        <w:rPr>
          <w:rFonts w:ascii="Times New Roman" w:hAnsi="Times New Roman" w:cs="Times New Roman"/>
          <w:sz w:val="27"/>
          <w:szCs w:val="27"/>
          <w:highlight w:val="green"/>
        </w:rPr>
        <w:t xml:space="preserve"> </w:t>
      </w:r>
      <w:r w:rsidR="00E57449">
        <w:rPr>
          <w:rFonts w:ascii="Times New Roman" w:hAnsi="Times New Roman" w:cs="Times New Roman"/>
          <w:sz w:val="27"/>
          <w:szCs w:val="27"/>
          <w:highlight w:val="green"/>
        </w:rPr>
        <w:t>О</w:t>
      </w:r>
      <w:r w:rsidR="00301319" w:rsidRPr="00301319">
        <w:rPr>
          <w:rFonts w:ascii="Times New Roman" w:hAnsi="Times New Roman" w:cs="Times New Roman"/>
          <w:sz w:val="27"/>
          <w:szCs w:val="27"/>
          <w:highlight w:val="green"/>
        </w:rPr>
        <w:t xml:space="preserve"> том, что цена договора в документации и (или) извещении о закупке может быть указана в виде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максимального значение цены договора</w:t>
      </w:r>
      <w:r w:rsidR="00E57449">
        <w:rPr>
          <w:rFonts w:ascii="Times New Roman" w:hAnsi="Times New Roman" w:cs="Times New Roman"/>
          <w:sz w:val="27"/>
          <w:szCs w:val="27"/>
        </w:rPr>
        <w:t>.</w:t>
      </w:r>
    </w:p>
    <w:p w:rsidR="006E1655" w:rsidRPr="00A66C4E" w:rsidRDefault="00301319" w:rsidP="00D5039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 xml:space="preserve">6.4. </w:t>
      </w:r>
      <w:r w:rsidR="00E57449">
        <w:rPr>
          <w:rFonts w:ascii="Times New Roman" w:hAnsi="Times New Roman" w:cs="Times New Roman"/>
          <w:sz w:val="27"/>
          <w:szCs w:val="27"/>
        </w:rPr>
        <w:t>О</w:t>
      </w:r>
      <w:r w:rsidR="00D5039B" w:rsidRPr="00A66C4E">
        <w:rPr>
          <w:rFonts w:ascii="Times New Roman" w:hAnsi="Times New Roman" w:cs="Times New Roman"/>
          <w:sz w:val="27"/>
          <w:szCs w:val="27"/>
        </w:rPr>
        <w:t xml:space="preserve"> случаях закупки у единственного поставщика (исполнителя, подрядчика)</w:t>
      </w:r>
      <w:r w:rsidR="009D1842" w:rsidRPr="00A66C4E">
        <w:rPr>
          <w:rFonts w:ascii="Times New Roman" w:hAnsi="Times New Roman" w:cs="Times New Roman"/>
          <w:sz w:val="27"/>
          <w:szCs w:val="27"/>
        </w:rPr>
        <w:t xml:space="preserve"> в соответствии с</w:t>
      </w:r>
      <w:r w:rsidR="006E1655" w:rsidRPr="00A66C4E">
        <w:rPr>
          <w:rFonts w:ascii="Times New Roman" w:hAnsi="Times New Roman" w:cs="Times New Roman"/>
          <w:sz w:val="27"/>
          <w:szCs w:val="27"/>
        </w:rPr>
        <w:t xml:space="preserve"> пункт</w:t>
      </w:r>
      <w:r w:rsidR="009D1842" w:rsidRPr="00A66C4E">
        <w:rPr>
          <w:rFonts w:ascii="Times New Roman" w:hAnsi="Times New Roman" w:cs="Times New Roman"/>
          <w:sz w:val="27"/>
          <w:szCs w:val="27"/>
        </w:rPr>
        <w:t>ами</w:t>
      </w:r>
      <w:r w:rsidR="006E1655" w:rsidRPr="00A66C4E">
        <w:rPr>
          <w:rFonts w:ascii="Times New Roman" w:hAnsi="Times New Roman" w:cs="Times New Roman"/>
          <w:sz w:val="27"/>
          <w:szCs w:val="27"/>
        </w:rPr>
        <w:t xml:space="preserve"> 10.1</w:t>
      </w:r>
      <w:r w:rsidR="009D1842" w:rsidRPr="00A66C4E">
        <w:rPr>
          <w:rFonts w:ascii="Times New Roman" w:hAnsi="Times New Roman" w:cs="Times New Roman"/>
          <w:sz w:val="27"/>
          <w:szCs w:val="27"/>
        </w:rPr>
        <w:t>.1</w:t>
      </w:r>
      <w:r w:rsidR="006E1655" w:rsidRPr="00A66C4E">
        <w:rPr>
          <w:rFonts w:ascii="Times New Roman" w:hAnsi="Times New Roman" w:cs="Times New Roman"/>
          <w:sz w:val="27"/>
          <w:szCs w:val="27"/>
        </w:rPr>
        <w:t>–</w:t>
      </w:r>
      <w:r w:rsidR="009D1842" w:rsidRPr="00A66C4E">
        <w:rPr>
          <w:rFonts w:ascii="Times New Roman" w:hAnsi="Times New Roman" w:cs="Times New Roman"/>
          <w:sz w:val="27"/>
          <w:szCs w:val="27"/>
        </w:rPr>
        <w:t>10.1.8, 10.1.14, 10.1.17-10.1.18, 10.1.22-10.1.24, 10.1.27, 10.1.30, 10.1.34, 10.1.36, 10.1.38, 10.1.40, 10.1.47</w:t>
      </w:r>
      <w:r w:rsidR="00285F3C" w:rsidRPr="00A66C4E">
        <w:rPr>
          <w:rFonts w:ascii="Times New Roman" w:hAnsi="Times New Roman" w:cs="Times New Roman"/>
          <w:sz w:val="27"/>
          <w:szCs w:val="27"/>
        </w:rPr>
        <w:t>, 10.1.48, 10.1.52, 10.1.53</w:t>
      </w:r>
      <w:r w:rsidR="009D1842" w:rsidRPr="00A66C4E">
        <w:rPr>
          <w:rFonts w:ascii="Times New Roman" w:hAnsi="Times New Roman" w:cs="Times New Roman"/>
          <w:sz w:val="27"/>
          <w:szCs w:val="27"/>
        </w:rPr>
        <w:t xml:space="preserve"> </w:t>
      </w:r>
      <w:r w:rsidR="006E1655" w:rsidRPr="00A66C4E">
        <w:rPr>
          <w:rFonts w:ascii="Times New Roman" w:hAnsi="Times New Roman" w:cs="Times New Roman"/>
          <w:sz w:val="27"/>
          <w:szCs w:val="27"/>
        </w:rPr>
        <w:t>раздела 10 Положения</w:t>
      </w:r>
      <w:r w:rsidR="00D5039B" w:rsidRPr="00A66C4E">
        <w:rPr>
          <w:rFonts w:ascii="Times New Roman" w:hAnsi="Times New Roman" w:cs="Times New Roman"/>
          <w:sz w:val="27"/>
          <w:szCs w:val="27"/>
        </w:rPr>
        <w:t>,</w:t>
      </w:r>
      <w:r w:rsidR="009D1842" w:rsidRPr="00A66C4E">
        <w:rPr>
          <w:rFonts w:ascii="Times New Roman" w:hAnsi="Times New Roman" w:cs="Times New Roman"/>
          <w:sz w:val="27"/>
          <w:szCs w:val="27"/>
        </w:rPr>
        <w:t xml:space="preserve"> при которых обоснование начальной (максимальной) цены договора не требуется</w:t>
      </w:r>
      <w:r w:rsidR="00E57449">
        <w:rPr>
          <w:rFonts w:ascii="Times New Roman" w:hAnsi="Times New Roman" w:cs="Times New Roman"/>
          <w:sz w:val="27"/>
          <w:szCs w:val="27"/>
        </w:rPr>
        <w:t>.</w:t>
      </w:r>
    </w:p>
    <w:p w:rsidR="00D5039B" w:rsidRPr="00A66C4E" w:rsidRDefault="00D5039B" w:rsidP="00D5039B">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6.</w:t>
      </w:r>
      <w:r w:rsidR="00301319">
        <w:rPr>
          <w:rFonts w:ascii="Times New Roman" w:hAnsi="Times New Roman" w:cs="Times New Roman"/>
          <w:sz w:val="27"/>
          <w:szCs w:val="27"/>
        </w:rPr>
        <w:t>5</w:t>
      </w:r>
      <w:r w:rsidRPr="00A66C4E">
        <w:rPr>
          <w:rFonts w:ascii="Times New Roman" w:hAnsi="Times New Roman" w:cs="Times New Roman"/>
          <w:sz w:val="27"/>
          <w:szCs w:val="27"/>
        </w:rPr>
        <w:t xml:space="preserve">. </w:t>
      </w:r>
      <w:r w:rsidR="00E57449">
        <w:rPr>
          <w:rFonts w:ascii="Times New Roman" w:hAnsi="Times New Roman" w:cs="Times New Roman"/>
          <w:sz w:val="27"/>
          <w:szCs w:val="27"/>
        </w:rPr>
        <w:t>О</w:t>
      </w:r>
      <w:r w:rsidRPr="00A66C4E">
        <w:rPr>
          <w:rFonts w:ascii="Times New Roman" w:hAnsi="Times New Roman" w:cs="Times New Roman"/>
          <w:sz w:val="27"/>
          <w:szCs w:val="27"/>
        </w:rPr>
        <w:t xml:space="preserve"> необходимости при установлении в документации о закупке требований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предусмотренных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иных требований, связанных с определением соответствия поставляемого товара, выполняемой работы, оказываемой услуги потребностям Заказчика учитывать, что такие требования не должны приводить к ограничению числа участников закупки, и, как следствие, недопущению, ограничению, устранению конкуренции при осуществлении закупки, в частности, в результате:</w:t>
      </w:r>
    </w:p>
    <w:p w:rsidR="00D5039B" w:rsidRPr="00A66C4E" w:rsidRDefault="00301319" w:rsidP="00D5039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6.5</w:t>
      </w:r>
      <w:r w:rsidR="00D5039B" w:rsidRPr="00A66C4E">
        <w:rPr>
          <w:rFonts w:ascii="Times New Roman" w:hAnsi="Times New Roman" w:cs="Times New Roman"/>
          <w:sz w:val="27"/>
          <w:szCs w:val="27"/>
        </w:rPr>
        <w:t xml:space="preserve">.1. </w:t>
      </w:r>
      <w:r w:rsidR="00E57449">
        <w:rPr>
          <w:rFonts w:ascii="Times New Roman" w:hAnsi="Times New Roman" w:cs="Times New Roman"/>
          <w:sz w:val="27"/>
          <w:szCs w:val="27"/>
          <w:lang w:bidi="ru-RU"/>
        </w:rPr>
        <w:t>О</w:t>
      </w:r>
      <w:r w:rsidR="00D5039B" w:rsidRPr="00A66C4E">
        <w:rPr>
          <w:rFonts w:ascii="Times New Roman" w:hAnsi="Times New Roman" w:cs="Times New Roman"/>
          <w:sz w:val="27"/>
          <w:szCs w:val="27"/>
          <w:lang w:bidi="ru-RU"/>
        </w:rPr>
        <w:t>бъединения в предмет закупки товаров, работ, услуг технологически и функционально не связанных между собой</w:t>
      </w:r>
      <w:r w:rsidR="00E57449">
        <w:rPr>
          <w:rFonts w:ascii="Times New Roman" w:hAnsi="Times New Roman" w:cs="Times New Roman"/>
          <w:sz w:val="27"/>
          <w:szCs w:val="27"/>
          <w:lang w:bidi="ru-RU"/>
        </w:rPr>
        <w:t>.</w:t>
      </w:r>
    </w:p>
    <w:p w:rsidR="00D5039B" w:rsidRPr="00A66C4E" w:rsidRDefault="00301319" w:rsidP="00D5039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lastRenderedPageBreak/>
        <w:t>6.5</w:t>
      </w:r>
      <w:r w:rsidR="00D5039B" w:rsidRPr="00A66C4E">
        <w:rPr>
          <w:rFonts w:ascii="Times New Roman" w:hAnsi="Times New Roman" w:cs="Times New Roman"/>
          <w:sz w:val="27"/>
          <w:szCs w:val="27"/>
        </w:rPr>
        <w:t xml:space="preserve">.2. </w:t>
      </w:r>
      <w:r w:rsidR="00E57449">
        <w:rPr>
          <w:rFonts w:ascii="Times New Roman" w:hAnsi="Times New Roman" w:cs="Times New Roman"/>
          <w:sz w:val="27"/>
          <w:szCs w:val="27"/>
          <w:lang w:bidi="ru-RU"/>
        </w:rPr>
        <w:t>У</w:t>
      </w:r>
      <w:r w:rsidR="00D5039B" w:rsidRPr="00A66C4E">
        <w:rPr>
          <w:rFonts w:ascii="Times New Roman" w:hAnsi="Times New Roman" w:cs="Times New Roman"/>
          <w:sz w:val="27"/>
          <w:szCs w:val="27"/>
          <w:lang w:bidi="ru-RU"/>
        </w:rPr>
        <w:t>становления требований, не предусмотренных законодательством Российской Федерации и ограничивающих доступ к участию в закупке</w:t>
      </w:r>
      <w:r w:rsidR="00E57449">
        <w:rPr>
          <w:rFonts w:ascii="Times New Roman" w:hAnsi="Times New Roman" w:cs="Times New Roman"/>
          <w:sz w:val="27"/>
          <w:szCs w:val="27"/>
          <w:lang w:bidi="ru-RU"/>
        </w:rPr>
        <w:t>.</w:t>
      </w:r>
    </w:p>
    <w:p w:rsidR="00D5039B" w:rsidRPr="00A66C4E" w:rsidRDefault="00301319" w:rsidP="00D5039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6.5</w:t>
      </w:r>
      <w:r w:rsidR="00D5039B" w:rsidRPr="00A66C4E">
        <w:rPr>
          <w:rFonts w:ascii="Times New Roman" w:hAnsi="Times New Roman" w:cs="Times New Roman"/>
          <w:sz w:val="27"/>
          <w:szCs w:val="27"/>
        </w:rPr>
        <w:t xml:space="preserve">.3. </w:t>
      </w:r>
      <w:r w:rsidR="00E57449">
        <w:rPr>
          <w:rFonts w:ascii="Times New Roman" w:hAnsi="Times New Roman" w:cs="Times New Roman"/>
          <w:sz w:val="27"/>
          <w:szCs w:val="27"/>
          <w:lang w:bidi="ru-RU"/>
        </w:rPr>
        <w:t>У</w:t>
      </w:r>
      <w:r w:rsidR="00D5039B" w:rsidRPr="00A66C4E">
        <w:rPr>
          <w:rFonts w:ascii="Times New Roman" w:hAnsi="Times New Roman" w:cs="Times New Roman"/>
          <w:sz w:val="27"/>
          <w:szCs w:val="27"/>
          <w:lang w:bidi="ru-RU"/>
        </w:rPr>
        <w:t>крупнения предмета закупки для ограничения числа участников закупки</w:t>
      </w:r>
      <w:r w:rsidR="00E57449">
        <w:rPr>
          <w:rFonts w:ascii="Times New Roman" w:hAnsi="Times New Roman" w:cs="Times New Roman"/>
          <w:sz w:val="27"/>
          <w:szCs w:val="27"/>
          <w:lang w:bidi="ru-RU"/>
        </w:rPr>
        <w:t>.</w:t>
      </w:r>
    </w:p>
    <w:p w:rsidR="00D5039B" w:rsidRPr="00A66C4E" w:rsidRDefault="00301319" w:rsidP="00D5039B">
      <w:pPr>
        <w:autoSpaceDE w:val="0"/>
        <w:autoSpaceDN w:val="0"/>
        <w:adjustRightInd w:val="0"/>
        <w:spacing w:after="0" w:line="240" w:lineRule="auto"/>
        <w:ind w:firstLine="709"/>
        <w:jc w:val="both"/>
        <w:rPr>
          <w:rFonts w:ascii="Times New Roman" w:hAnsi="Times New Roman" w:cs="Times New Roman"/>
          <w:sz w:val="27"/>
          <w:szCs w:val="27"/>
          <w:lang w:bidi="ru-RU"/>
        </w:rPr>
      </w:pPr>
      <w:r>
        <w:rPr>
          <w:rFonts w:ascii="Times New Roman" w:hAnsi="Times New Roman" w:cs="Times New Roman"/>
          <w:sz w:val="27"/>
          <w:szCs w:val="27"/>
        </w:rPr>
        <w:t>6.5</w:t>
      </w:r>
      <w:r w:rsidR="00D5039B" w:rsidRPr="00A66C4E">
        <w:rPr>
          <w:rFonts w:ascii="Times New Roman" w:hAnsi="Times New Roman" w:cs="Times New Roman"/>
          <w:sz w:val="27"/>
          <w:szCs w:val="27"/>
        </w:rPr>
        <w:t xml:space="preserve">.4. </w:t>
      </w:r>
      <w:r w:rsidR="00E57449">
        <w:rPr>
          <w:rFonts w:ascii="Times New Roman" w:hAnsi="Times New Roman" w:cs="Times New Roman"/>
          <w:sz w:val="27"/>
          <w:szCs w:val="27"/>
          <w:lang w:bidi="ru-RU"/>
        </w:rPr>
        <w:t>У</w:t>
      </w:r>
      <w:r w:rsidR="00D5039B" w:rsidRPr="00A66C4E">
        <w:rPr>
          <w:rFonts w:ascii="Times New Roman" w:hAnsi="Times New Roman" w:cs="Times New Roman"/>
          <w:sz w:val="27"/>
          <w:szCs w:val="27"/>
          <w:lang w:bidi="ru-RU"/>
        </w:rPr>
        <w:t xml:space="preserve">становления требований к поставляемому товару, которым соответствует товар единственного производителя, в том числе указание </w:t>
      </w:r>
      <w:r w:rsidR="00D5039B" w:rsidRPr="00A66C4E">
        <w:rPr>
          <w:rFonts w:ascii="Times New Roman" w:hAnsi="Times New Roman" w:cs="Times New Roman"/>
          <w:sz w:val="27"/>
          <w:szCs w:val="27"/>
          <w:lang w:bidi="ru-RU"/>
        </w:rPr>
        <w:br/>
        <w:t xml:space="preserve">на товарный знак, модель, марку товара без сопровождения словами «или эквивалент», «или аналог» и определения параметров эквивалентности, </w:t>
      </w:r>
      <w:r w:rsidR="00D5039B" w:rsidRPr="00A66C4E">
        <w:rPr>
          <w:rFonts w:ascii="Times New Roman" w:hAnsi="Times New Roman" w:cs="Times New Roman"/>
          <w:sz w:val="27"/>
          <w:szCs w:val="27"/>
          <w:lang w:bidi="ru-RU"/>
        </w:rPr>
        <w:br/>
        <w:t>за исключением:</w:t>
      </w:r>
    </w:p>
    <w:p w:rsidR="00D5039B" w:rsidRPr="00A66C4E" w:rsidRDefault="00301319" w:rsidP="00D5039B">
      <w:pPr>
        <w:autoSpaceDE w:val="0"/>
        <w:autoSpaceDN w:val="0"/>
        <w:adjustRightInd w:val="0"/>
        <w:spacing w:after="0" w:line="240" w:lineRule="auto"/>
        <w:ind w:firstLine="709"/>
        <w:jc w:val="both"/>
        <w:rPr>
          <w:rFonts w:ascii="Times New Roman" w:hAnsi="Times New Roman" w:cs="Times New Roman"/>
          <w:sz w:val="27"/>
          <w:szCs w:val="27"/>
          <w:lang w:bidi="ru-RU"/>
        </w:rPr>
      </w:pPr>
      <w:r>
        <w:rPr>
          <w:rFonts w:ascii="Times New Roman" w:hAnsi="Times New Roman" w:cs="Times New Roman"/>
          <w:sz w:val="27"/>
          <w:szCs w:val="27"/>
          <w:lang w:bidi="ru-RU"/>
        </w:rPr>
        <w:t>6.5</w:t>
      </w:r>
      <w:r w:rsidR="00D5039B" w:rsidRPr="00A66C4E">
        <w:rPr>
          <w:rFonts w:ascii="Times New Roman" w:hAnsi="Times New Roman" w:cs="Times New Roman"/>
          <w:sz w:val="27"/>
          <w:szCs w:val="27"/>
          <w:lang w:bidi="ru-RU"/>
        </w:rPr>
        <w:t xml:space="preserve">.4.1. </w:t>
      </w:r>
      <w:r w:rsidR="00E57449">
        <w:rPr>
          <w:rFonts w:ascii="Times New Roman" w:hAnsi="Times New Roman" w:cs="Times New Roman"/>
          <w:sz w:val="27"/>
          <w:szCs w:val="27"/>
          <w:lang w:bidi="ru-RU"/>
        </w:rPr>
        <w:t>Н</w:t>
      </w:r>
      <w:r w:rsidR="00D5039B" w:rsidRPr="00A66C4E">
        <w:rPr>
          <w:rFonts w:ascii="Times New Roman" w:hAnsi="Times New Roman" w:cs="Times New Roman"/>
          <w:sz w:val="27"/>
          <w:szCs w:val="27"/>
          <w:lang w:bidi="ru-RU"/>
        </w:rPr>
        <w:t>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r w:rsidR="00E57449">
        <w:rPr>
          <w:rFonts w:ascii="Times New Roman" w:hAnsi="Times New Roman" w:cs="Times New Roman"/>
          <w:sz w:val="27"/>
          <w:szCs w:val="27"/>
          <w:lang w:bidi="ru-RU"/>
        </w:rPr>
        <w:t>.</w:t>
      </w:r>
    </w:p>
    <w:p w:rsidR="00D5039B" w:rsidRPr="00A66C4E" w:rsidRDefault="00D5039B" w:rsidP="00D5039B">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6</w:t>
      </w:r>
      <w:r w:rsidR="00301319">
        <w:rPr>
          <w:rFonts w:ascii="Times New Roman" w:hAnsi="Times New Roman" w:cs="Times New Roman"/>
          <w:sz w:val="27"/>
          <w:szCs w:val="27"/>
        </w:rPr>
        <w:t>.5</w:t>
      </w:r>
      <w:r w:rsidRPr="00A66C4E">
        <w:rPr>
          <w:rFonts w:ascii="Times New Roman" w:hAnsi="Times New Roman" w:cs="Times New Roman"/>
          <w:sz w:val="27"/>
          <w:szCs w:val="27"/>
        </w:rPr>
        <w:t xml:space="preserve">.4.2 </w:t>
      </w:r>
      <w:r w:rsidR="00E57449">
        <w:rPr>
          <w:rFonts w:ascii="Times New Roman" w:hAnsi="Times New Roman" w:cs="Times New Roman"/>
          <w:sz w:val="27"/>
          <w:szCs w:val="27"/>
        </w:rPr>
        <w:t>З</w:t>
      </w:r>
      <w:r w:rsidRPr="00A66C4E">
        <w:rPr>
          <w:rFonts w:ascii="Times New Roman" w:hAnsi="Times New Roman" w:cs="Times New Roman"/>
          <w:sz w:val="27"/>
          <w:szCs w:val="27"/>
        </w:rPr>
        <w:t>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r w:rsidR="00E57449">
        <w:rPr>
          <w:rFonts w:ascii="Times New Roman" w:hAnsi="Times New Roman" w:cs="Times New Roman"/>
          <w:sz w:val="27"/>
          <w:szCs w:val="27"/>
        </w:rPr>
        <w:t>.</w:t>
      </w:r>
    </w:p>
    <w:p w:rsidR="00D5039B" w:rsidRPr="00A66C4E" w:rsidRDefault="00301319" w:rsidP="00D5039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6.5</w:t>
      </w:r>
      <w:r w:rsidR="00D5039B" w:rsidRPr="00A66C4E">
        <w:rPr>
          <w:rFonts w:ascii="Times New Roman" w:hAnsi="Times New Roman" w:cs="Times New Roman"/>
          <w:sz w:val="27"/>
          <w:szCs w:val="27"/>
        </w:rPr>
        <w:t xml:space="preserve">.4.3. </w:t>
      </w:r>
      <w:r w:rsidR="00E57449">
        <w:rPr>
          <w:rFonts w:ascii="Times New Roman" w:hAnsi="Times New Roman" w:cs="Times New Roman"/>
          <w:sz w:val="27"/>
          <w:szCs w:val="27"/>
        </w:rPr>
        <w:t>З</w:t>
      </w:r>
      <w:r w:rsidR="00D5039B" w:rsidRPr="00A66C4E">
        <w:rPr>
          <w:rFonts w:ascii="Times New Roman" w:hAnsi="Times New Roman" w:cs="Times New Roman"/>
          <w:sz w:val="27"/>
          <w:szCs w:val="27"/>
        </w:rPr>
        <w:t>акупок товаров, необходимых для исполнения государственного или муниципального контракта</w:t>
      </w:r>
      <w:r w:rsidR="00E57449">
        <w:rPr>
          <w:rFonts w:ascii="Times New Roman" w:hAnsi="Times New Roman" w:cs="Times New Roman"/>
          <w:sz w:val="27"/>
          <w:szCs w:val="27"/>
        </w:rPr>
        <w:t>.</w:t>
      </w:r>
    </w:p>
    <w:p w:rsidR="00D5039B" w:rsidRPr="00A66C4E" w:rsidRDefault="00301319" w:rsidP="00D5039B">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6.5</w:t>
      </w:r>
      <w:r w:rsidR="00D5039B" w:rsidRPr="00A66C4E">
        <w:rPr>
          <w:rFonts w:ascii="Times New Roman" w:hAnsi="Times New Roman" w:cs="Times New Roman"/>
          <w:sz w:val="27"/>
          <w:szCs w:val="27"/>
        </w:rPr>
        <w:t xml:space="preserve">.4.4. </w:t>
      </w:r>
      <w:r w:rsidR="00E57449">
        <w:rPr>
          <w:rFonts w:ascii="Times New Roman" w:hAnsi="Times New Roman" w:cs="Times New Roman"/>
          <w:sz w:val="27"/>
          <w:szCs w:val="27"/>
        </w:rPr>
        <w:t>З</w:t>
      </w:r>
      <w:r w:rsidR="00D5039B" w:rsidRPr="00A66C4E">
        <w:rPr>
          <w:rFonts w:ascii="Times New Roman" w:hAnsi="Times New Roman" w:cs="Times New Roman"/>
          <w:sz w:val="27"/>
          <w:szCs w:val="27"/>
        </w:rPr>
        <w:t>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Заказчика в целях исполнения Заказчиком обязательств по заключенным договорам с юридическими лицами, в том числе иностранными юридическими лицами.</w:t>
      </w:r>
    </w:p>
    <w:p w:rsidR="00D5039B" w:rsidRPr="00A66C4E" w:rsidRDefault="00D5039B" w:rsidP="00D5039B">
      <w:pPr>
        <w:autoSpaceDE w:val="0"/>
        <w:autoSpaceDN w:val="0"/>
        <w:adjustRightInd w:val="0"/>
        <w:spacing w:after="0" w:line="240" w:lineRule="auto"/>
        <w:ind w:firstLine="709"/>
        <w:jc w:val="both"/>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jc w:val="center"/>
        <w:outlineLvl w:val="1"/>
        <w:rPr>
          <w:rFonts w:ascii="Times New Roman" w:hAnsi="Times New Roman" w:cs="Times New Roman"/>
          <w:b/>
          <w:sz w:val="27"/>
          <w:szCs w:val="27"/>
        </w:rPr>
      </w:pPr>
      <w:bookmarkStart w:id="5" w:name="Par89"/>
      <w:bookmarkEnd w:id="5"/>
      <w:r w:rsidRPr="00A66C4E">
        <w:rPr>
          <w:rFonts w:ascii="Times New Roman" w:hAnsi="Times New Roman" w:cs="Times New Roman"/>
          <w:b/>
          <w:sz w:val="27"/>
          <w:szCs w:val="27"/>
        </w:rPr>
        <w:t>7. Способы закупок,</w:t>
      </w:r>
      <w:r w:rsidR="0063668D" w:rsidRPr="00A66C4E">
        <w:rPr>
          <w:rFonts w:ascii="Times New Roman" w:hAnsi="Times New Roman" w:cs="Times New Roman"/>
          <w:b/>
          <w:sz w:val="27"/>
          <w:szCs w:val="27"/>
        </w:rPr>
        <w:br/>
      </w:r>
      <w:r w:rsidRPr="00A66C4E">
        <w:rPr>
          <w:rFonts w:ascii="Times New Roman" w:hAnsi="Times New Roman" w:cs="Times New Roman"/>
          <w:b/>
          <w:sz w:val="27"/>
          <w:szCs w:val="27"/>
        </w:rPr>
        <w:t xml:space="preserve"> </w:t>
      </w:r>
      <w:r w:rsidR="0063668D" w:rsidRPr="00A66C4E">
        <w:rPr>
          <w:rFonts w:ascii="Times New Roman" w:hAnsi="Times New Roman" w:cs="Times New Roman"/>
          <w:b/>
          <w:sz w:val="27"/>
          <w:szCs w:val="27"/>
        </w:rPr>
        <w:t>порядок проведения отдельных способов закупок</w:t>
      </w:r>
    </w:p>
    <w:p w:rsidR="008A3DB9" w:rsidRPr="00A66C4E" w:rsidRDefault="008A3DB9" w:rsidP="00D5039B">
      <w:pPr>
        <w:widowControl w:val="0"/>
        <w:autoSpaceDE w:val="0"/>
        <w:autoSpaceDN w:val="0"/>
        <w:adjustRightInd w:val="0"/>
        <w:spacing w:after="0" w:line="240" w:lineRule="auto"/>
        <w:jc w:val="both"/>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Раздел содержит следующую информацию:</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b/>
          <w:sz w:val="27"/>
          <w:szCs w:val="27"/>
        </w:rPr>
      </w:pPr>
      <w:r w:rsidRPr="00A66C4E">
        <w:rPr>
          <w:rFonts w:ascii="Times New Roman" w:hAnsi="Times New Roman" w:cs="Times New Roman"/>
          <w:b/>
          <w:sz w:val="27"/>
          <w:szCs w:val="27"/>
        </w:rPr>
        <w:t xml:space="preserve">7.1. </w:t>
      </w:r>
      <w:r w:rsidR="00E57449">
        <w:rPr>
          <w:rFonts w:ascii="Times New Roman" w:hAnsi="Times New Roman" w:cs="Times New Roman"/>
          <w:b/>
          <w:sz w:val="27"/>
          <w:szCs w:val="27"/>
        </w:rPr>
        <w:t>О</w:t>
      </w:r>
      <w:r w:rsidRPr="00A66C4E">
        <w:rPr>
          <w:rFonts w:ascii="Times New Roman" w:hAnsi="Times New Roman" w:cs="Times New Roman"/>
          <w:b/>
          <w:sz w:val="27"/>
          <w:szCs w:val="27"/>
        </w:rPr>
        <w:t xml:space="preserve"> способах осуществления закупок, к которым относятся:</w:t>
      </w:r>
    </w:p>
    <w:p w:rsidR="001969E5" w:rsidRPr="00A66C4E" w:rsidRDefault="001969E5"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7.1.1. </w:t>
      </w:r>
      <w:r w:rsidR="00E57449">
        <w:rPr>
          <w:rFonts w:ascii="Times New Roman" w:hAnsi="Times New Roman" w:cs="Times New Roman"/>
          <w:sz w:val="27"/>
          <w:szCs w:val="27"/>
        </w:rPr>
        <w:t>К</w:t>
      </w:r>
      <w:r w:rsidRPr="00A66C4E">
        <w:rPr>
          <w:rFonts w:ascii="Times New Roman" w:hAnsi="Times New Roman" w:cs="Times New Roman"/>
          <w:sz w:val="27"/>
          <w:szCs w:val="27"/>
        </w:rPr>
        <w:t xml:space="preserve">онкурс </w:t>
      </w:r>
      <w:r w:rsidRPr="00A66C4E">
        <w:rPr>
          <w:rFonts w:ascii="Times New Roman" w:hAnsi="Times New Roman" w:cs="Times New Roman"/>
          <w:sz w:val="27"/>
          <w:szCs w:val="27"/>
          <w:highlight w:val="green"/>
        </w:rPr>
        <w:t>(конкурс в электронной форме, в том числе, двухэтапный, закрытый конкурс)</w:t>
      </w:r>
      <w:r w:rsidR="00E57449">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7.1.2. </w:t>
      </w:r>
      <w:r w:rsidR="00E57449">
        <w:rPr>
          <w:rFonts w:ascii="Times New Roman" w:hAnsi="Times New Roman" w:cs="Times New Roman"/>
          <w:sz w:val="27"/>
          <w:szCs w:val="27"/>
        </w:rPr>
        <w:t>А</w:t>
      </w:r>
      <w:r w:rsidRPr="00A66C4E">
        <w:rPr>
          <w:rFonts w:ascii="Times New Roman" w:hAnsi="Times New Roman" w:cs="Times New Roman"/>
          <w:sz w:val="27"/>
          <w:szCs w:val="27"/>
        </w:rPr>
        <w:t>укцион</w:t>
      </w:r>
      <w:r w:rsidR="00EE4000">
        <w:rPr>
          <w:rFonts w:ascii="Times New Roman" w:hAnsi="Times New Roman" w:cs="Times New Roman"/>
          <w:sz w:val="27"/>
          <w:szCs w:val="27"/>
        </w:rPr>
        <w:t xml:space="preserve"> </w:t>
      </w:r>
      <w:r w:rsidR="00EE4000" w:rsidRPr="00027B15">
        <w:rPr>
          <w:rFonts w:ascii="Times New Roman" w:hAnsi="Times New Roman" w:cs="Times New Roman"/>
          <w:sz w:val="27"/>
          <w:szCs w:val="27"/>
          <w:highlight w:val="green"/>
        </w:rPr>
        <w:t>(</w:t>
      </w:r>
      <w:r w:rsidRPr="00027B15">
        <w:rPr>
          <w:rFonts w:ascii="Times New Roman" w:hAnsi="Times New Roman" w:cs="Times New Roman"/>
          <w:sz w:val="27"/>
          <w:szCs w:val="27"/>
          <w:highlight w:val="green"/>
        </w:rPr>
        <w:t>аукцион в электронной форме, закрытый аукцион)</w:t>
      </w:r>
      <w:r w:rsidR="00E57449">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7.1.3. </w:t>
      </w:r>
      <w:r w:rsidR="00E57449">
        <w:rPr>
          <w:rFonts w:ascii="Times New Roman" w:hAnsi="Times New Roman" w:cs="Times New Roman"/>
          <w:sz w:val="27"/>
          <w:szCs w:val="27"/>
        </w:rPr>
        <w:t>З</w:t>
      </w:r>
      <w:r w:rsidRPr="00A66C4E">
        <w:rPr>
          <w:rFonts w:ascii="Times New Roman" w:hAnsi="Times New Roman" w:cs="Times New Roman"/>
          <w:sz w:val="27"/>
          <w:szCs w:val="27"/>
        </w:rPr>
        <w:t>апрос котировок (запрос котировок в электронной форме, закрытый запрос котировок)</w:t>
      </w:r>
      <w:r w:rsidR="00E57449">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7.1.4. </w:t>
      </w:r>
      <w:r w:rsidR="00E57449">
        <w:rPr>
          <w:rFonts w:ascii="Times New Roman" w:hAnsi="Times New Roman" w:cs="Times New Roman"/>
          <w:sz w:val="27"/>
          <w:szCs w:val="27"/>
        </w:rPr>
        <w:t>З</w:t>
      </w:r>
      <w:r w:rsidRPr="00A66C4E">
        <w:rPr>
          <w:rFonts w:ascii="Times New Roman" w:hAnsi="Times New Roman" w:cs="Times New Roman"/>
          <w:sz w:val="27"/>
          <w:szCs w:val="27"/>
        </w:rPr>
        <w:t>апрос предложений  (запрос предложений в электронной форме, закрытый запрос предложений)</w:t>
      </w:r>
      <w:r w:rsidR="00E57449">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B367D8">
        <w:rPr>
          <w:rFonts w:ascii="Times New Roman" w:hAnsi="Times New Roman" w:cs="Times New Roman"/>
          <w:sz w:val="27"/>
          <w:szCs w:val="27"/>
          <w:highlight w:val="green"/>
        </w:rPr>
        <w:t xml:space="preserve">7.1.5. </w:t>
      </w:r>
      <w:r w:rsidR="00E57449">
        <w:rPr>
          <w:rFonts w:ascii="Times New Roman" w:hAnsi="Times New Roman" w:cs="Times New Roman"/>
          <w:sz w:val="27"/>
          <w:szCs w:val="27"/>
          <w:highlight w:val="green"/>
        </w:rPr>
        <w:t>К</w:t>
      </w:r>
      <w:r w:rsidRPr="00B367D8">
        <w:rPr>
          <w:rFonts w:ascii="Times New Roman" w:hAnsi="Times New Roman" w:cs="Times New Roman"/>
          <w:sz w:val="27"/>
          <w:szCs w:val="27"/>
          <w:highlight w:val="green"/>
        </w:rPr>
        <w:t>онкурентные переговоры</w:t>
      </w:r>
      <w:r w:rsidR="00B367D8">
        <w:rPr>
          <w:rFonts w:ascii="Times New Roman" w:hAnsi="Times New Roman" w:cs="Times New Roman"/>
          <w:sz w:val="27"/>
          <w:szCs w:val="27"/>
          <w:highlight w:val="green"/>
        </w:rPr>
        <w:t xml:space="preserve"> в электронной форме</w:t>
      </w:r>
      <w:r w:rsidR="00F956B8" w:rsidRPr="00B367D8">
        <w:rPr>
          <w:rStyle w:val="aff0"/>
          <w:rFonts w:ascii="Times New Roman" w:hAnsi="Times New Roman" w:cs="Times New Roman"/>
          <w:sz w:val="27"/>
          <w:szCs w:val="27"/>
          <w:highlight w:val="green"/>
        </w:rPr>
        <w:footnoteReference w:id="4"/>
      </w:r>
      <w:r w:rsidR="00E57449">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7.1.6. </w:t>
      </w:r>
      <w:r w:rsidR="00E57449">
        <w:rPr>
          <w:rFonts w:ascii="Times New Roman" w:hAnsi="Times New Roman" w:cs="Times New Roman"/>
          <w:sz w:val="27"/>
          <w:szCs w:val="27"/>
        </w:rPr>
        <w:t>З</w:t>
      </w:r>
      <w:r w:rsidRPr="00A66C4E">
        <w:rPr>
          <w:rFonts w:ascii="Times New Roman" w:hAnsi="Times New Roman" w:cs="Times New Roman"/>
          <w:sz w:val="27"/>
          <w:szCs w:val="27"/>
        </w:rPr>
        <w:t>акупка у единственного поставщика (исполнителя, подрядчика)</w:t>
      </w:r>
      <w:r w:rsidR="00E57449">
        <w:rPr>
          <w:rFonts w:ascii="Times New Roman" w:hAnsi="Times New Roman" w:cs="Times New Roman"/>
          <w:sz w:val="27"/>
          <w:szCs w:val="27"/>
        </w:rPr>
        <w:t>.</w:t>
      </w:r>
    </w:p>
    <w:p w:rsidR="008A3DB9"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7.1.7. </w:t>
      </w:r>
      <w:r w:rsidR="00E57449">
        <w:rPr>
          <w:rFonts w:ascii="Times New Roman" w:hAnsi="Times New Roman" w:cs="Times New Roman"/>
          <w:sz w:val="27"/>
          <w:szCs w:val="27"/>
        </w:rPr>
        <w:t>З</w:t>
      </w:r>
      <w:r w:rsidRPr="00A66C4E">
        <w:rPr>
          <w:rFonts w:ascii="Times New Roman" w:hAnsi="Times New Roman" w:cs="Times New Roman"/>
          <w:sz w:val="27"/>
          <w:szCs w:val="27"/>
        </w:rPr>
        <w:t>акупка у единственного поста</w:t>
      </w:r>
      <w:r w:rsidR="001969E5" w:rsidRPr="00A66C4E">
        <w:rPr>
          <w:rFonts w:ascii="Times New Roman" w:hAnsi="Times New Roman" w:cs="Times New Roman"/>
          <w:sz w:val="27"/>
          <w:szCs w:val="27"/>
        </w:rPr>
        <w:t xml:space="preserve">вщика (исполнителя, подрядчика) </w:t>
      </w:r>
      <w:r w:rsidR="001969E5" w:rsidRPr="00A66C4E">
        <w:rPr>
          <w:rFonts w:ascii="Times New Roman" w:hAnsi="Times New Roman" w:cs="Times New Roman"/>
          <w:sz w:val="27"/>
          <w:szCs w:val="27"/>
          <w:highlight w:val="green"/>
        </w:rPr>
        <w:t>на торговой площадке «Малые закупки»</w:t>
      </w:r>
      <w:r w:rsidR="00E57449">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C50499">
        <w:rPr>
          <w:rFonts w:ascii="Times New Roman" w:hAnsi="Times New Roman" w:cs="Times New Roman"/>
          <w:sz w:val="27"/>
          <w:szCs w:val="27"/>
          <w:highlight w:val="green"/>
        </w:rPr>
        <w:t xml:space="preserve">7.1.8. </w:t>
      </w:r>
      <w:r w:rsidR="00E57449">
        <w:rPr>
          <w:rFonts w:ascii="Times New Roman" w:hAnsi="Times New Roman" w:cs="Times New Roman"/>
          <w:sz w:val="27"/>
          <w:szCs w:val="27"/>
          <w:highlight w:val="green"/>
        </w:rPr>
        <w:t>К</w:t>
      </w:r>
      <w:r w:rsidRPr="00C50499">
        <w:rPr>
          <w:rFonts w:ascii="Times New Roman" w:hAnsi="Times New Roman" w:cs="Times New Roman"/>
          <w:sz w:val="27"/>
          <w:szCs w:val="27"/>
          <w:highlight w:val="green"/>
        </w:rPr>
        <w:t>онкурентный отбор (в том числе, с предварительным отбором)</w:t>
      </w:r>
      <w:r w:rsidR="00B367D8" w:rsidRPr="00C50499">
        <w:rPr>
          <w:rFonts w:ascii="Times New Roman" w:hAnsi="Times New Roman" w:cs="Times New Roman"/>
          <w:sz w:val="27"/>
          <w:szCs w:val="27"/>
          <w:highlight w:val="green"/>
        </w:rPr>
        <w:t xml:space="preserve"> в </w:t>
      </w:r>
      <w:r w:rsidR="00B367D8" w:rsidRPr="00C50499">
        <w:rPr>
          <w:rFonts w:ascii="Times New Roman" w:hAnsi="Times New Roman" w:cs="Times New Roman"/>
          <w:sz w:val="27"/>
          <w:szCs w:val="27"/>
          <w:highlight w:val="green"/>
        </w:rPr>
        <w:lastRenderedPageBreak/>
        <w:t>электронной форме</w:t>
      </w:r>
      <w:r w:rsidR="006E1655" w:rsidRPr="00C50499">
        <w:rPr>
          <w:rStyle w:val="aff0"/>
          <w:rFonts w:ascii="Times New Roman" w:hAnsi="Times New Roman" w:cs="Times New Roman"/>
          <w:sz w:val="27"/>
          <w:szCs w:val="27"/>
          <w:highlight w:val="green"/>
        </w:rPr>
        <w:footnoteReference w:id="5"/>
      </w:r>
      <w:r w:rsidR="00E57449">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7.2. </w:t>
      </w:r>
      <w:r w:rsidR="00E57449">
        <w:rPr>
          <w:rFonts w:ascii="Times New Roman" w:hAnsi="Times New Roman" w:cs="Times New Roman"/>
          <w:sz w:val="27"/>
          <w:szCs w:val="27"/>
        </w:rPr>
        <w:t>О</w:t>
      </w:r>
      <w:r w:rsidRPr="00A66C4E">
        <w:rPr>
          <w:rFonts w:ascii="Times New Roman" w:hAnsi="Times New Roman" w:cs="Times New Roman"/>
          <w:sz w:val="27"/>
          <w:szCs w:val="27"/>
        </w:rPr>
        <w:t xml:space="preserve"> том, что способы закупок, указанные в подпунктах 7.1.1-7.1.5, 7.1.8 пункта 7.1 Положения, являются конкурентными способами закупок</w:t>
      </w:r>
      <w:r w:rsidR="00E57449">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7.3. </w:t>
      </w:r>
      <w:r w:rsidR="00E57449">
        <w:rPr>
          <w:rFonts w:ascii="Times New Roman" w:hAnsi="Times New Roman" w:cs="Times New Roman"/>
          <w:sz w:val="27"/>
          <w:szCs w:val="27"/>
        </w:rPr>
        <w:t>О</w:t>
      </w:r>
      <w:r w:rsidRPr="00A66C4E">
        <w:rPr>
          <w:rFonts w:ascii="Times New Roman" w:hAnsi="Times New Roman" w:cs="Times New Roman"/>
          <w:sz w:val="27"/>
          <w:szCs w:val="27"/>
        </w:rPr>
        <w:t xml:space="preserve"> том, что способы закупок, указанные в подпунктах 7.1.1-7.1.4 пункта 7.1 Положения являются торгами в понимании статей 447-448 Гражданского кодекса Российской Федерации</w:t>
      </w:r>
      <w:r w:rsidR="00E57449">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7.</w:t>
      </w:r>
      <w:r w:rsidR="00B367D8">
        <w:rPr>
          <w:rFonts w:ascii="Times New Roman" w:hAnsi="Times New Roman" w:cs="Times New Roman"/>
          <w:sz w:val="27"/>
          <w:szCs w:val="27"/>
        </w:rPr>
        <w:t>4</w:t>
      </w:r>
      <w:r w:rsidRPr="00A66C4E">
        <w:rPr>
          <w:rFonts w:ascii="Times New Roman" w:hAnsi="Times New Roman" w:cs="Times New Roman"/>
          <w:sz w:val="27"/>
          <w:szCs w:val="27"/>
        </w:rPr>
        <w:t xml:space="preserve">. </w:t>
      </w:r>
      <w:r w:rsidR="00E57449">
        <w:rPr>
          <w:rFonts w:ascii="Times New Roman" w:hAnsi="Times New Roman" w:cs="Times New Roman"/>
          <w:sz w:val="27"/>
          <w:szCs w:val="27"/>
        </w:rPr>
        <w:t>О</w:t>
      </w:r>
      <w:r w:rsidRPr="00A66C4E">
        <w:rPr>
          <w:rFonts w:ascii="Times New Roman" w:hAnsi="Times New Roman" w:cs="Times New Roman"/>
          <w:sz w:val="27"/>
          <w:szCs w:val="27"/>
        </w:rPr>
        <w:t>б условиях применения способов закупки, в том числе о случаях применения закрытых способов закупки в соответствии с Законом</w:t>
      </w:r>
      <w:r w:rsidR="004E79DB" w:rsidRPr="00A66C4E">
        <w:rPr>
          <w:rFonts w:ascii="Times New Roman" w:hAnsi="Times New Roman" w:cs="Times New Roman"/>
          <w:sz w:val="27"/>
          <w:szCs w:val="27"/>
        </w:rPr>
        <w:t xml:space="preserve"> № 223-ФЗ</w:t>
      </w:r>
      <w:r w:rsidR="00E57449">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7.</w:t>
      </w:r>
      <w:r w:rsidR="00B367D8">
        <w:rPr>
          <w:rFonts w:ascii="Times New Roman" w:hAnsi="Times New Roman" w:cs="Times New Roman"/>
          <w:sz w:val="27"/>
          <w:szCs w:val="27"/>
        </w:rPr>
        <w:t>5</w:t>
      </w:r>
      <w:r w:rsidRPr="00A66C4E">
        <w:rPr>
          <w:rFonts w:ascii="Times New Roman" w:hAnsi="Times New Roman" w:cs="Times New Roman"/>
          <w:sz w:val="27"/>
          <w:szCs w:val="27"/>
        </w:rPr>
        <w:t xml:space="preserve">. </w:t>
      </w:r>
      <w:r w:rsidR="00E57449">
        <w:rPr>
          <w:rFonts w:ascii="Times New Roman" w:hAnsi="Times New Roman" w:cs="Times New Roman"/>
          <w:sz w:val="27"/>
          <w:szCs w:val="27"/>
        </w:rPr>
        <w:t>О</w:t>
      </w:r>
      <w:r w:rsidRPr="00A66C4E">
        <w:rPr>
          <w:rFonts w:ascii="Times New Roman" w:hAnsi="Times New Roman" w:cs="Times New Roman"/>
          <w:sz w:val="27"/>
          <w:szCs w:val="27"/>
        </w:rPr>
        <w:t xml:space="preserve"> сроке хранения материалов по закупкам в соответствии с Законом</w:t>
      </w:r>
      <w:r w:rsidR="004E79DB" w:rsidRPr="00A66C4E">
        <w:rPr>
          <w:rFonts w:ascii="Times New Roman" w:hAnsi="Times New Roman" w:cs="Times New Roman"/>
          <w:sz w:val="27"/>
          <w:szCs w:val="27"/>
        </w:rPr>
        <w:t xml:space="preserve"> № 223-ФЗ</w:t>
      </w:r>
      <w:r w:rsidRPr="00A66C4E">
        <w:rPr>
          <w:rFonts w:ascii="Times New Roman" w:hAnsi="Times New Roman" w:cs="Times New Roman"/>
          <w:sz w:val="27"/>
          <w:szCs w:val="27"/>
        </w:rPr>
        <w:t>;</w:t>
      </w:r>
    </w:p>
    <w:p w:rsidR="00C85CC4" w:rsidRPr="007E20B2" w:rsidRDefault="00D5039B" w:rsidP="00C85CC4">
      <w:pPr>
        <w:spacing w:after="0" w:line="276" w:lineRule="auto"/>
        <w:ind w:firstLine="708"/>
        <w:jc w:val="both"/>
        <w:rPr>
          <w:rFonts w:ascii="Times New Roman" w:eastAsia="Calibri" w:hAnsi="Times New Roman" w:cs="Times New Roman"/>
          <w:sz w:val="27"/>
          <w:szCs w:val="27"/>
          <w:highlight w:val="green"/>
        </w:rPr>
      </w:pPr>
      <w:r w:rsidRPr="007E20B2">
        <w:rPr>
          <w:rFonts w:ascii="Times New Roman" w:hAnsi="Times New Roman" w:cs="Times New Roman"/>
          <w:sz w:val="27"/>
          <w:szCs w:val="27"/>
          <w:highlight w:val="green"/>
        </w:rPr>
        <w:t>7.</w:t>
      </w:r>
      <w:r w:rsidR="00B367D8">
        <w:rPr>
          <w:rFonts w:ascii="Times New Roman" w:hAnsi="Times New Roman" w:cs="Times New Roman"/>
          <w:sz w:val="27"/>
          <w:szCs w:val="27"/>
          <w:highlight w:val="green"/>
        </w:rPr>
        <w:t>6</w:t>
      </w:r>
      <w:r w:rsidRPr="007E20B2">
        <w:rPr>
          <w:rFonts w:ascii="Times New Roman" w:hAnsi="Times New Roman" w:cs="Times New Roman"/>
          <w:sz w:val="27"/>
          <w:szCs w:val="27"/>
          <w:highlight w:val="green"/>
        </w:rPr>
        <w:t xml:space="preserve">. </w:t>
      </w:r>
      <w:r w:rsidR="00E57449">
        <w:rPr>
          <w:rFonts w:ascii="Times New Roman" w:hAnsi="Times New Roman" w:cs="Times New Roman"/>
          <w:sz w:val="27"/>
          <w:szCs w:val="27"/>
          <w:highlight w:val="green"/>
        </w:rPr>
        <w:t>О</w:t>
      </w:r>
      <w:r w:rsidRPr="007E20B2">
        <w:rPr>
          <w:rFonts w:ascii="Times New Roman" w:hAnsi="Times New Roman" w:cs="Times New Roman"/>
          <w:sz w:val="27"/>
          <w:szCs w:val="27"/>
          <w:highlight w:val="green"/>
        </w:rPr>
        <w:t xml:space="preserve"> порядке осуществления закупки у единственного поставщика (исполнителя,  подрядчика) </w:t>
      </w:r>
      <w:r w:rsidR="00C85CC4" w:rsidRPr="007E20B2">
        <w:rPr>
          <w:rFonts w:ascii="Times New Roman" w:hAnsi="Times New Roman" w:cs="Times New Roman"/>
          <w:sz w:val="27"/>
          <w:szCs w:val="27"/>
          <w:highlight w:val="green"/>
        </w:rPr>
        <w:t>на торговой площадке «Малые закупки»</w:t>
      </w:r>
      <w:r w:rsidR="00C85CC4" w:rsidRPr="007E20B2">
        <w:rPr>
          <w:rFonts w:ascii="Times New Roman" w:eastAsia="Calibri" w:hAnsi="Times New Roman" w:cs="Times New Roman"/>
          <w:sz w:val="27"/>
          <w:szCs w:val="27"/>
          <w:highlight w:val="green"/>
        </w:rPr>
        <w:t xml:space="preserve"> по основаниям, указанным в пунктах 10.1.4-10.1.6 </w:t>
      </w:r>
      <w:r w:rsidR="00F93C1B" w:rsidRPr="007E20B2">
        <w:rPr>
          <w:rFonts w:ascii="Times New Roman" w:eastAsia="Calibri" w:hAnsi="Times New Roman" w:cs="Times New Roman"/>
          <w:sz w:val="27"/>
          <w:szCs w:val="27"/>
          <w:highlight w:val="green"/>
        </w:rPr>
        <w:t>П</w:t>
      </w:r>
      <w:r w:rsidR="00C85CC4" w:rsidRPr="007E20B2">
        <w:rPr>
          <w:rFonts w:ascii="Times New Roman" w:eastAsia="Calibri" w:hAnsi="Times New Roman" w:cs="Times New Roman"/>
          <w:sz w:val="27"/>
          <w:szCs w:val="27"/>
          <w:highlight w:val="green"/>
        </w:rPr>
        <w:t>оложения, в соответствии с Регламентом работы на торговой площадке «Малые закупки»</w:t>
      </w:r>
      <w:r w:rsidR="00E57449">
        <w:rPr>
          <w:rFonts w:ascii="Times New Roman" w:eastAsia="Calibri" w:hAnsi="Times New Roman" w:cs="Times New Roman"/>
          <w:sz w:val="27"/>
          <w:szCs w:val="27"/>
          <w:highlight w:val="green"/>
        </w:rPr>
        <w:t>.</w:t>
      </w:r>
    </w:p>
    <w:p w:rsidR="00C85CC4" w:rsidRPr="007E20B2" w:rsidRDefault="007E20B2" w:rsidP="00C85CC4">
      <w:pPr>
        <w:spacing w:after="0" w:line="276" w:lineRule="auto"/>
        <w:ind w:firstLine="708"/>
        <w:jc w:val="both"/>
        <w:rPr>
          <w:rFonts w:ascii="Times New Roman" w:eastAsia="Calibri" w:hAnsi="Times New Roman" w:cs="Times New Roman"/>
          <w:sz w:val="27"/>
          <w:szCs w:val="27"/>
        </w:rPr>
      </w:pPr>
      <w:r>
        <w:rPr>
          <w:rFonts w:ascii="Times New Roman" w:eastAsia="Calibri" w:hAnsi="Times New Roman" w:cs="Times New Roman"/>
          <w:sz w:val="27"/>
          <w:szCs w:val="27"/>
          <w:highlight w:val="green"/>
        </w:rPr>
        <w:t>7</w:t>
      </w:r>
      <w:r w:rsidR="00C85CC4" w:rsidRPr="007E20B2">
        <w:rPr>
          <w:rFonts w:ascii="Times New Roman" w:eastAsia="Calibri" w:hAnsi="Times New Roman" w:cs="Times New Roman"/>
          <w:sz w:val="27"/>
          <w:szCs w:val="27"/>
          <w:highlight w:val="green"/>
        </w:rPr>
        <w:t>.</w:t>
      </w:r>
      <w:r w:rsidR="00B367D8">
        <w:rPr>
          <w:rFonts w:ascii="Times New Roman" w:eastAsia="Calibri" w:hAnsi="Times New Roman" w:cs="Times New Roman"/>
          <w:sz w:val="27"/>
          <w:szCs w:val="27"/>
          <w:highlight w:val="green"/>
        </w:rPr>
        <w:t>6</w:t>
      </w:r>
      <w:r w:rsidR="00C85CC4" w:rsidRPr="007E20B2">
        <w:rPr>
          <w:rFonts w:ascii="Times New Roman" w:eastAsia="Calibri" w:hAnsi="Times New Roman" w:cs="Times New Roman"/>
          <w:sz w:val="27"/>
          <w:szCs w:val="27"/>
          <w:highlight w:val="green"/>
        </w:rPr>
        <w:t>.</w:t>
      </w:r>
      <w:r>
        <w:rPr>
          <w:rFonts w:ascii="Times New Roman" w:eastAsia="Calibri" w:hAnsi="Times New Roman" w:cs="Times New Roman"/>
          <w:sz w:val="27"/>
          <w:szCs w:val="27"/>
          <w:highlight w:val="green"/>
        </w:rPr>
        <w:t>1</w:t>
      </w:r>
      <w:r w:rsidR="00C85CC4" w:rsidRPr="007E20B2">
        <w:rPr>
          <w:rFonts w:ascii="Times New Roman" w:eastAsia="Calibri" w:hAnsi="Times New Roman" w:cs="Times New Roman"/>
          <w:sz w:val="27"/>
          <w:szCs w:val="27"/>
          <w:highlight w:val="green"/>
        </w:rPr>
        <w:t xml:space="preserve"> </w:t>
      </w:r>
      <w:r w:rsidR="00E57449">
        <w:rPr>
          <w:rFonts w:ascii="Times New Roman" w:eastAsia="Calibri" w:hAnsi="Times New Roman" w:cs="Times New Roman"/>
          <w:sz w:val="27"/>
          <w:szCs w:val="27"/>
          <w:highlight w:val="green"/>
        </w:rPr>
        <w:t>О</w:t>
      </w:r>
      <w:r w:rsidR="00C85CC4" w:rsidRPr="007E20B2">
        <w:rPr>
          <w:rFonts w:ascii="Times New Roman" w:eastAsia="Calibri" w:hAnsi="Times New Roman" w:cs="Times New Roman"/>
          <w:sz w:val="27"/>
          <w:szCs w:val="27"/>
          <w:highlight w:val="green"/>
        </w:rPr>
        <w:t xml:space="preserve"> том, что нормы</w:t>
      </w:r>
      <w:r w:rsidR="00F93C1B" w:rsidRPr="007E20B2">
        <w:rPr>
          <w:rFonts w:ascii="Times New Roman" w:eastAsia="Calibri" w:hAnsi="Times New Roman" w:cs="Times New Roman"/>
          <w:sz w:val="27"/>
          <w:szCs w:val="27"/>
          <w:highlight w:val="green"/>
        </w:rPr>
        <w:t xml:space="preserve"> Положения</w:t>
      </w:r>
      <w:r w:rsidR="00C85CC4" w:rsidRPr="007E20B2">
        <w:rPr>
          <w:rFonts w:ascii="Times New Roman" w:eastAsia="Calibri" w:hAnsi="Times New Roman" w:cs="Times New Roman"/>
          <w:sz w:val="27"/>
          <w:szCs w:val="27"/>
          <w:highlight w:val="green"/>
        </w:rPr>
        <w:t>, регламентирующие конкурентные способы закупок, в том числе порядок их проведения, требования к участникам закупки, перечень оснований для отклонения заявки на участие в закупке и т.д., к закупкам на торговой площадке «Малые закупки» не применяются</w:t>
      </w:r>
      <w:r w:rsidR="00E57449">
        <w:rPr>
          <w:rFonts w:ascii="Times New Roman" w:eastAsia="Calibri" w:hAnsi="Times New Roman" w:cs="Times New Roman"/>
          <w:sz w:val="27"/>
          <w:szCs w:val="27"/>
        </w:rPr>
        <w:t>.</w:t>
      </w:r>
    </w:p>
    <w:p w:rsidR="0063668D" w:rsidRPr="00A66C4E" w:rsidRDefault="0063668D" w:rsidP="00D5039B">
      <w:pPr>
        <w:widowControl w:val="0"/>
        <w:autoSpaceDE w:val="0"/>
        <w:autoSpaceDN w:val="0"/>
        <w:adjustRightInd w:val="0"/>
        <w:spacing w:after="0" w:line="240" w:lineRule="auto"/>
        <w:ind w:firstLine="709"/>
        <w:jc w:val="both"/>
        <w:rPr>
          <w:rFonts w:ascii="Times New Roman" w:hAnsi="Times New Roman" w:cs="Times New Roman"/>
          <w:b/>
          <w:sz w:val="27"/>
          <w:szCs w:val="27"/>
        </w:rPr>
      </w:pPr>
      <w:r w:rsidRPr="00A66C4E">
        <w:rPr>
          <w:rFonts w:ascii="Times New Roman" w:hAnsi="Times New Roman" w:cs="Times New Roman"/>
          <w:b/>
          <w:sz w:val="27"/>
          <w:szCs w:val="27"/>
        </w:rPr>
        <w:t xml:space="preserve">7.8. </w:t>
      </w:r>
      <w:r w:rsidR="0062036D">
        <w:rPr>
          <w:rFonts w:ascii="Times New Roman" w:hAnsi="Times New Roman" w:cs="Times New Roman"/>
          <w:b/>
          <w:sz w:val="27"/>
          <w:szCs w:val="27"/>
        </w:rPr>
        <w:t>О</w:t>
      </w:r>
      <w:r w:rsidRPr="00A66C4E">
        <w:rPr>
          <w:rFonts w:ascii="Times New Roman" w:hAnsi="Times New Roman" w:cs="Times New Roman"/>
          <w:b/>
          <w:sz w:val="27"/>
          <w:szCs w:val="27"/>
        </w:rPr>
        <w:t xml:space="preserve"> следующем порядке </w:t>
      </w:r>
      <w:r w:rsidR="00122D9B" w:rsidRPr="00A66C4E">
        <w:rPr>
          <w:rFonts w:ascii="Times New Roman" w:hAnsi="Times New Roman" w:cs="Times New Roman"/>
          <w:b/>
          <w:sz w:val="27"/>
          <w:szCs w:val="27"/>
        </w:rPr>
        <w:t>проведения</w:t>
      </w:r>
      <w:r w:rsidRPr="00A66C4E">
        <w:rPr>
          <w:rFonts w:ascii="Times New Roman" w:hAnsi="Times New Roman" w:cs="Times New Roman"/>
          <w:b/>
          <w:sz w:val="27"/>
          <w:szCs w:val="27"/>
        </w:rPr>
        <w:t xml:space="preserve"> </w:t>
      </w:r>
      <w:r w:rsidR="001C1133" w:rsidRPr="00A66C4E">
        <w:rPr>
          <w:rFonts w:ascii="Times New Roman" w:hAnsi="Times New Roman" w:cs="Times New Roman"/>
          <w:b/>
          <w:sz w:val="27"/>
          <w:szCs w:val="27"/>
        </w:rPr>
        <w:t>конкурентного отбора</w:t>
      </w:r>
      <w:r w:rsidR="006B3045" w:rsidRPr="00A66C4E">
        <w:rPr>
          <w:rStyle w:val="aff0"/>
          <w:rFonts w:ascii="Times New Roman" w:hAnsi="Times New Roman" w:cs="Times New Roman"/>
          <w:b/>
          <w:sz w:val="27"/>
          <w:szCs w:val="27"/>
        </w:rPr>
        <w:footnoteReference w:id="6"/>
      </w:r>
      <w:r w:rsidR="001C1133" w:rsidRPr="00A66C4E">
        <w:rPr>
          <w:rFonts w:ascii="Times New Roman" w:hAnsi="Times New Roman" w:cs="Times New Roman"/>
          <w:b/>
          <w:sz w:val="27"/>
          <w:szCs w:val="27"/>
        </w:rPr>
        <w:t>:</w:t>
      </w:r>
    </w:p>
    <w:p w:rsidR="00F93C1B" w:rsidRPr="00A66C4E" w:rsidRDefault="00F93C1B"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 xml:space="preserve">7.8.1. Проведение конкурентного отбора осуществляется на электронной площадке (далее </w:t>
      </w:r>
      <w:r w:rsidR="00DD79FD" w:rsidRPr="00A66C4E">
        <w:rPr>
          <w:rFonts w:ascii="Times New Roman" w:eastAsia="Times New Roman" w:hAnsi="Times New Roman" w:cs="Times New Roman"/>
          <w:sz w:val="27"/>
          <w:szCs w:val="27"/>
          <w:lang w:eastAsia="ru-RU"/>
        </w:rPr>
        <w:t xml:space="preserve">в пункте 7.8. </w:t>
      </w:r>
      <w:r w:rsidRPr="00A66C4E">
        <w:rPr>
          <w:rFonts w:ascii="Times New Roman" w:eastAsia="Times New Roman" w:hAnsi="Times New Roman" w:cs="Times New Roman"/>
          <w:sz w:val="27"/>
          <w:szCs w:val="27"/>
          <w:lang w:eastAsia="ru-RU"/>
        </w:rPr>
        <w:t>– ЭП).</w:t>
      </w:r>
    </w:p>
    <w:p w:rsidR="00F93C1B" w:rsidRPr="00A66C4E" w:rsidRDefault="00F93C1B"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7.8.2. Конкурентный отбор может дополнительно предусматривать этап проведения предварительного отбора</w:t>
      </w:r>
      <w:r w:rsidRPr="00A66C4E">
        <w:rPr>
          <w:rFonts w:ascii="Times New Roman" w:eastAsia="Calibri" w:hAnsi="Times New Roman" w:cs="Times New Roman"/>
          <w:sz w:val="27"/>
          <w:szCs w:val="27"/>
        </w:rPr>
        <w:t xml:space="preserve"> </w:t>
      </w:r>
      <w:r w:rsidRPr="00A66C4E">
        <w:rPr>
          <w:rFonts w:ascii="Times New Roman" w:eastAsia="Times New Roman" w:hAnsi="Times New Roman" w:cs="Times New Roman"/>
          <w:sz w:val="27"/>
          <w:szCs w:val="27"/>
          <w:lang w:eastAsia="ru-RU"/>
        </w:rPr>
        <w:t>в целях выявления соответствия участников закупки требованиям, установленным Заказчиком.</w:t>
      </w:r>
    </w:p>
    <w:p w:rsidR="00F93C1B" w:rsidRPr="00A66C4E" w:rsidRDefault="00F93C1B"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7.8.3. Заказчик размещает в ЕИС извещение о проведении конкурентного отбора не менее чем за 5 (пять) рабочих дней до дня истечения срока подачи заявок на участие в конкурентном отборе.</w:t>
      </w:r>
    </w:p>
    <w:p w:rsidR="00F93C1B" w:rsidRPr="00A66C4E" w:rsidRDefault="00F93C1B"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7.8.4. Проведение переговоров между Заказчиком или Комиссией и участником конкурентного отбора в отношении поданной им заявки на участие в конкурентном отборе не допускается.</w:t>
      </w:r>
    </w:p>
    <w:p w:rsidR="00F93C1B" w:rsidRPr="00A66C4E" w:rsidRDefault="00F93C1B"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 xml:space="preserve">7.8.5. Проведение переговоров Заказчика с оператором ЭП и оператора ЭП с участником конкурентного отбора не допускается в случае, если в результате этих переговоров создаются преимущественные условия для участия в конкурентном отборе. </w:t>
      </w:r>
    </w:p>
    <w:p w:rsidR="009371D7" w:rsidRPr="00A66C4E" w:rsidRDefault="00F93C1B" w:rsidP="0062036D">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 xml:space="preserve">7.8.6. </w:t>
      </w:r>
      <w:r w:rsidR="009371D7" w:rsidRPr="00A66C4E">
        <w:rPr>
          <w:rFonts w:ascii="Times New Roman" w:eastAsia="Calibri" w:hAnsi="Times New Roman" w:cs="Times New Roman"/>
          <w:sz w:val="27"/>
          <w:szCs w:val="27"/>
        </w:rPr>
        <w:t>В извещении о проведении конкурентного отбора указываются сведения в соответствии с требованиями к составу сведений извещения о конкурентной закупке, установленные Законом</w:t>
      </w:r>
      <w:r w:rsidR="00010103" w:rsidRPr="00A66C4E">
        <w:rPr>
          <w:rFonts w:ascii="Times New Roman" w:eastAsia="Calibri" w:hAnsi="Times New Roman" w:cs="Times New Roman"/>
          <w:sz w:val="27"/>
          <w:szCs w:val="27"/>
        </w:rPr>
        <w:t xml:space="preserve"> № 223-ФЗ</w:t>
      </w:r>
      <w:r w:rsidR="009371D7" w:rsidRPr="00A66C4E">
        <w:rPr>
          <w:rFonts w:ascii="Times New Roman" w:eastAsia="Calibri" w:hAnsi="Times New Roman" w:cs="Times New Roman"/>
          <w:sz w:val="27"/>
          <w:szCs w:val="27"/>
        </w:rPr>
        <w:t xml:space="preserve">, а также </w:t>
      </w:r>
      <w:r w:rsidR="0062036D">
        <w:rPr>
          <w:rFonts w:ascii="Times New Roman" w:eastAsia="Calibri" w:hAnsi="Times New Roman" w:cs="Times New Roman"/>
          <w:sz w:val="27"/>
          <w:szCs w:val="27"/>
        </w:rPr>
        <w:t>то</w:t>
      </w:r>
      <w:r w:rsidR="009371D7" w:rsidRPr="00A66C4E">
        <w:rPr>
          <w:rFonts w:ascii="Times New Roman" w:eastAsia="Calibri" w:hAnsi="Times New Roman" w:cs="Times New Roman"/>
          <w:sz w:val="27"/>
          <w:szCs w:val="27"/>
        </w:rPr>
        <w:t xml:space="preserve">, что </w:t>
      </w:r>
      <w:r w:rsidR="009371D7" w:rsidRPr="00A66C4E">
        <w:rPr>
          <w:rFonts w:ascii="Times New Roman" w:eastAsia="Calibri" w:hAnsi="Times New Roman" w:cs="Times New Roman"/>
          <w:sz w:val="27"/>
          <w:szCs w:val="27"/>
        </w:rPr>
        <w:lastRenderedPageBreak/>
        <w:t>конкурентный отбор не является торгами (конкурсом, аукционом, запросом предложений, запросом котировок) или публичным конкурсом в соответствии со статьями 447–449 Гражданского кодекса Российской Федерации и статьями 1057–1061 Гражданского кодекса Российской Федерации, и не накладывает на Заказчика обязательств, установленных указанными статьями Гражданского кодекса Российской Федерации.</w:t>
      </w:r>
    </w:p>
    <w:p w:rsidR="009371D7" w:rsidRPr="00A66C4E" w:rsidRDefault="009371D7" w:rsidP="009371D7">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7.8.7. Документация о конкурентном отборе.</w:t>
      </w:r>
    </w:p>
    <w:p w:rsidR="009371D7" w:rsidRPr="00A66C4E" w:rsidRDefault="009371D7" w:rsidP="009371D7">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7.8.7.1. В документации о конкурентном отборе указываются сведения в соответствии с требованиями к составу сведений документации о конкурентной закупке, установленные Законом</w:t>
      </w:r>
      <w:r w:rsidR="00010103" w:rsidRPr="00A66C4E">
        <w:rPr>
          <w:rFonts w:ascii="Times New Roman" w:eastAsia="Calibri" w:hAnsi="Times New Roman" w:cs="Times New Roman"/>
          <w:sz w:val="27"/>
          <w:szCs w:val="27"/>
        </w:rPr>
        <w:t xml:space="preserve"> № 223-ФЗ</w:t>
      </w:r>
      <w:r w:rsidRPr="00A66C4E">
        <w:rPr>
          <w:rFonts w:ascii="Times New Roman" w:eastAsia="Calibri" w:hAnsi="Times New Roman" w:cs="Times New Roman"/>
          <w:sz w:val="27"/>
          <w:szCs w:val="27"/>
        </w:rPr>
        <w:t>, а также могут указываться следующие сведения:</w:t>
      </w:r>
    </w:p>
    <w:p w:rsidR="009371D7" w:rsidRPr="00A66C4E" w:rsidRDefault="009371D7" w:rsidP="009371D7">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 технические и качественные характеристики, эксплуатационные, экологические характеристики объекта закупки</w:t>
      </w:r>
      <w:r w:rsidR="00DF08CB">
        <w:rPr>
          <w:rFonts w:ascii="Times New Roman" w:eastAsia="Calibri" w:hAnsi="Times New Roman" w:cs="Times New Roman"/>
          <w:sz w:val="27"/>
          <w:szCs w:val="27"/>
        </w:rPr>
        <w:t>,</w:t>
      </w:r>
      <w:r w:rsidRPr="00A66C4E">
        <w:rPr>
          <w:rFonts w:ascii="Times New Roman" w:eastAsia="Calibri" w:hAnsi="Times New Roman" w:cs="Times New Roman"/>
          <w:sz w:val="27"/>
          <w:szCs w:val="27"/>
        </w:rPr>
        <w:t xml:space="preserve">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изображение поставляемого товара, позволяющее его идентифицировать (при необходимости);</w:t>
      </w:r>
    </w:p>
    <w:p w:rsidR="009371D7" w:rsidRPr="00A66C4E" w:rsidRDefault="009371D7" w:rsidP="009371D7">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2)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w:t>
      </w:r>
    </w:p>
    <w:p w:rsidR="009371D7" w:rsidRPr="00A66C4E" w:rsidRDefault="009371D7" w:rsidP="009371D7">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3) сведения о праве выбора Комиссией при подведении результатов конкурентного отбора нескольких победителей в порядке и на условиях, определенных в документации о конкурентном отборе;</w:t>
      </w:r>
    </w:p>
    <w:p w:rsidR="009371D7" w:rsidRPr="00A66C4E" w:rsidRDefault="009371D7" w:rsidP="009371D7">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4) сведения о проведении процедуры переторжки (если предусмотрено условиями конкурентного отбора);</w:t>
      </w:r>
    </w:p>
    <w:p w:rsidR="00F93C1B" w:rsidRPr="00A66C4E" w:rsidRDefault="009371D7"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5) другие сведения, необходимые участникам закупки для подготовки заявок на участие в конкурентном отборе.</w:t>
      </w:r>
    </w:p>
    <w:p w:rsidR="00F93C1B" w:rsidRPr="00A66C4E" w:rsidRDefault="00F93C1B"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7.8.</w:t>
      </w:r>
      <w:r w:rsidR="009371D7" w:rsidRPr="00A66C4E">
        <w:rPr>
          <w:rFonts w:ascii="Times New Roman" w:eastAsia="Calibri" w:hAnsi="Times New Roman" w:cs="Times New Roman"/>
          <w:sz w:val="27"/>
          <w:szCs w:val="27"/>
        </w:rPr>
        <w:t>7</w:t>
      </w:r>
      <w:r w:rsidRPr="00A66C4E">
        <w:rPr>
          <w:rFonts w:ascii="Times New Roman" w:eastAsia="Calibri" w:hAnsi="Times New Roman" w:cs="Times New Roman"/>
          <w:sz w:val="27"/>
          <w:szCs w:val="27"/>
        </w:rPr>
        <w:t>.</w:t>
      </w:r>
      <w:r w:rsidR="009371D7" w:rsidRPr="00A66C4E">
        <w:rPr>
          <w:rFonts w:ascii="Times New Roman" w:eastAsia="Calibri" w:hAnsi="Times New Roman" w:cs="Times New Roman"/>
          <w:sz w:val="27"/>
          <w:szCs w:val="27"/>
        </w:rPr>
        <w:t>2.</w:t>
      </w:r>
      <w:r w:rsidRPr="00A66C4E">
        <w:rPr>
          <w:rFonts w:ascii="Times New Roman" w:eastAsia="Calibri" w:hAnsi="Times New Roman" w:cs="Times New Roman"/>
          <w:sz w:val="27"/>
          <w:szCs w:val="27"/>
        </w:rPr>
        <w:t xml:space="preserve"> К документации </w:t>
      </w:r>
      <w:r w:rsidRPr="00A66C4E">
        <w:rPr>
          <w:rFonts w:ascii="Times New Roman" w:eastAsia="Times New Roman" w:hAnsi="Times New Roman" w:cs="Times New Roman"/>
          <w:sz w:val="27"/>
          <w:szCs w:val="27"/>
          <w:lang w:eastAsia="ru-RU"/>
        </w:rPr>
        <w:t xml:space="preserve">конкурентного отбора </w:t>
      </w:r>
      <w:r w:rsidRPr="00A66C4E">
        <w:rPr>
          <w:rFonts w:ascii="Times New Roman" w:eastAsia="Calibri" w:hAnsi="Times New Roman" w:cs="Times New Roman"/>
          <w:sz w:val="27"/>
          <w:szCs w:val="27"/>
        </w:rPr>
        <w:t>должен быть приложен проект договора, который является неотъемлемой частью документации.</w:t>
      </w:r>
    </w:p>
    <w:p w:rsidR="00F93C1B" w:rsidRPr="00A66C4E" w:rsidRDefault="00F93C1B"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7.8.</w:t>
      </w:r>
      <w:r w:rsidR="009371D7" w:rsidRPr="00A66C4E">
        <w:rPr>
          <w:rFonts w:ascii="Times New Roman" w:eastAsia="Calibri" w:hAnsi="Times New Roman" w:cs="Times New Roman"/>
          <w:sz w:val="27"/>
          <w:szCs w:val="27"/>
        </w:rPr>
        <w:t>7</w:t>
      </w:r>
      <w:r w:rsidRPr="00A66C4E">
        <w:rPr>
          <w:rFonts w:ascii="Times New Roman" w:eastAsia="Calibri" w:hAnsi="Times New Roman" w:cs="Times New Roman"/>
          <w:sz w:val="27"/>
          <w:szCs w:val="27"/>
        </w:rPr>
        <w:t>.</w:t>
      </w:r>
      <w:r w:rsidR="009371D7" w:rsidRPr="00A66C4E">
        <w:rPr>
          <w:rFonts w:ascii="Times New Roman" w:eastAsia="Calibri" w:hAnsi="Times New Roman" w:cs="Times New Roman"/>
          <w:sz w:val="27"/>
          <w:szCs w:val="27"/>
        </w:rPr>
        <w:t>3.</w:t>
      </w:r>
      <w:r w:rsidRPr="00A66C4E">
        <w:rPr>
          <w:rFonts w:ascii="Times New Roman" w:eastAsia="Calibri" w:hAnsi="Times New Roman" w:cs="Times New Roman"/>
          <w:sz w:val="27"/>
          <w:szCs w:val="27"/>
        </w:rPr>
        <w:t xml:space="preserve"> Документация конкурентного отбора должна быть доступна для ознакомления в ЕИС без взимания платы.</w:t>
      </w:r>
    </w:p>
    <w:p w:rsidR="00F93C1B" w:rsidRPr="00A66C4E" w:rsidRDefault="00F93C1B"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7.8.</w:t>
      </w:r>
      <w:r w:rsidR="009371D7" w:rsidRPr="00A66C4E">
        <w:rPr>
          <w:rFonts w:ascii="Times New Roman" w:eastAsia="Calibri" w:hAnsi="Times New Roman" w:cs="Times New Roman"/>
          <w:sz w:val="27"/>
          <w:szCs w:val="27"/>
        </w:rPr>
        <w:t>8.</w:t>
      </w:r>
      <w:r w:rsidRPr="00A66C4E">
        <w:rPr>
          <w:rFonts w:ascii="Times New Roman" w:eastAsia="Calibri" w:hAnsi="Times New Roman" w:cs="Times New Roman"/>
          <w:sz w:val="27"/>
          <w:szCs w:val="27"/>
        </w:rPr>
        <w:t xml:space="preserve"> Размещение документации конкурентного отбора в ЕИС осуществляется Заказчиком одновременно с размещением извещения о проведении конкурентного отбора.</w:t>
      </w:r>
    </w:p>
    <w:p w:rsidR="00F93C1B" w:rsidRPr="00A66C4E" w:rsidRDefault="00F93C1B" w:rsidP="00F93C1B">
      <w:pPr>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7.8</w:t>
      </w:r>
      <w:r w:rsidR="009371D7" w:rsidRPr="00A66C4E">
        <w:rPr>
          <w:rFonts w:ascii="Times New Roman" w:eastAsia="Times New Roman" w:hAnsi="Times New Roman" w:cs="Times New Roman"/>
          <w:sz w:val="27"/>
          <w:szCs w:val="27"/>
          <w:lang w:eastAsia="ru-RU"/>
        </w:rPr>
        <w:t>.9</w:t>
      </w:r>
      <w:r w:rsidRPr="00A66C4E">
        <w:rPr>
          <w:rFonts w:ascii="Times New Roman" w:eastAsia="Times New Roman" w:hAnsi="Times New Roman" w:cs="Times New Roman"/>
          <w:sz w:val="27"/>
          <w:szCs w:val="27"/>
          <w:lang w:eastAsia="ru-RU"/>
        </w:rPr>
        <w:t>. Заказчик после размещения извещения о проведении конкурентного отбора может направить приглашения к участию в конкурентном отборе потенциальным участникам конкурентного отбора.</w:t>
      </w:r>
    </w:p>
    <w:p w:rsidR="00F93C1B" w:rsidRPr="00A66C4E" w:rsidRDefault="00F93C1B"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7.8.</w:t>
      </w:r>
      <w:r w:rsidR="009371D7" w:rsidRPr="00A66C4E">
        <w:rPr>
          <w:rFonts w:ascii="Times New Roman" w:eastAsia="Calibri" w:hAnsi="Times New Roman" w:cs="Times New Roman"/>
          <w:sz w:val="27"/>
          <w:szCs w:val="27"/>
        </w:rPr>
        <w:t>10.</w:t>
      </w:r>
      <w:r w:rsidRPr="00A66C4E">
        <w:rPr>
          <w:rFonts w:ascii="Times New Roman" w:eastAsia="Calibri" w:hAnsi="Times New Roman" w:cs="Times New Roman"/>
          <w:sz w:val="27"/>
          <w:szCs w:val="27"/>
        </w:rPr>
        <w:t xml:space="preserve"> Любой участник конкурентного отбора вправе направить с использованием программно-аппаратных средств ЭП запрос о разъяснении положений документации и (или) извещения о проведении конкурентного отбора.</w:t>
      </w:r>
    </w:p>
    <w:p w:rsidR="00F93C1B" w:rsidRPr="00A66C4E" w:rsidRDefault="00F93C1B"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lastRenderedPageBreak/>
        <w:t xml:space="preserve">Заказчик осуществляет такое разъяснение в сроки и в порядке, предусмотренные </w:t>
      </w:r>
      <w:r w:rsidR="00010103" w:rsidRPr="00A66C4E">
        <w:rPr>
          <w:rFonts w:ascii="Times New Roman" w:eastAsia="Calibri" w:hAnsi="Times New Roman" w:cs="Times New Roman"/>
          <w:sz w:val="27"/>
          <w:szCs w:val="27"/>
        </w:rPr>
        <w:t>Законом № 223-ФЗ</w:t>
      </w:r>
      <w:r w:rsidR="00334E08">
        <w:rPr>
          <w:rFonts w:ascii="Times New Roman" w:eastAsia="Calibri" w:hAnsi="Times New Roman" w:cs="Times New Roman"/>
          <w:sz w:val="27"/>
          <w:szCs w:val="27"/>
        </w:rPr>
        <w:t>,</w:t>
      </w:r>
      <w:r w:rsidRPr="00A66C4E">
        <w:rPr>
          <w:rFonts w:ascii="Times New Roman" w:eastAsia="Calibri" w:hAnsi="Times New Roman" w:cs="Times New Roman"/>
          <w:sz w:val="27"/>
          <w:szCs w:val="27"/>
        </w:rPr>
        <w:t xml:space="preserve"> Положения. Разъяснения не должны изменять предмет закупки и существенные условия проекта договора.</w:t>
      </w:r>
    </w:p>
    <w:p w:rsidR="00F93C1B" w:rsidRPr="00A66C4E" w:rsidRDefault="00F93C1B"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7.8.1</w:t>
      </w:r>
      <w:r w:rsidR="00010103" w:rsidRPr="00A66C4E">
        <w:rPr>
          <w:rFonts w:ascii="Times New Roman" w:eastAsia="Calibri" w:hAnsi="Times New Roman" w:cs="Times New Roman"/>
          <w:sz w:val="27"/>
          <w:szCs w:val="27"/>
        </w:rPr>
        <w:t>1</w:t>
      </w:r>
      <w:r w:rsidRPr="00A66C4E">
        <w:rPr>
          <w:rFonts w:ascii="Times New Roman" w:eastAsia="Calibri" w:hAnsi="Times New Roman" w:cs="Times New Roman"/>
          <w:sz w:val="27"/>
          <w:szCs w:val="27"/>
        </w:rPr>
        <w:t xml:space="preserve">. Заказчик вправе принять решение о внесении изменений в документацию и (или) извещение о проведении конкурентного отбора с соблюдением </w:t>
      </w:r>
      <w:r w:rsidR="00010103" w:rsidRPr="00A66C4E">
        <w:rPr>
          <w:rFonts w:ascii="Times New Roman" w:eastAsia="Calibri" w:hAnsi="Times New Roman" w:cs="Times New Roman"/>
          <w:sz w:val="27"/>
          <w:szCs w:val="27"/>
        </w:rPr>
        <w:t>норм, предусмотренных для таких изменений Законом № 223-ФЗ</w:t>
      </w:r>
      <w:r w:rsidRPr="00A66C4E">
        <w:rPr>
          <w:rFonts w:ascii="Times New Roman" w:eastAsia="Calibri" w:hAnsi="Times New Roman" w:cs="Times New Roman"/>
          <w:sz w:val="27"/>
          <w:szCs w:val="27"/>
        </w:rPr>
        <w:t>.</w:t>
      </w:r>
    </w:p>
    <w:p w:rsidR="00010103" w:rsidRPr="00A66C4E" w:rsidRDefault="00010103" w:rsidP="00010103">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7.8.12. Заказчик вправе отменить процедуру конкурентного отбора до даты окончания подачи заявок.</w:t>
      </w:r>
    </w:p>
    <w:p w:rsidR="00010103" w:rsidRPr="00A66C4E" w:rsidRDefault="00010103" w:rsidP="00010103">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7.8.13. Решение об отмене конкурентного отбора размещается в ЕИС в день принятия этого решения.</w:t>
      </w:r>
    </w:p>
    <w:p w:rsidR="00F93C1B" w:rsidRPr="00A66C4E" w:rsidRDefault="00F93C1B"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7.8.</w:t>
      </w:r>
      <w:r w:rsidR="00A75973" w:rsidRPr="00A66C4E">
        <w:rPr>
          <w:rFonts w:ascii="Times New Roman" w:eastAsia="Times New Roman" w:hAnsi="Times New Roman" w:cs="Times New Roman"/>
          <w:sz w:val="27"/>
          <w:szCs w:val="27"/>
          <w:lang w:eastAsia="ru-RU"/>
        </w:rPr>
        <w:t>14</w:t>
      </w:r>
      <w:r w:rsidRPr="00A66C4E">
        <w:rPr>
          <w:rFonts w:ascii="Times New Roman" w:eastAsia="Times New Roman" w:hAnsi="Times New Roman" w:cs="Times New Roman"/>
          <w:sz w:val="27"/>
          <w:szCs w:val="27"/>
          <w:lang w:eastAsia="ru-RU"/>
        </w:rPr>
        <w:t>. Для участия в конкурентном отборе участник закупки подает заявку на участие в конкурентном отборе в соответствии с требованиями, установленными в документации о конкурентном отборе.</w:t>
      </w:r>
    </w:p>
    <w:p w:rsidR="00F93C1B" w:rsidRPr="00A66C4E" w:rsidRDefault="00F93C1B"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 xml:space="preserve">7.8.15. Заявка на участие в конкурентном отборе должна содержать сведения, предусмотренные </w:t>
      </w:r>
      <w:r w:rsidR="000D2C2D" w:rsidRPr="00A66C4E">
        <w:rPr>
          <w:rFonts w:ascii="Times New Roman" w:eastAsia="Calibri" w:hAnsi="Times New Roman" w:cs="Times New Roman"/>
          <w:sz w:val="27"/>
          <w:szCs w:val="27"/>
        </w:rPr>
        <w:t>документацией о закупке и</w:t>
      </w:r>
      <w:r w:rsidRPr="00A66C4E">
        <w:rPr>
          <w:rFonts w:ascii="Times New Roman" w:eastAsia="Calibri" w:hAnsi="Times New Roman" w:cs="Times New Roman"/>
          <w:sz w:val="27"/>
          <w:szCs w:val="27"/>
        </w:rPr>
        <w:t xml:space="preserve"> ценовое предложение. </w:t>
      </w:r>
    </w:p>
    <w:p w:rsidR="00F93C1B" w:rsidRPr="00A66C4E" w:rsidRDefault="00F93C1B"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7.8.16. Заявка на участие в конкурентном отборе может содержать эскиз, рисунок, чертеж, фотографию, иное изображение,</w:t>
      </w:r>
      <w:r w:rsidR="005C3770">
        <w:rPr>
          <w:rFonts w:ascii="Times New Roman" w:eastAsia="Calibri" w:hAnsi="Times New Roman" w:cs="Times New Roman"/>
          <w:sz w:val="27"/>
          <w:szCs w:val="27"/>
        </w:rPr>
        <w:t xml:space="preserve"> </w:t>
      </w:r>
      <w:r w:rsidRPr="00A66C4E">
        <w:rPr>
          <w:rFonts w:ascii="Times New Roman" w:eastAsia="Calibri" w:hAnsi="Times New Roman" w:cs="Times New Roman"/>
          <w:sz w:val="27"/>
          <w:szCs w:val="27"/>
        </w:rPr>
        <w:t>товара, закупка которого осуществляется.</w:t>
      </w:r>
    </w:p>
    <w:p w:rsidR="00F93C1B" w:rsidRPr="00A66C4E" w:rsidRDefault="00F93C1B"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7.8.17. Заявка на участие в конкурентном отборе, документы и информация, направляемые в форме электронных документов участником конкурентного отбора, должны быть подписаны усиленной квалифицированной электронной подписью лица, имеющего право действовать от имени участника конкурентного отбора.</w:t>
      </w:r>
    </w:p>
    <w:p w:rsidR="00F93C1B" w:rsidRPr="00A66C4E" w:rsidRDefault="00F93C1B"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 xml:space="preserve"> 7.8.18. Участник конкурентного отбора вправе подать только одну заявку на участие </w:t>
      </w:r>
      <w:r w:rsidR="005C3770">
        <w:rPr>
          <w:rFonts w:ascii="Times New Roman" w:eastAsia="Calibri" w:hAnsi="Times New Roman" w:cs="Times New Roman"/>
          <w:sz w:val="27"/>
          <w:szCs w:val="27"/>
        </w:rPr>
        <w:t xml:space="preserve">в </w:t>
      </w:r>
      <w:r w:rsidRPr="00A66C4E">
        <w:rPr>
          <w:rFonts w:ascii="Times New Roman" w:eastAsia="Calibri" w:hAnsi="Times New Roman" w:cs="Times New Roman"/>
          <w:sz w:val="27"/>
          <w:szCs w:val="27"/>
        </w:rPr>
        <w:t>конкурентном</w:t>
      </w:r>
      <w:r w:rsidR="00380C47">
        <w:rPr>
          <w:rFonts w:ascii="Times New Roman" w:eastAsia="Calibri" w:hAnsi="Times New Roman" w:cs="Times New Roman"/>
          <w:sz w:val="27"/>
          <w:szCs w:val="27"/>
        </w:rPr>
        <w:t xml:space="preserve"> </w:t>
      </w:r>
      <w:r w:rsidRPr="00A66C4E">
        <w:rPr>
          <w:rFonts w:ascii="Times New Roman" w:eastAsia="Calibri" w:hAnsi="Times New Roman" w:cs="Times New Roman"/>
          <w:sz w:val="27"/>
          <w:szCs w:val="27"/>
        </w:rPr>
        <w:t>отборе.</w:t>
      </w:r>
    </w:p>
    <w:p w:rsidR="00F93C1B" w:rsidRPr="00A66C4E" w:rsidRDefault="009371D7"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7.8</w:t>
      </w:r>
      <w:r w:rsidR="00F93C1B" w:rsidRPr="00A66C4E">
        <w:rPr>
          <w:rFonts w:ascii="Times New Roman" w:eastAsia="Calibri" w:hAnsi="Times New Roman" w:cs="Times New Roman"/>
          <w:sz w:val="27"/>
          <w:szCs w:val="27"/>
        </w:rPr>
        <w:t>.19. Участник конкурентного отбора, подавший заявку на участие в конкурентном отборе, вправе отозвать данную заявку либо внести в нее изменения не позднее даты окончания срока подачи заявок на участие в конкурентном отборе, направив об этом уведомление оператору ЭП.</w:t>
      </w:r>
    </w:p>
    <w:p w:rsidR="00F93C1B" w:rsidRPr="00A66C4E" w:rsidRDefault="009371D7"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7.8</w:t>
      </w:r>
      <w:r w:rsidR="00F93C1B" w:rsidRPr="00A66C4E">
        <w:rPr>
          <w:rFonts w:ascii="Times New Roman" w:eastAsia="Calibri" w:hAnsi="Times New Roman" w:cs="Times New Roman"/>
          <w:sz w:val="27"/>
          <w:szCs w:val="27"/>
        </w:rPr>
        <w:t>.20. Оператор ЭП присваивает каждой поданной на участие в конкурентном отборе заявке порядковый номер и подтверждает в форме электронного документа, направляемого участнику такого отбора, подавшему указанную заявку, ее получение с указанием присвоенного ей порядкового номера.</w:t>
      </w:r>
    </w:p>
    <w:p w:rsidR="00F93C1B" w:rsidRPr="00A66C4E" w:rsidRDefault="009371D7"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7.8</w:t>
      </w:r>
      <w:r w:rsidR="00F93C1B" w:rsidRPr="00A66C4E">
        <w:rPr>
          <w:rFonts w:ascii="Times New Roman" w:eastAsia="Calibri" w:hAnsi="Times New Roman" w:cs="Times New Roman"/>
          <w:sz w:val="27"/>
          <w:szCs w:val="27"/>
        </w:rPr>
        <w:t>.21. В течение 1 (одного) часа с момента получения заявки на участие в конкурентном отборе оператор ЭП возвращает указанную заявку подавшему ее участнику в случае:</w:t>
      </w:r>
    </w:p>
    <w:p w:rsidR="00F93C1B" w:rsidRPr="00A66C4E" w:rsidRDefault="00F93C1B"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 xml:space="preserve">1) подачи данной заявки с нарушением требований, предусмотренных подпунктом </w:t>
      </w:r>
      <w:r w:rsidR="009371D7" w:rsidRPr="00A66C4E">
        <w:rPr>
          <w:rFonts w:ascii="Times New Roman" w:eastAsia="Calibri" w:hAnsi="Times New Roman" w:cs="Times New Roman"/>
          <w:sz w:val="27"/>
          <w:szCs w:val="27"/>
        </w:rPr>
        <w:t>7</w:t>
      </w:r>
      <w:r w:rsidRPr="00A66C4E">
        <w:rPr>
          <w:rFonts w:ascii="Times New Roman" w:eastAsia="Calibri" w:hAnsi="Times New Roman" w:cs="Times New Roman"/>
          <w:sz w:val="27"/>
          <w:szCs w:val="27"/>
        </w:rPr>
        <w:t>.</w:t>
      </w:r>
      <w:r w:rsidR="009371D7" w:rsidRPr="00A66C4E">
        <w:rPr>
          <w:rFonts w:ascii="Times New Roman" w:eastAsia="Calibri" w:hAnsi="Times New Roman" w:cs="Times New Roman"/>
          <w:sz w:val="27"/>
          <w:szCs w:val="27"/>
        </w:rPr>
        <w:t>8</w:t>
      </w:r>
      <w:r w:rsidRPr="00A66C4E">
        <w:rPr>
          <w:rFonts w:ascii="Times New Roman" w:eastAsia="Calibri" w:hAnsi="Times New Roman" w:cs="Times New Roman"/>
          <w:sz w:val="27"/>
          <w:szCs w:val="27"/>
        </w:rPr>
        <w:t>.17 Положения;</w:t>
      </w:r>
    </w:p>
    <w:p w:rsidR="00F93C1B" w:rsidRPr="00A66C4E" w:rsidRDefault="00F93C1B"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 xml:space="preserve">2) подачи одним участником конкурентного отбора двух и более заявок на участие в нем при условии, что поданные ранее заявки данным участником не </w:t>
      </w:r>
      <w:r w:rsidRPr="00A66C4E">
        <w:rPr>
          <w:rFonts w:ascii="Times New Roman" w:eastAsia="Calibri" w:hAnsi="Times New Roman" w:cs="Times New Roman"/>
          <w:sz w:val="27"/>
          <w:szCs w:val="27"/>
        </w:rPr>
        <w:lastRenderedPageBreak/>
        <w:t xml:space="preserve">отозваны. В указанном случае данному участнику возвращаются все заявки на участие в </w:t>
      </w:r>
      <w:r w:rsidRPr="005C3770">
        <w:rPr>
          <w:rFonts w:ascii="Times New Roman" w:eastAsia="Calibri" w:hAnsi="Times New Roman" w:cs="Times New Roman"/>
          <w:sz w:val="27"/>
          <w:szCs w:val="27"/>
        </w:rPr>
        <w:t xml:space="preserve">таком </w:t>
      </w:r>
      <w:r w:rsidR="00380C47" w:rsidRPr="005C3770">
        <w:rPr>
          <w:rFonts w:ascii="Times New Roman" w:eastAsia="Calibri" w:hAnsi="Times New Roman" w:cs="Times New Roman"/>
          <w:sz w:val="27"/>
          <w:szCs w:val="27"/>
        </w:rPr>
        <w:t>отборе</w:t>
      </w:r>
      <w:r w:rsidRPr="005C3770">
        <w:rPr>
          <w:rFonts w:ascii="Times New Roman" w:eastAsia="Calibri" w:hAnsi="Times New Roman" w:cs="Times New Roman"/>
          <w:sz w:val="27"/>
          <w:szCs w:val="27"/>
        </w:rPr>
        <w:t>;</w:t>
      </w:r>
    </w:p>
    <w:p w:rsidR="00F93C1B" w:rsidRPr="00A66C4E" w:rsidRDefault="00F93C1B"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3) получения заявки после даты или времени окончания срока подачи заявок на участие в таком отборе;</w:t>
      </w:r>
    </w:p>
    <w:p w:rsidR="00F93C1B" w:rsidRPr="00A66C4E" w:rsidRDefault="00F93C1B"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4) подачи участником такого отбора заявки, не содержащей предложение о цене договора или содержащей предложение о цене договора, превышающей начальную (максимальную) цену договора или равной нулю.</w:t>
      </w:r>
    </w:p>
    <w:p w:rsidR="00F93C1B" w:rsidRPr="00A66C4E" w:rsidRDefault="009371D7"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7</w:t>
      </w:r>
      <w:r w:rsidR="00F93C1B" w:rsidRPr="00A66C4E">
        <w:rPr>
          <w:rFonts w:ascii="Times New Roman" w:eastAsia="Calibri" w:hAnsi="Times New Roman" w:cs="Times New Roman"/>
          <w:sz w:val="27"/>
          <w:szCs w:val="27"/>
        </w:rPr>
        <w:t>.</w:t>
      </w:r>
      <w:r w:rsidRPr="00A66C4E">
        <w:rPr>
          <w:rFonts w:ascii="Times New Roman" w:eastAsia="Calibri" w:hAnsi="Times New Roman" w:cs="Times New Roman"/>
          <w:sz w:val="27"/>
          <w:szCs w:val="27"/>
        </w:rPr>
        <w:t>8</w:t>
      </w:r>
      <w:r w:rsidR="00F93C1B" w:rsidRPr="00A66C4E">
        <w:rPr>
          <w:rFonts w:ascii="Times New Roman" w:eastAsia="Calibri" w:hAnsi="Times New Roman" w:cs="Times New Roman"/>
          <w:sz w:val="27"/>
          <w:szCs w:val="27"/>
        </w:rPr>
        <w:t>.22. Не позднее рабочего дня, следующего за днем окончания срока подачи заявок на участие в конкурентном отборе, оператор ЭП обеспечивает направление Заказчику всех заявок, поданных на участие в таком отборе.</w:t>
      </w:r>
    </w:p>
    <w:p w:rsidR="00F93C1B" w:rsidRPr="00A66C4E" w:rsidRDefault="009371D7" w:rsidP="00C80BFA">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7</w:t>
      </w:r>
      <w:r w:rsidR="00F93C1B" w:rsidRPr="00A66C4E">
        <w:rPr>
          <w:rFonts w:ascii="Times New Roman" w:eastAsia="Calibri" w:hAnsi="Times New Roman" w:cs="Times New Roman"/>
          <w:sz w:val="27"/>
          <w:szCs w:val="27"/>
        </w:rPr>
        <w:t>.</w:t>
      </w:r>
      <w:r w:rsidRPr="00A66C4E">
        <w:rPr>
          <w:rFonts w:ascii="Times New Roman" w:eastAsia="Calibri" w:hAnsi="Times New Roman" w:cs="Times New Roman"/>
          <w:sz w:val="27"/>
          <w:szCs w:val="27"/>
        </w:rPr>
        <w:t>8</w:t>
      </w:r>
      <w:r w:rsidR="00F93C1B" w:rsidRPr="00A66C4E">
        <w:rPr>
          <w:rFonts w:ascii="Times New Roman" w:eastAsia="Calibri" w:hAnsi="Times New Roman" w:cs="Times New Roman"/>
          <w:sz w:val="27"/>
          <w:szCs w:val="27"/>
        </w:rPr>
        <w:t>.23. По результатам открытия доступа к заявкам Комиссией формируется протокол открытия доступа к заявкам, поданным на участие в конкурентном отборе, в котором указываются сведения</w:t>
      </w:r>
      <w:r w:rsidR="00C80BFA" w:rsidRPr="00A66C4E">
        <w:rPr>
          <w:rFonts w:ascii="Times New Roman" w:eastAsia="Calibri" w:hAnsi="Times New Roman" w:cs="Times New Roman"/>
          <w:sz w:val="27"/>
          <w:szCs w:val="27"/>
        </w:rPr>
        <w:t>, установленные Законом № 223-ФЗ.</w:t>
      </w:r>
    </w:p>
    <w:p w:rsidR="00F93C1B" w:rsidRPr="00157D9B" w:rsidRDefault="00F93C1B" w:rsidP="00F93C1B">
      <w:pPr>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7.</w:t>
      </w:r>
      <w:r w:rsidR="009371D7" w:rsidRPr="00A66C4E">
        <w:rPr>
          <w:rFonts w:ascii="Times New Roman" w:eastAsia="Calibri" w:hAnsi="Times New Roman" w:cs="Times New Roman"/>
          <w:sz w:val="27"/>
          <w:szCs w:val="27"/>
        </w:rPr>
        <w:t>8.</w:t>
      </w:r>
      <w:r w:rsidRPr="00A66C4E">
        <w:rPr>
          <w:rFonts w:ascii="Times New Roman" w:eastAsia="Calibri" w:hAnsi="Times New Roman" w:cs="Times New Roman"/>
          <w:sz w:val="27"/>
          <w:szCs w:val="27"/>
        </w:rPr>
        <w:t xml:space="preserve">24. Срок рассмотрения заявок на участие в конкурентном отборе не </w:t>
      </w:r>
      <w:r w:rsidRPr="00157D9B">
        <w:rPr>
          <w:rFonts w:ascii="Times New Roman" w:eastAsia="Calibri" w:hAnsi="Times New Roman" w:cs="Times New Roman"/>
          <w:sz w:val="27"/>
          <w:szCs w:val="27"/>
        </w:rPr>
        <w:t>может превышать 3 (трех) рабочих дней с даты окончания срока подачи заявок.</w:t>
      </w:r>
    </w:p>
    <w:p w:rsidR="00F93C1B" w:rsidRPr="00157D9B" w:rsidRDefault="009371D7"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157D9B">
        <w:rPr>
          <w:rFonts w:ascii="Times New Roman" w:eastAsia="Times New Roman" w:hAnsi="Times New Roman" w:cs="Times New Roman"/>
          <w:sz w:val="27"/>
          <w:szCs w:val="27"/>
          <w:lang w:eastAsia="ru-RU"/>
        </w:rPr>
        <w:t>7</w:t>
      </w:r>
      <w:r w:rsidR="00F93C1B" w:rsidRPr="00157D9B">
        <w:rPr>
          <w:rFonts w:ascii="Times New Roman" w:eastAsia="Times New Roman" w:hAnsi="Times New Roman" w:cs="Times New Roman"/>
          <w:sz w:val="27"/>
          <w:szCs w:val="27"/>
          <w:lang w:eastAsia="ru-RU"/>
        </w:rPr>
        <w:t>.</w:t>
      </w:r>
      <w:r w:rsidRPr="00157D9B">
        <w:rPr>
          <w:rFonts w:ascii="Times New Roman" w:eastAsia="Times New Roman" w:hAnsi="Times New Roman" w:cs="Times New Roman"/>
          <w:sz w:val="27"/>
          <w:szCs w:val="27"/>
          <w:lang w:eastAsia="ru-RU"/>
        </w:rPr>
        <w:t>8</w:t>
      </w:r>
      <w:r w:rsidR="00F93C1B" w:rsidRPr="00157D9B">
        <w:rPr>
          <w:rFonts w:ascii="Times New Roman" w:eastAsia="Times New Roman" w:hAnsi="Times New Roman" w:cs="Times New Roman"/>
          <w:sz w:val="27"/>
          <w:szCs w:val="27"/>
          <w:lang w:eastAsia="ru-RU"/>
        </w:rPr>
        <w:t xml:space="preserve">.25. Заказчик вправе привлекать к </w:t>
      </w:r>
      <w:r w:rsidR="00157D9B" w:rsidRPr="00157D9B">
        <w:rPr>
          <w:rFonts w:ascii="Times New Roman" w:eastAsia="Times New Roman" w:hAnsi="Times New Roman" w:cs="Times New Roman"/>
          <w:sz w:val="27"/>
          <w:szCs w:val="27"/>
          <w:lang w:eastAsia="ru-RU"/>
        </w:rPr>
        <w:t xml:space="preserve">работе Комиссии по </w:t>
      </w:r>
      <w:r w:rsidR="00F93C1B" w:rsidRPr="00157D9B">
        <w:rPr>
          <w:rFonts w:ascii="Times New Roman" w:eastAsia="Times New Roman" w:hAnsi="Times New Roman" w:cs="Times New Roman"/>
          <w:sz w:val="27"/>
          <w:szCs w:val="27"/>
          <w:lang w:eastAsia="ru-RU"/>
        </w:rPr>
        <w:t>рассмотрению, оценке заявок на участие в конкурентном отборе экспертов – сторонних лиц, обладающих специальными знаниями по предмету закупки.</w:t>
      </w:r>
    </w:p>
    <w:p w:rsidR="00F93C1B" w:rsidRPr="00A66C4E" w:rsidRDefault="009371D7"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157D9B">
        <w:rPr>
          <w:rFonts w:ascii="Times New Roman" w:eastAsia="Times New Roman" w:hAnsi="Times New Roman" w:cs="Times New Roman"/>
          <w:sz w:val="27"/>
          <w:szCs w:val="27"/>
          <w:lang w:eastAsia="ru-RU"/>
        </w:rPr>
        <w:t>7</w:t>
      </w:r>
      <w:r w:rsidR="00F93C1B" w:rsidRPr="00157D9B">
        <w:rPr>
          <w:rFonts w:ascii="Times New Roman" w:eastAsia="Times New Roman" w:hAnsi="Times New Roman" w:cs="Times New Roman"/>
          <w:sz w:val="27"/>
          <w:szCs w:val="27"/>
          <w:lang w:eastAsia="ru-RU"/>
        </w:rPr>
        <w:t>.</w:t>
      </w:r>
      <w:r w:rsidRPr="00157D9B">
        <w:rPr>
          <w:rFonts w:ascii="Times New Roman" w:eastAsia="Times New Roman" w:hAnsi="Times New Roman" w:cs="Times New Roman"/>
          <w:sz w:val="27"/>
          <w:szCs w:val="27"/>
          <w:lang w:eastAsia="ru-RU"/>
        </w:rPr>
        <w:t>8</w:t>
      </w:r>
      <w:r w:rsidR="00F93C1B" w:rsidRPr="00157D9B">
        <w:rPr>
          <w:rFonts w:ascii="Times New Roman" w:eastAsia="Times New Roman" w:hAnsi="Times New Roman" w:cs="Times New Roman"/>
          <w:sz w:val="27"/>
          <w:szCs w:val="27"/>
          <w:lang w:eastAsia="ru-RU"/>
        </w:rPr>
        <w:t>.2</w:t>
      </w:r>
      <w:r w:rsidR="00A75973" w:rsidRPr="00157D9B">
        <w:rPr>
          <w:rFonts w:ascii="Times New Roman" w:eastAsia="Times New Roman" w:hAnsi="Times New Roman" w:cs="Times New Roman"/>
          <w:sz w:val="27"/>
          <w:szCs w:val="27"/>
          <w:lang w:eastAsia="ru-RU"/>
        </w:rPr>
        <w:t>6</w:t>
      </w:r>
      <w:r w:rsidR="005C3770" w:rsidRPr="00157D9B">
        <w:rPr>
          <w:rFonts w:ascii="Times New Roman" w:eastAsia="Times New Roman" w:hAnsi="Times New Roman" w:cs="Times New Roman"/>
          <w:sz w:val="27"/>
          <w:szCs w:val="27"/>
          <w:lang w:eastAsia="ru-RU"/>
        </w:rPr>
        <w:t>.</w:t>
      </w:r>
      <w:r w:rsidR="00F93C1B" w:rsidRPr="00157D9B">
        <w:rPr>
          <w:rFonts w:ascii="Times New Roman" w:eastAsia="Times New Roman" w:hAnsi="Times New Roman" w:cs="Times New Roman"/>
          <w:sz w:val="27"/>
          <w:szCs w:val="27"/>
          <w:lang w:eastAsia="ru-RU"/>
        </w:rPr>
        <w:t xml:space="preserve"> Комиссия на основании результатов рассмотрения заявок на участие</w:t>
      </w:r>
      <w:r w:rsidR="00F93C1B" w:rsidRPr="00A66C4E">
        <w:rPr>
          <w:rFonts w:ascii="Times New Roman" w:eastAsia="Times New Roman" w:hAnsi="Times New Roman" w:cs="Times New Roman"/>
          <w:sz w:val="27"/>
          <w:szCs w:val="27"/>
          <w:lang w:eastAsia="ru-RU"/>
        </w:rPr>
        <w:t xml:space="preserve"> в конкурентном отборе принимает решение о соответствии или несоответствии заявки на участие в таком отборе требованиям, установленным документацией о проведении конкурентного отбора. </w:t>
      </w:r>
    </w:p>
    <w:p w:rsidR="00F93C1B" w:rsidRPr="00A66C4E" w:rsidRDefault="00F93C1B"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157D9B">
        <w:rPr>
          <w:rFonts w:ascii="Times New Roman" w:eastAsia="Times New Roman" w:hAnsi="Times New Roman" w:cs="Times New Roman"/>
          <w:sz w:val="27"/>
          <w:szCs w:val="27"/>
          <w:lang w:eastAsia="ru-RU"/>
        </w:rPr>
        <w:t xml:space="preserve">Комиссия отклоняет заявки в случаях, предусмотренных разделом </w:t>
      </w:r>
      <w:r w:rsidR="00157D9B" w:rsidRPr="00157D9B">
        <w:rPr>
          <w:rFonts w:ascii="Times New Roman" w:eastAsia="Times New Roman" w:hAnsi="Times New Roman" w:cs="Times New Roman"/>
          <w:sz w:val="27"/>
          <w:szCs w:val="27"/>
          <w:lang w:eastAsia="ru-RU"/>
        </w:rPr>
        <w:t>8.4</w:t>
      </w:r>
      <w:r w:rsidR="00C80BFA" w:rsidRPr="00157D9B">
        <w:rPr>
          <w:rFonts w:ascii="Times New Roman" w:eastAsia="Times New Roman" w:hAnsi="Times New Roman" w:cs="Times New Roman"/>
          <w:sz w:val="27"/>
          <w:szCs w:val="27"/>
          <w:lang w:eastAsia="ru-RU"/>
        </w:rPr>
        <w:t>.</w:t>
      </w:r>
      <w:r w:rsidRPr="00157D9B">
        <w:rPr>
          <w:rFonts w:ascii="Times New Roman" w:eastAsia="Times New Roman" w:hAnsi="Times New Roman" w:cs="Times New Roman"/>
          <w:sz w:val="27"/>
          <w:szCs w:val="27"/>
          <w:lang w:eastAsia="ru-RU"/>
        </w:rPr>
        <w:t xml:space="preserve"> Положения.</w:t>
      </w:r>
    </w:p>
    <w:p w:rsidR="00F93C1B" w:rsidRPr="00A66C4E" w:rsidRDefault="00F93C1B"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7.</w:t>
      </w:r>
      <w:r w:rsidR="009371D7" w:rsidRPr="00A66C4E">
        <w:rPr>
          <w:rFonts w:ascii="Times New Roman" w:eastAsia="Times New Roman" w:hAnsi="Times New Roman" w:cs="Times New Roman"/>
          <w:sz w:val="27"/>
          <w:szCs w:val="27"/>
          <w:lang w:eastAsia="ru-RU"/>
        </w:rPr>
        <w:t>8.</w:t>
      </w:r>
      <w:r w:rsidRPr="00A66C4E">
        <w:rPr>
          <w:rFonts w:ascii="Times New Roman" w:eastAsia="Times New Roman" w:hAnsi="Times New Roman" w:cs="Times New Roman"/>
          <w:sz w:val="27"/>
          <w:szCs w:val="27"/>
          <w:lang w:eastAsia="ru-RU"/>
        </w:rPr>
        <w:t>27. По результатам рассмотрения и оценки заявок на участие в конкурентном отборе Комиссией составляется протокол подведения итогов конкурентного отбора, содержащий сведения, предусмотренные</w:t>
      </w:r>
      <w:r w:rsidR="00C80BFA" w:rsidRPr="00A66C4E">
        <w:rPr>
          <w:rFonts w:ascii="Times New Roman" w:eastAsia="Times New Roman" w:hAnsi="Times New Roman" w:cs="Times New Roman"/>
          <w:sz w:val="27"/>
          <w:szCs w:val="27"/>
          <w:lang w:eastAsia="ru-RU"/>
        </w:rPr>
        <w:t xml:space="preserve"> Законом </w:t>
      </w:r>
      <w:r w:rsidR="00A75973" w:rsidRPr="00A66C4E">
        <w:rPr>
          <w:rFonts w:ascii="Times New Roman" w:eastAsia="Times New Roman" w:hAnsi="Times New Roman" w:cs="Times New Roman"/>
          <w:sz w:val="27"/>
          <w:szCs w:val="27"/>
          <w:lang w:eastAsia="ru-RU"/>
        </w:rPr>
        <w:br/>
      </w:r>
      <w:r w:rsidR="00C80BFA" w:rsidRPr="00A66C4E">
        <w:rPr>
          <w:rFonts w:ascii="Times New Roman" w:eastAsia="Times New Roman" w:hAnsi="Times New Roman" w:cs="Times New Roman"/>
          <w:sz w:val="27"/>
          <w:szCs w:val="27"/>
          <w:lang w:eastAsia="ru-RU"/>
        </w:rPr>
        <w:t>№ 223-ФЗ</w:t>
      </w:r>
      <w:r w:rsidRPr="00A66C4E">
        <w:rPr>
          <w:rFonts w:ascii="Times New Roman" w:eastAsia="Times New Roman" w:hAnsi="Times New Roman" w:cs="Times New Roman"/>
          <w:sz w:val="27"/>
          <w:szCs w:val="27"/>
          <w:lang w:eastAsia="ru-RU"/>
        </w:rPr>
        <w:t xml:space="preserve">, </w:t>
      </w:r>
      <w:r w:rsidRPr="00A66C4E">
        <w:rPr>
          <w:rFonts w:ascii="Times New Roman" w:eastAsia="Calibri" w:hAnsi="Times New Roman" w:cs="Times New Roman"/>
          <w:sz w:val="27"/>
          <w:szCs w:val="27"/>
        </w:rPr>
        <w:t>который подписывается всеми присутствующими на заседании членами Комиссии, и размещается в ЕИС не позднее срока,</w:t>
      </w:r>
      <w:r w:rsidR="00C80BFA" w:rsidRPr="00A66C4E">
        <w:rPr>
          <w:rFonts w:ascii="Times New Roman" w:eastAsia="Calibri" w:hAnsi="Times New Roman" w:cs="Times New Roman"/>
          <w:sz w:val="27"/>
          <w:szCs w:val="27"/>
        </w:rPr>
        <w:t xml:space="preserve"> установленного Законом № 223-ФЗ.</w:t>
      </w:r>
    </w:p>
    <w:p w:rsidR="00F93C1B" w:rsidRPr="00A66C4E" w:rsidRDefault="009371D7"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7</w:t>
      </w:r>
      <w:r w:rsidR="00F93C1B" w:rsidRPr="00A66C4E">
        <w:rPr>
          <w:rFonts w:ascii="Times New Roman" w:eastAsia="Times New Roman" w:hAnsi="Times New Roman" w:cs="Times New Roman"/>
          <w:sz w:val="27"/>
          <w:szCs w:val="27"/>
          <w:lang w:eastAsia="ru-RU"/>
        </w:rPr>
        <w:t>.</w:t>
      </w:r>
      <w:r w:rsidRPr="00A66C4E">
        <w:rPr>
          <w:rFonts w:ascii="Times New Roman" w:eastAsia="Times New Roman" w:hAnsi="Times New Roman" w:cs="Times New Roman"/>
          <w:sz w:val="27"/>
          <w:szCs w:val="27"/>
          <w:lang w:eastAsia="ru-RU"/>
        </w:rPr>
        <w:t>8</w:t>
      </w:r>
      <w:r w:rsidR="00F93C1B" w:rsidRPr="00A66C4E">
        <w:rPr>
          <w:rFonts w:ascii="Times New Roman" w:eastAsia="Times New Roman" w:hAnsi="Times New Roman" w:cs="Times New Roman"/>
          <w:sz w:val="27"/>
          <w:szCs w:val="27"/>
          <w:lang w:eastAsia="ru-RU"/>
        </w:rPr>
        <w:t xml:space="preserve">.28. В случае, если на участие в конкурентном отборе подана только одна заявка, или по результатам рассмотрения и оценки заявок Комиссией принято решение о соответствии документации о конкурентном отборе только одной заявки, с участником, подавшим такую заявку, </w:t>
      </w:r>
      <w:r w:rsidR="00F93C1B" w:rsidRPr="00C10D56">
        <w:rPr>
          <w:rFonts w:ascii="Times New Roman" w:eastAsia="Times New Roman" w:hAnsi="Times New Roman" w:cs="Times New Roman"/>
          <w:sz w:val="27"/>
          <w:szCs w:val="27"/>
          <w:lang w:eastAsia="ru-RU"/>
        </w:rPr>
        <w:t>Заказчик вправе заключить договор.</w:t>
      </w:r>
    </w:p>
    <w:p w:rsidR="00F93C1B" w:rsidRPr="00A66C4E" w:rsidRDefault="009371D7"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7.8.</w:t>
      </w:r>
      <w:r w:rsidR="00F93C1B" w:rsidRPr="00A66C4E">
        <w:rPr>
          <w:rFonts w:ascii="Times New Roman" w:eastAsia="Times New Roman" w:hAnsi="Times New Roman" w:cs="Times New Roman"/>
          <w:sz w:val="27"/>
          <w:szCs w:val="27"/>
          <w:lang w:eastAsia="ru-RU"/>
        </w:rPr>
        <w:t>29. При проведении конкурентного отбора с предварительным отбором применяются нормы и правила, установленные настоящим разделом, но с проведением предварительного отбора в целях выявления соответствия участников требованиям, установленным Заказчиком.</w:t>
      </w:r>
    </w:p>
    <w:p w:rsidR="00F93C1B" w:rsidRPr="00A66C4E" w:rsidRDefault="00F93C1B"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7.</w:t>
      </w:r>
      <w:r w:rsidR="009371D7" w:rsidRPr="00A66C4E">
        <w:rPr>
          <w:rFonts w:ascii="Times New Roman" w:eastAsia="Times New Roman" w:hAnsi="Times New Roman" w:cs="Times New Roman"/>
          <w:sz w:val="27"/>
          <w:szCs w:val="27"/>
          <w:lang w:eastAsia="ru-RU"/>
        </w:rPr>
        <w:t>8.3</w:t>
      </w:r>
      <w:r w:rsidRPr="00A66C4E">
        <w:rPr>
          <w:rFonts w:ascii="Times New Roman" w:eastAsia="Times New Roman" w:hAnsi="Times New Roman" w:cs="Times New Roman"/>
          <w:sz w:val="27"/>
          <w:szCs w:val="27"/>
          <w:lang w:eastAsia="ru-RU"/>
        </w:rPr>
        <w:t xml:space="preserve">0. В случае проведения конкурентного отбора с предварительным отбором к участию в конкурентном отборе приглашаются только участники </w:t>
      </w:r>
      <w:r w:rsidRPr="00A66C4E">
        <w:rPr>
          <w:rFonts w:ascii="Times New Roman" w:eastAsia="Times New Roman" w:hAnsi="Times New Roman" w:cs="Times New Roman"/>
          <w:sz w:val="27"/>
          <w:szCs w:val="27"/>
          <w:lang w:eastAsia="ru-RU"/>
        </w:rPr>
        <w:lastRenderedPageBreak/>
        <w:t>закупки, прошедшие предварительный отбор.</w:t>
      </w:r>
    </w:p>
    <w:p w:rsidR="00F93C1B" w:rsidRPr="00A66C4E" w:rsidRDefault="00F93C1B"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7.</w:t>
      </w:r>
      <w:r w:rsidR="009371D7" w:rsidRPr="00A66C4E">
        <w:rPr>
          <w:rFonts w:ascii="Times New Roman" w:eastAsia="Times New Roman" w:hAnsi="Times New Roman" w:cs="Times New Roman"/>
          <w:sz w:val="27"/>
          <w:szCs w:val="27"/>
          <w:lang w:eastAsia="ru-RU"/>
        </w:rPr>
        <w:t>8.</w:t>
      </w:r>
      <w:r w:rsidRPr="00A66C4E">
        <w:rPr>
          <w:rFonts w:ascii="Times New Roman" w:eastAsia="Times New Roman" w:hAnsi="Times New Roman" w:cs="Times New Roman"/>
          <w:sz w:val="27"/>
          <w:szCs w:val="27"/>
          <w:lang w:eastAsia="ru-RU"/>
        </w:rPr>
        <w:t>31. При проведении конкурентного отбора с предварительным отбором Заказчик размещает в ЕИС извещение и документацию о проведении конкурентного отбора, документацию о предварительном отборе.</w:t>
      </w:r>
    </w:p>
    <w:p w:rsidR="00F93C1B" w:rsidRPr="00A66C4E" w:rsidRDefault="009371D7"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7</w:t>
      </w:r>
      <w:r w:rsidR="00F93C1B" w:rsidRPr="00A66C4E">
        <w:rPr>
          <w:rFonts w:ascii="Times New Roman" w:eastAsia="Times New Roman" w:hAnsi="Times New Roman" w:cs="Times New Roman"/>
          <w:sz w:val="27"/>
          <w:szCs w:val="27"/>
          <w:lang w:eastAsia="ru-RU"/>
        </w:rPr>
        <w:t>.</w:t>
      </w:r>
      <w:r w:rsidRPr="00A66C4E">
        <w:rPr>
          <w:rFonts w:ascii="Times New Roman" w:eastAsia="Times New Roman" w:hAnsi="Times New Roman" w:cs="Times New Roman"/>
          <w:sz w:val="27"/>
          <w:szCs w:val="27"/>
          <w:lang w:eastAsia="ru-RU"/>
        </w:rPr>
        <w:t>8</w:t>
      </w:r>
      <w:r w:rsidR="00F93C1B" w:rsidRPr="00A66C4E">
        <w:rPr>
          <w:rFonts w:ascii="Times New Roman" w:eastAsia="Times New Roman" w:hAnsi="Times New Roman" w:cs="Times New Roman"/>
          <w:sz w:val="27"/>
          <w:szCs w:val="27"/>
          <w:lang w:eastAsia="ru-RU"/>
        </w:rPr>
        <w:t>.32. Извещение о проведении конкурентного отбора с предварительным отбором размещается в ЕИС не менее чем за 5 (пять) рабочих дней до дня окончания подачи заявок на участие в предварительном отборе и не менее чем за 10 (десять) рабочих дней до дня окончания подачи заявок на участие в конкурентном отборе и должно содержать информацию в соответствии</w:t>
      </w:r>
      <w:r w:rsidR="00C80BFA" w:rsidRPr="00A66C4E">
        <w:rPr>
          <w:rFonts w:ascii="Times New Roman" w:eastAsia="Times New Roman" w:hAnsi="Times New Roman" w:cs="Times New Roman"/>
          <w:sz w:val="27"/>
          <w:szCs w:val="27"/>
          <w:lang w:eastAsia="ru-RU"/>
        </w:rPr>
        <w:t xml:space="preserve"> Законом № 223-ФЗ.</w:t>
      </w:r>
    </w:p>
    <w:p w:rsidR="00F93C1B" w:rsidRPr="00A66C4E" w:rsidRDefault="009371D7"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157D9B">
        <w:rPr>
          <w:rFonts w:ascii="Times New Roman" w:eastAsia="Times New Roman" w:hAnsi="Times New Roman" w:cs="Times New Roman"/>
          <w:sz w:val="27"/>
          <w:szCs w:val="27"/>
          <w:lang w:eastAsia="ru-RU"/>
        </w:rPr>
        <w:t>7</w:t>
      </w:r>
      <w:r w:rsidR="00F93C1B" w:rsidRPr="00157D9B">
        <w:rPr>
          <w:rFonts w:ascii="Times New Roman" w:eastAsia="Times New Roman" w:hAnsi="Times New Roman" w:cs="Times New Roman"/>
          <w:sz w:val="27"/>
          <w:szCs w:val="27"/>
          <w:lang w:eastAsia="ru-RU"/>
        </w:rPr>
        <w:t>.</w:t>
      </w:r>
      <w:r w:rsidRPr="00157D9B">
        <w:rPr>
          <w:rFonts w:ascii="Times New Roman" w:eastAsia="Times New Roman" w:hAnsi="Times New Roman" w:cs="Times New Roman"/>
          <w:sz w:val="27"/>
          <w:szCs w:val="27"/>
          <w:lang w:eastAsia="ru-RU"/>
        </w:rPr>
        <w:t>8</w:t>
      </w:r>
      <w:r w:rsidR="00F93C1B" w:rsidRPr="00157D9B">
        <w:rPr>
          <w:rFonts w:ascii="Times New Roman" w:eastAsia="Times New Roman" w:hAnsi="Times New Roman" w:cs="Times New Roman"/>
          <w:sz w:val="27"/>
          <w:szCs w:val="27"/>
          <w:lang w:eastAsia="ru-RU"/>
        </w:rPr>
        <w:t>.33. Документация</w:t>
      </w:r>
      <w:r w:rsidR="00F93C1B" w:rsidRPr="00A66C4E">
        <w:rPr>
          <w:rFonts w:ascii="Times New Roman" w:eastAsia="Times New Roman" w:hAnsi="Times New Roman" w:cs="Times New Roman"/>
          <w:sz w:val="27"/>
          <w:szCs w:val="27"/>
          <w:lang w:eastAsia="ru-RU"/>
        </w:rPr>
        <w:t xml:space="preserve"> о предварительном отборе размещается Заказчиком в ЕИС одновременно с извещением о конкурентном отборе с предварительным отбором и должна содержать </w:t>
      </w:r>
      <w:r w:rsidR="00157D9B" w:rsidRPr="00A66C4E">
        <w:rPr>
          <w:rFonts w:ascii="Times New Roman" w:eastAsia="Times New Roman" w:hAnsi="Times New Roman" w:cs="Times New Roman"/>
          <w:sz w:val="27"/>
          <w:szCs w:val="27"/>
          <w:lang w:eastAsia="ru-RU"/>
        </w:rPr>
        <w:t>сведения, размещаемые в составе документации о конкурентной закупке, п</w:t>
      </w:r>
      <w:r w:rsidR="00157D9B">
        <w:rPr>
          <w:rFonts w:ascii="Times New Roman" w:eastAsia="Times New Roman" w:hAnsi="Times New Roman" w:cs="Times New Roman"/>
          <w:sz w:val="27"/>
          <w:szCs w:val="27"/>
          <w:lang w:eastAsia="ru-RU"/>
        </w:rPr>
        <w:t xml:space="preserve">редусмотренные Законом № 223-ФЗ, а также </w:t>
      </w:r>
      <w:r w:rsidR="00F93C1B" w:rsidRPr="00A66C4E">
        <w:rPr>
          <w:rFonts w:ascii="Times New Roman" w:eastAsia="Times New Roman" w:hAnsi="Times New Roman" w:cs="Times New Roman"/>
          <w:sz w:val="27"/>
          <w:szCs w:val="27"/>
          <w:lang w:eastAsia="ru-RU"/>
        </w:rPr>
        <w:t>следующую информацию:</w:t>
      </w:r>
    </w:p>
    <w:p w:rsidR="00F93C1B" w:rsidRPr="00A66C4E" w:rsidRDefault="00F93C1B"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 xml:space="preserve">1) требования к потенциальным участникам конкурентного отбора, установленные в соответствии с пунктами </w:t>
      </w:r>
      <w:r w:rsidR="00A75973" w:rsidRPr="00A66C4E">
        <w:rPr>
          <w:rFonts w:ascii="Times New Roman" w:eastAsia="Times New Roman" w:hAnsi="Times New Roman" w:cs="Times New Roman"/>
          <w:sz w:val="27"/>
          <w:szCs w:val="27"/>
          <w:lang w:eastAsia="ru-RU"/>
        </w:rPr>
        <w:t>8.1, 8.4</w:t>
      </w:r>
      <w:r w:rsidR="00157D9B">
        <w:rPr>
          <w:rFonts w:ascii="Times New Roman" w:eastAsia="Times New Roman" w:hAnsi="Times New Roman" w:cs="Times New Roman"/>
          <w:sz w:val="27"/>
          <w:szCs w:val="27"/>
          <w:lang w:eastAsia="ru-RU"/>
        </w:rPr>
        <w:t xml:space="preserve"> </w:t>
      </w:r>
      <w:r w:rsidR="00A75973" w:rsidRPr="00157D9B">
        <w:rPr>
          <w:rFonts w:ascii="Times New Roman" w:eastAsia="Times New Roman" w:hAnsi="Times New Roman" w:cs="Times New Roman"/>
          <w:sz w:val="27"/>
          <w:szCs w:val="27"/>
          <w:lang w:eastAsia="ru-RU"/>
        </w:rPr>
        <w:t>Положения</w:t>
      </w:r>
      <w:r w:rsidRPr="00157D9B">
        <w:rPr>
          <w:rFonts w:ascii="Times New Roman" w:eastAsia="Times New Roman" w:hAnsi="Times New Roman" w:cs="Times New Roman"/>
          <w:sz w:val="27"/>
          <w:szCs w:val="27"/>
          <w:lang w:eastAsia="ru-RU"/>
        </w:rPr>
        <w:t>;</w:t>
      </w:r>
    </w:p>
    <w:p w:rsidR="00F93C1B" w:rsidRPr="00A66C4E" w:rsidRDefault="00F93C1B"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2) перечень документов, которые должны быть представлены потенциальными участниками конкурентного отбора в подтверждение своего соответствия установленным требованиям;</w:t>
      </w:r>
    </w:p>
    <w:p w:rsidR="00F93C1B" w:rsidRPr="00A66C4E" w:rsidRDefault="00F93C1B"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3) требования к содержанию, форме, оформлению и составу заявки на участие в предварительном отборе, инструкцию по ее подготовке;</w:t>
      </w:r>
    </w:p>
    <w:p w:rsidR="00F93C1B" w:rsidRPr="00A66C4E" w:rsidRDefault="00F93C1B"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4) формы, порядок, дата начала и дата окончания срока предоставления участникам закупки разъяснений положений документации о предварительном отборе</w:t>
      </w:r>
    </w:p>
    <w:p w:rsidR="00F93C1B" w:rsidRPr="00A66C4E" w:rsidRDefault="009371D7"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7</w:t>
      </w:r>
      <w:r w:rsidR="00F93C1B" w:rsidRPr="00A66C4E">
        <w:rPr>
          <w:rFonts w:ascii="Times New Roman" w:eastAsia="Times New Roman" w:hAnsi="Times New Roman" w:cs="Times New Roman"/>
          <w:sz w:val="27"/>
          <w:szCs w:val="27"/>
          <w:lang w:eastAsia="ru-RU"/>
        </w:rPr>
        <w:t>.</w:t>
      </w:r>
      <w:r w:rsidRPr="00A66C4E">
        <w:rPr>
          <w:rFonts w:ascii="Times New Roman" w:eastAsia="Times New Roman" w:hAnsi="Times New Roman" w:cs="Times New Roman"/>
          <w:sz w:val="27"/>
          <w:szCs w:val="27"/>
          <w:lang w:eastAsia="ru-RU"/>
        </w:rPr>
        <w:t>8</w:t>
      </w:r>
      <w:r w:rsidR="00F93C1B" w:rsidRPr="00A66C4E">
        <w:rPr>
          <w:rFonts w:ascii="Times New Roman" w:eastAsia="Times New Roman" w:hAnsi="Times New Roman" w:cs="Times New Roman"/>
          <w:sz w:val="27"/>
          <w:szCs w:val="27"/>
          <w:lang w:eastAsia="ru-RU"/>
        </w:rPr>
        <w:t>.3</w:t>
      </w:r>
      <w:r w:rsidR="00157D9B">
        <w:rPr>
          <w:rFonts w:ascii="Times New Roman" w:eastAsia="Times New Roman" w:hAnsi="Times New Roman" w:cs="Times New Roman"/>
          <w:sz w:val="27"/>
          <w:szCs w:val="27"/>
          <w:lang w:eastAsia="ru-RU"/>
        </w:rPr>
        <w:t>4</w:t>
      </w:r>
      <w:r w:rsidR="00F93C1B" w:rsidRPr="00A66C4E">
        <w:rPr>
          <w:rFonts w:ascii="Times New Roman" w:eastAsia="Times New Roman" w:hAnsi="Times New Roman" w:cs="Times New Roman"/>
          <w:sz w:val="27"/>
          <w:szCs w:val="27"/>
          <w:lang w:eastAsia="ru-RU"/>
        </w:rPr>
        <w:t>. В сроки, установленные в документации о предварительном отборе, Заказчик проводит предусмотренную в ней процедуру для выявления участников закупки, которые соответствуют установленным в документации о предварительном отборе требованиям к потенциальным участникам конкурентного отбора.</w:t>
      </w:r>
    </w:p>
    <w:p w:rsidR="00F93C1B" w:rsidRPr="00A66C4E" w:rsidRDefault="00F93C1B"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7.</w:t>
      </w:r>
      <w:r w:rsidR="009371D7" w:rsidRPr="00A66C4E">
        <w:rPr>
          <w:rFonts w:ascii="Times New Roman" w:eastAsia="Times New Roman" w:hAnsi="Times New Roman" w:cs="Times New Roman"/>
          <w:sz w:val="27"/>
          <w:szCs w:val="27"/>
          <w:lang w:eastAsia="ru-RU"/>
        </w:rPr>
        <w:t>8.</w:t>
      </w:r>
      <w:r w:rsidRPr="00A66C4E">
        <w:rPr>
          <w:rFonts w:ascii="Times New Roman" w:eastAsia="Times New Roman" w:hAnsi="Times New Roman" w:cs="Times New Roman"/>
          <w:sz w:val="27"/>
          <w:szCs w:val="27"/>
          <w:lang w:eastAsia="ru-RU"/>
        </w:rPr>
        <w:t>3</w:t>
      </w:r>
      <w:r w:rsidR="00157D9B">
        <w:rPr>
          <w:rFonts w:ascii="Times New Roman" w:eastAsia="Times New Roman" w:hAnsi="Times New Roman" w:cs="Times New Roman"/>
          <w:sz w:val="27"/>
          <w:szCs w:val="27"/>
          <w:lang w:eastAsia="ru-RU"/>
        </w:rPr>
        <w:t>5.</w:t>
      </w:r>
      <w:r w:rsidRPr="00A66C4E">
        <w:rPr>
          <w:rFonts w:ascii="Times New Roman" w:eastAsia="Times New Roman" w:hAnsi="Times New Roman" w:cs="Times New Roman"/>
          <w:sz w:val="27"/>
          <w:szCs w:val="27"/>
          <w:lang w:eastAsia="ru-RU"/>
        </w:rPr>
        <w:t xml:space="preserve"> Заказчик направляет приглашения принять участие в конкурентном отборе участникам, прошедшим предварительный отбор.</w:t>
      </w:r>
    </w:p>
    <w:p w:rsidR="00F93C1B" w:rsidRPr="00A66C4E" w:rsidRDefault="009371D7" w:rsidP="00F93C1B">
      <w:pPr>
        <w:widowControl w:val="0"/>
        <w:autoSpaceDE w:val="0"/>
        <w:autoSpaceDN w:val="0"/>
        <w:adjustRightInd w:val="0"/>
        <w:spacing w:after="0" w:line="276"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7.8.</w:t>
      </w:r>
      <w:r w:rsidR="00F93C1B" w:rsidRPr="00A66C4E">
        <w:rPr>
          <w:rFonts w:ascii="Times New Roman" w:eastAsia="Times New Roman" w:hAnsi="Times New Roman" w:cs="Times New Roman"/>
          <w:sz w:val="27"/>
          <w:szCs w:val="27"/>
          <w:lang w:eastAsia="ru-RU"/>
        </w:rPr>
        <w:t>3</w:t>
      </w:r>
      <w:r w:rsidR="00157D9B">
        <w:rPr>
          <w:rFonts w:ascii="Times New Roman" w:eastAsia="Times New Roman" w:hAnsi="Times New Roman" w:cs="Times New Roman"/>
          <w:sz w:val="27"/>
          <w:szCs w:val="27"/>
          <w:lang w:eastAsia="ru-RU"/>
        </w:rPr>
        <w:t>6</w:t>
      </w:r>
      <w:r w:rsidR="00F93C1B" w:rsidRPr="00A66C4E">
        <w:rPr>
          <w:rFonts w:ascii="Times New Roman" w:eastAsia="Times New Roman" w:hAnsi="Times New Roman" w:cs="Times New Roman"/>
          <w:sz w:val="27"/>
          <w:szCs w:val="27"/>
          <w:lang w:eastAsia="ru-RU"/>
        </w:rPr>
        <w:t xml:space="preserve">. Конкурентный отбор среди участников, прошедших предварительный отбор может проводиться, в том </w:t>
      </w:r>
      <w:r w:rsidR="00F93C1B" w:rsidRPr="00157D9B">
        <w:rPr>
          <w:rFonts w:ascii="Times New Roman" w:eastAsia="Times New Roman" w:hAnsi="Times New Roman" w:cs="Times New Roman"/>
          <w:sz w:val="27"/>
          <w:szCs w:val="27"/>
          <w:lang w:eastAsia="ru-RU"/>
        </w:rPr>
        <w:t>числе многократно, в</w:t>
      </w:r>
      <w:r w:rsidR="00F93C1B" w:rsidRPr="00A66C4E">
        <w:rPr>
          <w:rFonts w:ascii="Times New Roman" w:eastAsia="Times New Roman" w:hAnsi="Times New Roman" w:cs="Times New Roman"/>
          <w:sz w:val="27"/>
          <w:szCs w:val="27"/>
          <w:lang w:eastAsia="ru-RU"/>
        </w:rPr>
        <w:t xml:space="preserve"> соответствии с условиями документации о предварительном отборе.</w:t>
      </w:r>
    </w:p>
    <w:p w:rsidR="009371D7" w:rsidRPr="00A66C4E" w:rsidRDefault="00F93C1B" w:rsidP="009371D7">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r w:rsidRPr="00A66C4E">
        <w:rPr>
          <w:rFonts w:ascii="Times New Roman" w:eastAsia="Times New Roman" w:hAnsi="Times New Roman" w:cs="Times New Roman"/>
          <w:sz w:val="27"/>
          <w:szCs w:val="27"/>
          <w:lang w:eastAsia="ru-RU"/>
        </w:rPr>
        <w:t>7.</w:t>
      </w:r>
      <w:r w:rsidR="009371D7" w:rsidRPr="00A66C4E">
        <w:rPr>
          <w:rFonts w:ascii="Times New Roman" w:eastAsia="Times New Roman" w:hAnsi="Times New Roman" w:cs="Times New Roman"/>
          <w:sz w:val="27"/>
          <w:szCs w:val="27"/>
          <w:lang w:eastAsia="ru-RU"/>
        </w:rPr>
        <w:t>8.</w:t>
      </w:r>
      <w:r w:rsidRPr="00A66C4E">
        <w:rPr>
          <w:rFonts w:ascii="Times New Roman" w:eastAsia="Times New Roman" w:hAnsi="Times New Roman" w:cs="Times New Roman"/>
          <w:sz w:val="27"/>
          <w:szCs w:val="27"/>
          <w:lang w:eastAsia="ru-RU"/>
        </w:rPr>
        <w:t>3</w:t>
      </w:r>
      <w:r w:rsidR="00157D9B">
        <w:rPr>
          <w:rFonts w:ascii="Times New Roman" w:eastAsia="Times New Roman" w:hAnsi="Times New Roman" w:cs="Times New Roman"/>
          <w:sz w:val="27"/>
          <w:szCs w:val="27"/>
          <w:lang w:eastAsia="ru-RU"/>
        </w:rPr>
        <w:t>7</w:t>
      </w:r>
      <w:r w:rsidRPr="00A66C4E">
        <w:rPr>
          <w:rFonts w:ascii="Times New Roman" w:eastAsia="Times New Roman" w:hAnsi="Times New Roman" w:cs="Times New Roman"/>
          <w:sz w:val="27"/>
          <w:szCs w:val="27"/>
          <w:lang w:eastAsia="ru-RU"/>
        </w:rPr>
        <w:t>. В случае</w:t>
      </w:r>
      <w:proofErr w:type="gramStart"/>
      <w:r w:rsidRPr="00A66C4E">
        <w:rPr>
          <w:rFonts w:ascii="Times New Roman" w:eastAsia="Times New Roman" w:hAnsi="Times New Roman" w:cs="Times New Roman"/>
          <w:sz w:val="27"/>
          <w:szCs w:val="27"/>
          <w:lang w:eastAsia="ru-RU"/>
        </w:rPr>
        <w:t>,</w:t>
      </w:r>
      <w:proofErr w:type="gramEnd"/>
      <w:r w:rsidRPr="00A66C4E">
        <w:rPr>
          <w:rFonts w:ascii="Times New Roman" w:eastAsia="Times New Roman" w:hAnsi="Times New Roman" w:cs="Times New Roman"/>
          <w:sz w:val="27"/>
          <w:szCs w:val="27"/>
          <w:lang w:eastAsia="ru-RU"/>
        </w:rPr>
        <w:t xml:space="preserve"> если по результатам предварительного отбора количество участников закупки, которые соответствуют установленным в документации о предварительном отборе требованиям к участникам закупки, составило менее двух, Комиссия признает предварительный отбор несостоявшимся и вправе допустить такого участника к участию в конкурентном отборе.</w:t>
      </w:r>
      <w:r w:rsidR="00E74303">
        <w:rPr>
          <w:rFonts w:ascii="Times New Roman" w:eastAsia="Times New Roman" w:hAnsi="Times New Roman" w:cs="Times New Roman"/>
          <w:sz w:val="27"/>
          <w:szCs w:val="27"/>
          <w:lang w:eastAsia="ru-RU"/>
        </w:rPr>
        <w:t xml:space="preserve"> </w:t>
      </w:r>
    </w:p>
    <w:p w:rsidR="00010103" w:rsidRPr="00A66C4E" w:rsidRDefault="00010103" w:rsidP="006B3045">
      <w:pPr>
        <w:widowControl w:val="0"/>
        <w:autoSpaceDE w:val="0"/>
        <w:autoSpaceDN w:val="0"/>
        <w:adjustRightInd w:val="0"/>
        <w:spacing w:after="0" w:line="240" w:lineRule="auto"/>
        <w:ind w:firstLine="708"/>
        <w:jc w:val="both"/>
        <w:rPr>
          <w:rFonts w:ascii="Times New Roman" w:eastAsia="Times New Roman" w:hAnsi="Times New Roman" w:cs="Times New Roman"/>
          <w:sz w:val="27"/>
          <w:szCs w:val="27"/>
          <w:lang w:eastAsia="ru-RU"/>
        </w:rPr>
      </w:pPr>
    </w:p>
    <w:p w:rsidR="00D5039B" w:rsidRPr="00A66C4E" w:rsidRDefault="00D5039B" w:rsidP="00D5039B">
      <w:pPr>
        <w:widowControl w:val="0"/>
        <w:autoSpaceDE w:val="0"/>
        <w:autoSpaceDN w:val="0"/>
        <w:adjustRightInd w:val="0"/>
        <w:spacing w:after="0" w:line="240" w:lineRule="auto"/>
        <w:jc w:val="center"/>
        <w:outlineLvl w:val="1"/>
        <w:rPr>
          <w:rFonts w:ascii="Times New Roman" w:hAnsi="Times New Roman" w:cs="Times New Roman"/>
          <w:b/>
          <w:sz w:val="27"/>
          <w:szCs w:val="27"/>
        </w:rPr>
      </w:pPr>
      <w:bookmarkStart w:id="6" w:name="Par114"/>
      <w:bookmarkEnd w:id="6"/>
      <w:r w:rsidRPr="00A66C4E">
        <w:rPr>
          <w:rFonts w:ascii="Times New Roman" w:hAnsi="Times New Roman" w:cs="Times New Roman"/>
          <w:b/>
          <w:sz w:val="27"/>
          <w:szCs w:val="27"/>
        </w:rPr>
        <w:lastRenderedPageBreak/>
        <w:t>8. Требования к участникам закупки, условия допуска</w:t>
      </w:r>
    </w:p>
    <w:p w:rsidR="00D5039B" w:rsidRPr="00A66C4E" w:rsidRDefault="00D5039B" w:rsidP="00D5039B">
      <w:pPr>
        <w:widowControl w:val="0"/>
        <w:autoSpaceDE w:val="0"/>
        <w:autoSpaceDN w:val="0"/>
        <w:adjustRightInd w:val="0"/>
        <w:spacing w:after="0" w:line="240" w:lineRule="auto"/>
        <w:jc w:val="both"/>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ind w:firstLine="540"/>
        <w:jc w:val="both"/>
        <w:rPr>
          <w:rFonts w:ascii="Times New Roman" w:hAnsi="Times New Roman" w:cs="Times New Roman"/>
          <w:sz w:val="27"/>
          <w:szCs w:val="27"/>
        </w:rPr>
      </w:pPr>
      <w:r w:rsidRPr="00A66C4E">
        <w:rPr>
          <w:rFonts w:ascii="Times New Roman" w:hAnsi="Times New Roman" w:cs="Times New Roman"/>
          <w:sz w:val="27"/>
          <w:szCs w:val="27"/>
        </w:rPr>
        <w:t>Раздел содержит, в том числе следующую информацию:</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8.1. </w:t>
      </w:r>
      <w:r w:rsidR="00406E8A">
        <w:rPr>
          <w:rFonts w:ascii="Times New Roman" w:hAnsi="Times New Roman" w:cs="Times New Roman"/>
          <w:sz w:val="27"/>
          <w:szCs w:val="27"/>
        </w:rPr>
        <w:t>О</w:t>
      </w:r>
      <w:r w:rsidRPr="00A66C4E">
        <w:rPr>
          <w:rFonts w:ascii="Times New Roman" w:hAnsi="Times New Roman" w:cs="Times New Roman"/>
          <w:sz w:val="27"/>
          <w:szCs w:val="27"/>
        </w:rPr>
        <w:t xml:space="preserve">б установлении требований к участникам конкурентной закупки  </w:t>
      </w:r>
      <w:r w:rsidRPr="00D61D98">
        <w:rPr>
          <w:rFonts w:ascii="Times New Roman" w:hAnsi="Times New Roman" w:cs="Times New Roman"/>
          <w:strike/>
          <w:sz w:val="27"/>
          <w:szCs w:val="27"/>
          <w:highlight w:val="green"/>
        </w:rPr>
        <w:t>(за исключением запроса котировок)</w:t>
      </w:r>
      <w:r w:rsidR="00D61D98" w:rsidRPr="00D61D98">
        <w:rPr>
          <w:rFonts w:ascii="Times New Roman" w:hAnsi="Times New Roman" w:cs="Times New Roman"/>
          <w:sz w:val="27"/>
          <w:szCs w:val="27"/>
        </w:rPr>
        <w:t xml:space="preserve"> </w:t>
      </w:r>
      <w:r w:rsidRPr="00A66C4E">
        <w:rPr>
          <w:rFonts w:ascii="Times New Roman" w:hAnsi="Times New Roman" w:cs="Times New Roman"/>
          <w:sz w:val="27"/>
          <w:szCs w:val="27"/>
        </w:rPr>
        <w:t>в документации о</w:t>
      </w:r>
      <w:r w:rsidR="00406E8A">
        <w:rPr>
          <w:rFonts w:ascii="Times New Roman" w:hAnsi="Times New Roman" w:cs="Times New Roman"/>
          <w:sz w:val="27"/>
          <w:szCs w:val="27"/>
        </w:rPr>
        <w:t xml:space="preserve"> закупке, к которым относятся, </w:t>
      </w:r>
      <w:r w:rsidRPr="00A66C4E">
        <w:rPr>
          <w:rFonts w:ascii="Times New Roman" w:hAnsi="Times New Roman" w:cs="Times New Roman"/>
          <w:sz w:val="27"/>
          <w:szCs w:val="27"/>
        </w:rPr>
        <w:t>в том числе:</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8.1.1. </w:t>
      </w:r>
      <w:r w:rsidR="00406E8A">
        <w:rPr>
          <w:rFonts w:ascii="Times New Roman" w:hAnsi="Times New Roman" w:cs="Times New Roman"/>
          <w:sz w:val="27"/>
          <w:szCs w:val="27"/>
        </w:rPr>
        <w:t>С</w:t>
      </w:r>
      <w:r w:rsidRPr="00A66C4E">
        <w:rPr>
          <w:rFonts w:ascii="Times New Roman" w:hAnsi="Times New Roman" w:cs="Times New Roman"/>
          <w:sz w:val="27"/>
          <w:szCs w:val="27"/>
        </w:rPr>
        <w:t xml:space="preserve">оответствие требованиям, установленным в соответствии </w:t>
      </w:r>
      <w:r w:rsidRPr="00A66C4E">
        <w:rPr>
          <w:rFonts w:ascii="Times New Roman" w:hAnsi="Times New Roman" w:cs="Times New Roman"/>
          <w:sz w:val="27"/>
          <w:szCs w:val="27"/>
        </w:rPr>
        <w:br/>
        <w:t>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Pr="00A66C4E">
        <w:rPr>
          <w:rFonts w:ascii="Times New Roman" w:hAnsi="Times New Roman" w:cs="Times New Roman"/>
          <w:sz w:val="27"/>
          <w:szCs w:val="27"/>
          <w:vertAlign w:val="superscript"/>
        </w:rPr>
        <w:footnoteReference w:id="7"/>
      </w:r>
      <w:r w:rsidR="00406E8A">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8.1.2. </w:t>
      </w:r>
      <w:proofErr w:type="spellStart"/>
      <w:r w:rsidR="00406E8A">
        <w:rPr>
          <w:rFonts w:ascii="Times New Roman" w:hAnsi="Times New Roman" w:cs="Times New Roman"/>
          <w:sz w:val="27"/>
          <w:szCs w:val="27"/>
        </w:rPr>
        <w:t>Н</w:t>
      </w:r>
      <w:r w:rsidRPr="00A66C4E">
        <w:rPr>
          <w:rFonts w:ascii="Times New Roman" w:hAnsi="Times New Roman" w:cs="Times New Roman"/>
          <w:sz w:val="27"/>
          <w:szCs w:val="27"/>
        </w:rPr>
        <w:t>епроведение</w:t>
      </w:r>
      <w:proofErr w:type="spellEnd"/>
      <w:r w:rsidRPr="00A66C4E">
        <w:rPr>
          <w:rFonts w:ascii="Times New Roman" w:hAnsi="Times New Roman" w:cs="Times New Roman"/>
          <w:sz w:val="27"/>
          <w:szCs w:val="27"/>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406E8A">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8.1.3. </w:t>
      </w:r>
      <w:proofErr w:type="spellStart"/>
      <w:r w:rsidR="00406E8A">
        <w:rPr>
          <w:rFonts w:ascii="Times New Roman" w:hAnsi="Times New Roman" w:cs="Times New Roman"/>
          <w:sz w:val="27"/>
          <w:szCs w:val="27"/>
        </w:rPr>
        <w:t>Н</w:t>
      </w:r>
      <w:r w:rsidRPr="00A66C4E">
        <w:rPr>
          <w:rFonts w:ascii="Times New Roman" w:hAnsi="Times New Roman" w:cs="Times New Roman"/>
          <w:sz w:val="27"/>
          <w:szCs w:val="27"/>
        </w:rPr>
        <w:t>еприостановление</w:t>
      </w:r>
      <w:proofErr w:type="spellEnd"/>
      <w:r w:rsidRPr="00A66C4E">
        <w:rPr>
          <w:rFonts w:ascii="Times New Roman" w:hAnsi="Times New Roman" w:cs="Times New Roman"/>
          <w:sz w:val="27"/>
          <w:szCs w:val="27"/>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r w:rsidR="00406E8A">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8.1.4. </w:t>
      </w:r>
      <w:r w:rsidR="00406E8A">
        <w:rPr>
          <w:rFonts w:ascii="Times New Roman" w:hAnsi="Times New Roman" w:cs="Times New Roman"/>
          <w:sz w:val="27"/>
          <w:szCs w:val="27"/>
        </w:rPr>
        <w:t>О</w:t>
      </w:r>
      <w:r w:rsidRPr="00A66C4E">
        <w:rPr>
          <w:rFonts w:ascii="Times New Roman" w:hAnsi="Times New Roman" w:cs="Times New Roman"/>
          <w:sz w:val="27"/>
          <w:szCs w:val="27"/>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w:t>
      </w:r>
      <w:r w:rsidRPr="00A66C4E">
        <w:rPr>
          <w:rFonts w:ascii="Times New Roman" w:hAnsi="Times New Roman" w:cs="Times New Roman"/>
          <w:sz w:val="27"/>
          <w:szCs w:val="27"/>
        </w:rPr>
        <w:br/>
        <w:t xml:space="preserve">о признании обязанности заявителя по уплате этих сумм исполненной или которые признаны безнадежными к взысканию в соответствии </w:t>
      </w:r>
      <w:r w:rsidRPr="00A66C4E">
        <w:rPr>
          <w:rFonts w:ascii="Times New Roman" w:hAnsi="Times New Roman" w:cs="Times New Roman"/>
          <w:sz w:val="27"/>
          <w:szCs w:val="27"/>
        </w:rPr>
        <w:br/>
        <w:t>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w:t>
      </w:r>
      <w:r w:rsidR="00406E8A">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8.1.5. </w:t>
      </w:r>
      <w:r w:rsidR="00406E8A">
        <w:rPr>
          <w:rFonts w:ascii="Times New Roman" w:hAnsi="Times New Roman" w:cs="Times New Roman"/>
          <w:sz w:val="27"/>
          <w:szCs w:val="27"/>
        </w:rPr>
        <w:t>О</w:t>
      </w:r>
      <w:r w:rsidRPr="00A66C4E">
        <w:rPr>
          <w:rFonts w:ascii="Times New Roman" w:hAnsi="Times New Roman" w:cs="Times New Roman"/>
          <w:sz w:val="27"/>
          <w:szCs w:val="27"/>
        </w:rPr>
        <w:t xml:space="preserve">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w:t>
      </w:r>
      <w:r w:rsidRPr="00A66C4E">
        <w:rPr>
          <w:rFonts w:ascii="Times New Roman" w:hAnsi="Times New Roman" w:cs="Times New Roman"/>
          <w:sz w:val="27"/>
          <w:szCs w:val="27"/>
        </w:rPr>
        <w:lastRenderedPageBreak/>
        <w:t>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406E8A">
        <w:rPr>
          <w:rFonts w:ascii="Times New Roman" w:hAnsi="Times New Roman" w:cs="Times New Roman"/>
          <w:sz w:val="27"/>
          <w:szCs w:val="27"/>
        </w:rPr>
        <w:t>.</w:t>
      </w:r>
    </w:p>
    <w:p w:rsidR="00D5039B" w:rsidRPr="00A66C4E" w:rsidRDefault="00406E8A"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8.1.5.1. У</w:t>
      </w:r>
      <w:r w:rsidR="00D5039B" w:rsidRPr="00A66C4E">
        <w:rPr>
          <w:rFonts w:ascii="Times New Roman" w:hAnsi="Times New Roman" w:cs="Times New Roman"/>
          <w:sz w:val="27"/>
          <w:szCs w:val="27"/>
        </w:rPr>
        <w:t>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8.1.6. </w:t>
      </w:r>
      <w:r w:rsidR="00406E8A">
        <w:rPr>
          <w:rFonts w:ascii="Times New Roman" w:hAnsi="Times New Roman" w:cs="Times New Roman"/>
          <w:sz w:val="27"/>
          <w:szCs w:val="27"/>
        </w:rPr>
        <w:t>О</w:t>
      </w:r>
      <w:r w:rsidRPr="00A66C4E">
        <w:rPr>
          <w:rFonts w:ascii="Times New Roman" w:hAnsi="Times New Roman" w:cs="Times New Roman"/>
          <w:sz w:val="27"/>
          <w:szCs w:val="27"/>
        </w:rPr>
        <w:t xml:space="preserve">бладание участником закупки исключительными правами </w:t>
      </w:r>
      <w:r w:rsidRPr="00A66C4E">
        <w:rPr>
          <w:rFonts w:ascii="Times New Roman" w:hAnsi="Times New Roman" w:cs="Times New Roman"/>
          <w:sz w:val="27"/>
          <w:szCs w:val="27"/>
        </w:rPr>
        <w:br/>
        <w:t>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r w:rsidR="00406E8A">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8.1.7. </w:t>
      </w:r>
      <w:r w:rsidR="00406E8A">
        <w:rPr>
          <w:rFonts w:ascii="Times New Roman" w:hAnsi="Times New Roman" w:cs="Times New Roman"/>
          <w:sz w:val="27"/>
          <w:szCs w:val="27"/>
        </w:rPr>
        <w:t>О</w:t>
      </w:r>
      <w:r w:rsidRPr="00A66C4E">
        <w:rPr>
          <w:rFonts w:ascii="Times New Roman" w:hAnsi="Times New Roman" w:cs="Times New Roman"/>
          <w:sz w:val="27"/>
          <w:szCs w:val="27"/>
        </w:rPr>
        <w:t xml:space="preserve">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66C4E">
        <w:rPr>
          <w:rFonts w:ascii="Times New Roman" w:hAnsi="Times New Roman" w:cs="Times New Roman"/>
          <w:sz w:val="27"/>
          <w:szCs w:val="27"/>
        </w:rPr>
        <w:t>неполнородными</w:t>
      </w:r>
      <w:proofErr w:type="spellEnd"/>
      <w:r w:rsidRPr="00A66C4E">
        <w:rPr>
          <w:rFonts w:ascii="Times New Roman" w:hAnsi="Times New Roman" w:cs="Times New Roman"/>
          <w:sz w:val="27"/>
          <w:szCs w:val="27"/>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sidR="00406E8A">
        <w:rPr>
          <w:rFonts w:ascii="Times New Roman" w:hAnsi="Times New Roman" w:cs="Times New Roman"/>
          <w:sz w:val="27"/>
          <w:szCs w:val="27"/>
        </w:rPr>
        <w:t>.</w:t>
      </w:r>
    </w:p>
    <w:p w:rsidR="00D5039B" w:rsidRPr="00D61D98" w:rsidRDefault="00D5039B" w:rsidP="00D5039B">
      <w:pPr>
        <w:widowControl w:val="0"/>
        <w:autoSpaceDE w:val="0"/>
        <w:autoSpaceDN w:val="0"/>
        <w:adjustRightInd w:val="0"/>
        <w:spacing w:after="0" w:line="240" w:lineRule="auto"/>
        <w:ind w:firstLine="709"/>
        <w:jc w:val="both"/>
        <w:rPr>
          <w:rFonts w:ascii="Times New Roman" w:hAnsi="Times New Roman" w:cs="Times New Roman"/>
          <w:strike/>
          <w:sz w:val="27"/>
          <w:szCs w:val="27"/>
          <w:highlight w:val="green"/>
        </w:rPr>
      </w:pPr>
      <w:r w:rsidRPr="00D61D98">
        <w:rPr>
          <w:rFonts w:ascii="Times New Roman" w:hAnsi="Times New Roman" w:cs="Times New Roman"/>
          <w:strike/>
          <w:sz w:val="27"/>
          <w:szCs w:val="27"/>
          <w:highlight w:val="green"/>
        </w:rPr>
        <w:t>8.2. о праве установления Заказчиком требований к участникам запроса котировок:</w:t>
      </w:r>
    </w:p>
    <w:p w:rsidR="00D5039B" w:rsidRPr="00D61D98" w:rsidRDefault="00D5039B" w:rsidP="00D5039B">
      <w:pPr>
        <w:widowControl w:val="0"/>
        <w:autoSpaceDE w:val="0"/>
        <w:autoSpaceDN w:val="0"/>
        <w:adjustRightInd w:val="0"/>
        <w:spacing w:after="0" w:line="240" w:lineRule="auto"/>
        <w:ind w:firstLine="709"/>
        <w:jc w:val="both"/>
        <w:rPr>
          <w:rFonts w:ascii="Times New Roman" w:hAnsi="Times New Roman" w:cs="Times New Roman"/>
          <w:strike/>
          <w:sz w:val="27"/>
          <w:szCs w:val="27"/>
          <w:highlight w:val="green"/>
        </w:rPr>
      </w:pPr>
      <w:r w:rsidRPr="00D61D98">
        <w:rPr>
          <w:rFonts w:ascii="Times New Roman" w:hAnsi="Times New Roman" w:cs="Times New Roman"/>
          <w:strike/>
          <w:sz w:val="27"/>
          <w:szCs w:val="27"/>
          <w:highlight w:val="green"/>
        </w:rPr>
        <w:t>8.2.1.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являющимся предметом закупки</w:t>
      </w:r>
      <w:r w:rsidRPr="00D61D98">
        <w:rPr>
          <w:rFonts w:ascii="Times New Roman" w:hAnsi="Times New Roman" w:cs="Times New Roman"/>
          <w:strike/>
          <w:sz w:val="27"/>
          <w:szCs w:val="27"/>
          <w:highlight w:val="green"/>
          <w:vertAlign w:val="superscript"/>
        </w:rPr>
        <w:footnoteReference w:id="8"/>
      </w:r>
      <w:r w:rsidRPr="00D61D98">
        <w:rPr>
          <w:rFonts w:ascii="Times New Roman" w:hAnsi="Times New Roman" w:cs="Times New Roman"/>
          <w:strike/>
          <w:sz w:val="27"/>
          <w:szCs w:val="27"/>
          <w:highlight w:val="green"/>
        </w:rPr>
        <w:t>;</w:t>
      </w:r>
    </w:p>
    <w:p w:rsidR="00D5039B" w:rsidRPr="00D61D98" w:rsidRDefault="00D5039B" w:rsidP="00D5039B">
      <w:pPr>
        <w:widowControl w:val="0"/>
        <w:autoSpaceDE w:val="0"/>
        <w:autoSpaceDN w:val="0"/>
        <w:adjustRightInd w:val="0"/>
        <w:spacing w:after="0" w:line="240" w:lineRule="auto"/>
        <w:ind w:firstLine="709"/>
        <w:jc w:val="both"/>
        <w:rPr>
          <w:rFonts w:ascii="Times New Roman" w:hAnsi="Times New Roman" w:cs="Times New Roman"/>
          <w:strike/>
          <w:sz w:val="27"/>
          <w:szCs w:val="27"/>
        </w:rPr>
      </w:pPr>
      <w:r w:rsidRPr="00D61D98">
        <w:rPr>
          <w:rFonts w:ascii="Times New Roman" w:hAnsi="Times New Roman" w:cs="Times New Roman"/>
          <w:strike/>
          <w:sz w:val="27"/>
          <w:szCs w:val="27"/>
          <w:highlight w:val="green"/>
        </w:rPr>
        <w:lastRenderedPageBreak/>
        <w:t>8.3. о праве установления Заказчиком требований к участникам запроса котировок аналогично требованиям, указанным в пункте 8.1 Положения;</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8.</w:t>
      </w:r>
      <w:r w:rsidR="00D61D98">
        <w:rPr>
          <w:rFonts w:ascii="Times New Roman" w:hAnsi="Times New Roman" w:cs="Times New Roman"/>
          <w:sz w:val="27"/>
          <w:szCs w:val="27"/>
        </w:rPr>
        <w:t>2</w:t>
      </w:r>
      <w:r w:rsidRPr="00A66C4E">
        <w:rPr>
          <w:rFonts w:ascii="Times New Roman" w:hAnsi="Times New Roman" w:cs="Times New Roman"/>
          <w:sz w:val="27"/>
          <w:szCs w:val="27"/>
        </w:rPr>
        <w:t xml:space="preserve">. </w:t>
      </w:r>
      <w:r w:rsidR="00406E8A">
        <w:rPr>
          <w:rFonts w:ascii="Times New Roman" w:hAnsi="Times New Roman" w:cs="Times New Roman"/>
          <w:sz w:val="27"/>
          <w:szCs w:val="27"/>
        </w:rPr>
        <w:t>О</w:t>
      </w:r>
      <w:r w:rsidRPr="00A66C4E">
        <w:rPr>
          <w:rFonts w:ascii="Times New Roman" w:hAnsi="Times New Roman" w:cs="Times New Roman"/>
          <w:sz w:val="27"/>
          <w:szCs w:val="27"/>
        </w:rPr>
        <w:t xml:space="preserve"> праве установления Заказчиком требования об отсутствии сведений об участниках закупки в реестре недобросовестных поставщиков, предусмотренном статьей 5 Закона</w:t>
      </w:r>
      <w:r w:rsidR="004E79DB" w:rsidRPr="00A66C4E">
        <w:rPr>
          <w:rFonts w:ascii="Times New Roman" w:hAnsi="Times New Roman" w:cs="Times New Roman"/>
          <w:sz w:val="27"/>
          <w:szCs w:val="27"/>
        </w:rPr>
        <w:t xml:space="preserve"> № 223-ФЗ</w:t>
      </w:r>
      <w:r w:rsidRPr="00A66C4E">
        <w:rPr>
          <w:rFonts w:ascii="Times New Roman" w:hAnsi="Times New Roman" w:cs="Times New Roman"/>
          <w:sz w:val="27"/>
          <w:szCs w:val="27"/>
        </w:rPr>
        <w:t>, и (или)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406E8A">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8.</w:t>
      </w:r>
      <w:r w:rsidR="00D61D98">
        <w:rPr>
          <w:rFonts w:ascii="Times New Roman" w:hAnsi="Times New Roman" w:cs="Times New Roman"/>
          <w:sz w:val="27"/>
          <w:szCs w:val="27"/>
        </w:rPr>
        <w:t>3</w:t>
      </w:r>
      <w:r w:rsidRPr="00A66C4E">
        <w:rPr>
          <w:rFonts w:ascii="Times New Roman" w:hAnsi="Times New Roman" w:cs="Times New Roman"/>
          <w:sz w:val="27"/>
          <w:szCs w:val="27"/>
        </w:rPr>
        <w:t xml:space="preserve">. </w:t>
      </w:r>
      <w:r w:rsidR="00406E8A">
        <w:rPr>
          <w:rFonts w:ascii="Times New Roman" w:hAnsi="Times New Roman" w:cs="Times New Roman"/>
          <w:sz w:val="27"/>
          <w:szCs w:val="27"/>
        </w:rPr>
        <w:t>О</w:t>
      </w:r>
      <w:r w:rsidRPr="00A66C4E">
        <w:rPr>
          <w:rFonts w:ascii="Times New Roman" w:hAnsi="Times New Roman" w:cs="Times New Roman"/>
          <w:sz w:val="27"/>
          <w:szCs w:val="27"/>
        </w:rPr>
        <w:t xml:space="preserve"> праве Заказчика предусмотреть дополнительные требования </w:t>
      </w:r>
      <w:r w:rsidRPr="00A66C4E">
        <w:rPr>
          <w:rFonts w:ascii="Times New Roman" w:hAnsi="Times New Roman" w:cs="Times New Roman"/>
          <w:sz w:val="27"/>
          <w:szCs w:val="27"/>
        </w:rPr>
        <w:br/>
        <w:t>к участникам закупки, в том числе наличие квалификационных требований (включая требования к опыту работы), а также требования к наличию материальных, финансовых и трудовых ресурсов у постав</w:t>
      </w:r>
      <w:r w:rsidR="00406E8A">
        <w:rPr>
          <w:rFonts w:ascii="Times New Roman" w:hAnsi="Times New Roman" w:cs="Times New Roman"/>
          <w:sz w:val="27"/>
          <w:szCs w:val="27"/>
        </w:rPr>
        <w:t xml:space="preserve">щика (исполнителя, подрядчика) </w:t>
      </w:r>
      <w:r w:rsidRPr="00A66C4E">
        <w:rPr>
          <w:rFonts w:ascii="Times New Roman" w:hAnsi="Times New Roman" w:cs="Times New Roman"/>
          <w:sz w:val="27"/>
          <w:szCs w:val="27"/>
        </w:rPr>
        <w:t>с указанием перечня таких требований</w:t>
      </w:r>
      <w:r w:rsidR="00406E8A">
        <w:rPr>
          <w:rFonts w:ascii="Times New Roman" w:hAnsi="Times New Roman" w:cs="Times New Roman"/>
          <w:sz w:val="27"/>
          <w:szCs w:val="27"/>
        </w:rPr>
        <w:t>.</w:t>
      </w:r>
    </w:p>
    <w:p w:rsidR="00D5039B" w:rsidRPr="00A66C4E" w:rsidRDefault="00D5039B" w:rsidP="00D61D98">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8.</w:t>
      </w:r>
      <w:r w:rsidR="00D61D98">
        <w:rPr>
          <w:rFonts w:ascii="Times New Roman" w:hAnsi="Times New Roman" w:cs="Times New Roman"/>
          <w:sz w:val="27"/>
          <w:szCs w:val="27"/>
        </w:rPr>
        <w:t>4</w:t>
      </w:r>
      <w:r w:rsidRPr="00A66C4E">
        <w:rPr>
          <w:rFonts w:ascii="Times New Roman" w:hAnsi="Times New Roman" w:cs="Times New Roman"/>
          <w:sz w:val="27"/>
          <w:szCs w:val="27"/>
        </w:rPr>
        <w:t xml:space="preserve">. </w:t>
      </w:r>
      <w:r w:rsidR="00406E8A">
        <w:rPr>
          <w:rFonts w:ascii="Times New Roman" w:hAnsi="Times New Roman" w:cs="Times New Roman"/>
          <w:sz w:val="27"/>
          <w:szCs w:val="27"/>
        </w:rPr>
        <w:t>О</w:t>
      </w:r>
      <w:r w:rsidRPr="00A66C4E">
        <w:rPr>
          <w:rFonts w:ascii="Times New Roman" w:hAnsi="Times New Roman" w:cs="Times New Roman"/>
          <w:sz w:val="27"/>
          <w:szCs w:val="27"/>
        </w:rPr>
        <w:t xml:space="preserve"> перечне оснований для отказа в допуске к участию </w:t>
      </w:r>
      <w:r w:rsidRPr="00A66C4E">
        <w:rPr>
          <w:rFonts w:ascii="Times New Roman" w:hAnsi="Times New Roman" w:cs="Times New Roman"/>
          <w:sz w:val="27"/>
          <w:szCs w:val="27"/>
        </w:rPr>
        <w:br/>
        <w:t>в конкурентной закупке, в том числе:</w:t>
      </w:r>
    </w:p>
    <w:p w:rsidR="00D5039B" w:rsidRPr="00A66C4E" w:rsidRDefault="00D61D98"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8.4</w:t>
      </w:r>
      <w:r w:rsidR="00D5039B" w:rsidRPr="00A66C4E">
        <w:rPr>
          <w:rFonts w:ascii="Times New Roman" w:hAnsi="Times New Roman" w:cs="Times New Roman"/>
          <w:sz w:val="27"/>
          <w:szCs w:val="27"/>
        </w:rPr>
        <w:t xml:space="preserve">.1. </w:t>
      </w:r>
      <w:r w:rsidR="00406E8A">
        <w:rPr>
          <w:rFonts w:ascii="Times New Roman" w:hAnsi="Times New Roman" w:cs="Times New Roman"/>
          <w:sz w:val="27"/>
          <w:szCs w:val="27"/>
        </w:rPr>
        <w:t>Н</w:t>
      </w:r>
      <w:r w:rsidR="00D5039B" w:rsidRPr="00A66C4E">
        <w:rPr>
          <w:rFonts w:ascii="Times New Roman" w:hAnsi="Times New Roman" w:cs="Times New Roman"/>
          <w:sz w:val="27"/>
          <w:szCs w:val="27"/>
        </w:rPr>
        <w:t xml:space="preserve">епредставление документов, установленных документацией </w:t>
      </w:r>
      <w:r w:rsidR="00D5039B" w:rsidRPr="00A66C4E">
        <w:rPr>
          <w:rFonts w:ascii="Times New Roman" w:hAnsi="Times New Roman" w:cs="Times New Roman"/>
          <w:sz w:val="27"/>
          <w:szCs w:val="27"/>
        </w:rPr>
        <w:br/>
        <w:t>о закупке (извещением о закупке) либо наличия в таких документах недостоверных сведений</w:t>
      </w:r>
      <w:r w:rsidR="00406E8A">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8.</w:t>
      </w:r>
      <w:r w:rsidR="00D61D98">
        <w:rPr>
          <w:rFonts w:ascii="Times New Roman" w:hAnsi="Times New Roman" w:cs="Times New Roman"/>
          <w:sz w:val="27"/>
          <w:szCs w:val="27"/>
        </w:rPr>
        <w:t>4</w:t>
      </w:r>
      <w:r w:rsidRPr="00A66C4E">
        <w:rPr>
          <w:rFonts w:ascii="Times New Roman" w:hAnsi="Times New Roman" w:cs="Times New Roman"/>
          <w:sz w:val="27"/>
          <w:szCs w:val="27"/>
        </w:rPr>
        <w:t xml:space="preserve">.2. </w:t>
      </w:r>
      <w:r w:rsidR="00406E8A">
        <w:rPr>
          <w:rFonts w:ascii="Times New Roman" w:hAnsi="Times New Roman" w:cs="Times New Roman"/>
          <w:sz w:val="27"/>
          <w:szCs w:val="27"/>
        </w:rPr>
        <w:t>Н</w:t>
      </w:r>
      <w:r w:rsidRPr="00A66C4E">
        <w:rPr>
          <w:rFonts w:ascii="Times New Roman" w:hAnsi="Times New Roman" w:cs="Times New Roman"/>
          <w:sz w:val="27"/>
          <w:szCs w:val="27"/>
        </w:rPr>
        <w:t>есоответствие участника закупки требованиям, установленным документацией о закупке (извещением о закупке)</w:t>
      </w:r>
      <w:r w:rsidR="00406E8A">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8.</w:t>
      </w:r>
      <w:r w:rsidR="00D61D98">
        <w:rPr>
          <w:rFonts w:ascii="Times New Roman" w:hAnsi="Times New Roman" w:cs="Times New Roman"/>
          <w:sz w:val="27"/>
          <w:szCs w:val="27"/>
        </w:rPr>
        <w:t>4</w:t>
      </w:r>
      <w:r w:rsidRPr="00A66C4E">
        <w:rPr>
          <w:rFonts w:ascii="Times New Roman" w:hAnsi="Times New Roman" w:cs="Times New Roman"/>
          <w:sz w:val="27"/>
          <w:szCs w:val="27"/>
        </w:rPr>
        <w:t xml:space="preserve">.3. </w:t>
      </w:r>
      <w:r w:rsidR="00406E8A">
        <w:rPr>
          <w:rFonts w:ascii="Times New Roman" w:hAnsi="Times New Roman" w:cs="Times New Roman"/>
          <w:sz w:val="27"/>
          <w:szCs w:val="27"/>
        </w:rPr>
        <w:t>Н</w:t>
      </w:r>
      <w:r w:rsidRPr="00A66C4E">
        <w:rPr>
          <w:rFonts w:ascii="Times New Roman" w:hAnsi="Times New Roman" w:cs="Times New Roman"/>
          <w:sz w:val="27"/>
          <w:szCs w:val="27"/>
        </w:rPr>
        <w:t>епредставление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 (извещении о закупке)</w:t>
      </w:r>
      <w:r w:rsidR="00406E8A">
        <w:rPr>
          <w:rFonts w:ascii="Times New Roman" w:hAnsi="Times New Roman" w:cs="Times New Roman"/>
          <w:sz w:val="27"/>
          <w:szCs w:val="27"/>
        </w:rPr>
        <w:t>.</w:t>
      </w:r>
    </w:p>
    <w:p w:rsidR="00DC5739"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highlight w:val="green"/>
        </w:rPr>
        <w:t>8.</w:t>
      </w:r>
      <w:r w:rsidR="00D61D98">
        <w:rPr>
          <w:rFonts w:ascii="Times New Roman" w:hAnsi="Times New Roman" w:cs="Times New Roman"/>
          <w:sz w:val="27"/>
          <w:szCs w:val="27"/>
          <w:highlight w:val="green"/>
        </w:rPr>
        <w:t>4</w:t>
      </w:r>
      <w:r w:rsidRPr="00A66C4E">
        <w:rPr>
          <w:rFonts w:ascii="Times New Roman" w:hAnsi="Times New Roman" w:cs="Times New Roman"/>
          <w:sz w:val="27"/>
          <w:szCs w:val="27"/>
          <w:highlight w:val="green"/>
        </w:rPr>
        <w:t xml:space="preserve">.4. </w:t>
      </w:r>
      <w:r w:rsidR="00406E8A">
        <w:rPr>
          <w:rFonts w:ascii="Times New Roman" w:hAnsi="Times New Roman" w:cs="Times New Roman"/>
          <w:sz w:val="27"/>
          <w:szCs w:val="27"/>
          <w:highlight w:val="green"/>
        </w:rPr>
        <w:t>Н</w:t>
      </w:r>
      <w:r w:rsidR="00DC5739" w:rsidRPr="00A66C4E">
        <w:rPr>
          <w:rFonts w:ascii="Times New Roman" w:hAnsi="Times New Roman" w:cs="Times New Roman"/>
          <w:sz w:val="27"/>
          <w:szCs w:val="27"/>
          <w:highlight w:val="green"/>
        </w:rPr>
        <w:t xml:space="preserve">есоответствие заявки на участие в закупке требованиям документации и (или) извещения о закупке, в том числе наличие в таких заявках предложения о цене договора, превышающей установленную </w:t>
      </w:r>
      <w:r w:rsidR="00375921">
        <w:rPr>
          <w:rFonts w:ascii="Times New Roman" w:hAnsi="Times New Roman" w:cs="Times New Roman"/>
          <w:sz w:val="27"/>
          <w:szCs w:val="27"/>
          <w:highlight w:val="green"/>
        </w:rPr>
        <w:t>начальную (максимальную) цену договора</w:t>
      </w:r>
      <w:r w:rsidR="00DC5739" w:rsidRPr="00A66C4E">
        <w:rPr>
          <w:rFonts w:ascii="Times New Roman" w:hAnsi="Times New Roman" w:cs="Times New Roman"/>
          <w:sz w:val="27"/>
          <w:szCs w:val="27"/>
          <w:highlight w:val="green"/>
        </w:rPr>
        <w:t>, либо предложения о цене единицы (сумме цен единиц) товара, работы, услуги, превышающей установленную начальную (максимальную) цену единицы (сумму цен единиц) товара, работы, услуги</w:t>
      </w:r>
      <w:r w:rsidR="00406E8A">
        <w:rPr>
          <w:rFonts w:ascii="Times New Roman" w:hAnsi="Times New Roman" w:cs="Times New Roman"/>
          <w:sz w:val="27"/>
          <w:szCs w:val="27"/>
        </w:rPr>
        <w:t>.</w:t>
      </w:r>
    </w:p>
    <w:p w:rsidR="00D5039B" w:rsidRPr="00A66C4E" w:rsidRDefault="00D61D98"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8.4</w:t>
      </w:r>
      <w:r w:rsidR="00D5039B" w:rsidRPr="00A66C4E">
        <w:rPr>
          <w:rFonts w:ascii="Times New Roman" w:hAnsi="Times New Roman" w:cs="Times New Roman"/>
          <w:sz w:val="27"/>
          <w:szCs w:val="27"/>
        </w:rPr>
        <w:t xml:space="preserve">.5. </w:t>
      </w:r>
      <w:r w:rsidR="00406E8A">
        <w:rPr>
          <w:rFonts w:ascii="Times New Roman" w:hAnsi="Times New Roman" w:cs="Times New Roman"/>
          <w:sz w:val="27"/>
          <w:szCs w:val="27"/>
        </w:rPr>
        <w:t>В</w:t>
      </w:r>
      <w:r w:rsidR="00D5039B" w:rsidRPr="00A66C4E">
        <w:rPr>
          <w:rFonts w:ascii="Times New Roman" w:hAnsi="Times New Roman" w:cs="Times New Roman"/>
          <w:sz w:val="27"/>
          <w:szCs w:val="27"/>
        </w:rPr>
        <w:t xml:space="preserve"> случае если, Заказчик, закупочная комиссия обнаружат, </w:t>
      </w:r>
      <w:r w:rsidR="00D5039B" w:rsidRPr="00A66C4E">
        <w:rPr>
          <w:rFonts w:ascii="Times New Roman" w:hAnsi="Times New Roman" w:cs="Times New Roman"/>
          <w:sz w:val="27"/>
          <w:szCs w:val="27"/>
        </w:rPr>
        <w:br/>
        <w:t>что участник закупки представил в составе своей заявки недостоверную информацию, в том числе в отноше</w:t>
      </w:r>
      <w:r w:rsidR="00BD5CE2" w:rsidRPr="00A66C4E">
        <w:rPr>
          <w:rFonts w:ascii="Times New Roman" w:hAnsi="Times New Roman" w:cs="Times New Roman"/>
          <w:sz w:val="27"/>
          <w:szCs w:val="27"/>
        </w:rPr>
        <w:t>нии его квалификационных данных.</w:t>
      </w:r>
    </w:p>
    <w:p w:rsidR="0063668D" w:rsidRPr="00A66C4E" w:rsidRDefault="0063668D"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ind w:firstLine="540"/>
        <w:jc w:val="both"/>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jc w:val="center"/>
        <w:outlineLvl w:val="1"/>
        <w:rPr>
          <w:rFonts w:ascii="Times New Roman" w:hAnsi="Times New Roman" w:cs="Times New Roman"/>
          <w:b/>
          <w:sz w:val="27"/>
          <w:szCs w:val="27"/>
        </w:rPr>
      </w:pPr>
      <w:bookmarkStart w:id="7" w:name="Par132"/>
      <w:bookmarkEnd w:id="7"/>
      <w:r w:rsidRPr="00A66C4E">
        <w:rPr>
          <w:rFonts w:ascii="Times New Roman" w:hAnsi="Times New Roman" w:cs="Times New Roman"/>
          <w:b/>
          <w:sz w:val="27"/>
          <w:szCs w:val="27"/>
        </w:rPr>
        <w:t xml:space="preserve">9. </w:t>
      </w:r>
      <w:r w:rsidR="0063668D" w:rsidRPr="00A66C4E">
        <w:rPr>
          <w:rFonts w:ascii="Times New Roman" w:hAnsi="Times New Roman" w:cs="Times New Roman"/>
          <w:b/>
          <w:sz w:val="27"/>
          <w:szCs w:val="27"/>
        </w:rPr>
        <w:t>Порядок подготовки, общие требования к проведению закупок, особенности осуществления отдельных закупок</w:t>
      </w:r>
    </w:p>
    <w:p w:rsidR="0063668D" w:rsidRPr="00A66C4E" w:rsidRDefault="0063668D" w:rsidP="00D5039B">
      <w:pPr>
        <w:widowControl w:val="0"/>
        <w:autoSpaceDE w:val="0"/>
        <w:autoSpaceDN w:val="0"/>
        <w:adjustRightInd w:val="0"/>
        <w:spacing w:after="0" w:line="240" w:lineRule="auto"/>
        <w:jc w:val="center"/>
        <w:outlineLvl w:val="1"/>
        <w:rPr>
          <w:rFonts w:ascii="Times New Roman" w:hAnsi="Times New Roman" w:cs="Times New Roman"/>
          <w:b/>
          <w:sz w:val="27"/>
          <w:szCs w:val="27"/>
        </w:rPr>
      </w:pPr>
    </w:p>
    <w:p w:rsidR="00D5039B" w:rsidRPr="00A66C4E" w:rsidRDefault="00D5039B" w:rsidP="0063668D">
      <w:pPr>
        <w:widowControl w:val="0"/>
        <w:autoSpaceDE w:val="0"/>
        <w:autoSpaceDN w:val="0"/>
        <w:adjustRightInd w:val="0"/>
        <w:spacing w:after="0" w:line="240" w:lineRule="auto"/>
        <w:ind w:firstLine="709"/>
        <w:jc w:val="center"/>
        <w:outlineLvl w:val="1"/>
        <w:rPr>
          <w:rFonts w:ascii="Times New Roman" w:hAnsi="Times New Roman" w:cs="Times New Roman"/>
          <w:b/>
          <w:sz w:val="27"/>
          <w:szCs w:val="27"/>
        </w:rPr>
      </w:pPr>
      <w:r w:rsidRPr="00A66C4E">
        <w:rPr>
          <w:rFonts w:ascii="Times New Roman" w:hAnsi="Times New Roman" w:cs="Times New Roman"/>
          <w:b/>
          <w:sz w:val="27"/>
          <w:szCs w:val="27"/>
        </w:rPr>
        <w:t>9.1. Требования к составу заявки участника</w:t>
      </w:r>
    </w:p>
    <w:p w:rsidR="00D5039B" w:rsidRPr="00A66C4E" w:rsidRDefault="00D5039B" w:rsidP="0063668D">
      <w:pPr>
        <w:widowControl w:val="0"/>
        <w:autoSpaceDE w:val="0"/>
        <w:autoSpaceDN w:val="0"/>
        <w:adjustRightInd w:val="0"/>
        <w:spacing w:after="0" w:line="240" w:lineRule="auto"/>
        <w:ind w:firstLine="540"/>
        <w:jc w:val="center"/>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Раздел содержит положения об установлении требований к составу заявки участников закупки, в том числе: </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9.1.1. требования к составу заявки участников конкурентной </w:t>
      </w:r>
      <w:r w:rsidRPr="00EE3873">
        <w:rPr>
          <w:rFonts w:ascii="Times New Roman" w:hAnsi="Times New Roman" w:cs="Times New Roman"/>
          <w:sz w:val="27"/>
          <w:szCs w:val="27"/>
        </w:rPr>
        <w:t xml:space="preserve">закупки </w:t>
      </w:r>
      <w:r w:rsidRPr="00D61D98">
        <w:rPr>
          <w:rFonts w:ascii="Times New Roman" w:hAnsi="Times New Roman" w:cs="Times New Roman"/>
          <w:strike/>
          <w:sz w:val="27"/>
          <w:szCs w:val="27"/>
          <w:highlight w:val="green"/>
        </w:rPr>
        <w:t>(за исключением запроса котировок)</w:t>
      </w:r>
      <w:r w:rsidRPr="00EE3873">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lastRenderedPageBreak/>
        <w:t xml:space="preserve">9.1.1.1. </w:t>
      </w:r>
      <w:r w:rsidR="00EE3873">
        <w:rPr>
          <w:rFonts w:ascii="Times New Roman" w:hAnsi="Times New Roman" w:cs="Times New Roman"/>
          <w:sz w:val="27"/>
          <w:szCs w:val="27"/>
        </w:rPr>
        <w:t>У</w:t>
      </w:r>
      <w:r w:rsidRPr="00A66C4E">
        <w:rPr>
          <w:rFonts w:ascii="Times New Roman" w:hAnsi="Times New Roman" w:cs="Times New Roman"/>
          <w:sz w:val="27"/>
          <w:szCs w:val="27"/>
        </w:rPr>
        <w:t xml:space="preserve">казание фирменного наименования (наименования), сведения </w:t>
      </w:r>
      <w:r w:rsidRPr="00A66C4E">
        <w:rPr>
          <w:rFonts w:ascii="Times New Roman" w:hAnsi="Times New Roman" w:cs="Times New Roman"/>
          <w:sz w:val="27"/>
          <w:szCs w:val="27"/>
        </w:rPr>
        <w:br/>
        <w:t xml:space="preserve">об организационно-правовой форме, о месте нахождения, почтовый адрес </w:t>
      </w:r>
      <w:r w:rsidRPr="00A66C4E">
        <w:rPr>
          <w:rFonts w:ascii="Times New Roman" w:hAnsi="Times New Roman" w:cs="Times New Roman"/>
          <w:sz w:val="27"/>
          <w:szCs w:val="27"/>
        </w:rPr>
        <w:br/>
        <w:t>(для юридического лица), фамилия, имя, отчество, паспортные данные, сведения о месте жительства (для физического лица), номер контактного телефона, адрес электронной почты участника закупки</w:t>
      </w:r>
      <w:r w:rsidR="00EE3873">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9.1.1.2. </w:t>
      </w:r>
      <w:r w:rsidR="00EE3873">
        <w:rPr>
          <w:rFonts w:ascii="Times New Roman" w:hAnsi="Times New Roman" w:cs="Times New Roman"/>
          <w:sz w:val="27"/>
          <w:szCs w:val="27"/>
        </w:rPr>
        <w:t>К</w:t>
      </w:r>
      <w:r w:rsidRPr="00A66C4E">
        <w:rPr>
          <w:rFonts w:ascii="Times New Roman" w:hAnsi="Times New Roman" w:cs="Times New Roman"/>
          <w:sz w:val="27"/>
          <w:szCs w:val="27"/>
        </w:rPr>
        <w:t xml:space="preserve">опии учредительных документов участника закупки </w:t>
      </w:r>
      <w:r w:rsidRPr="00A66C4E">
        <w:rPr>
          <w:rFonts w:ascii="Times New Roman" w:hAnsi="Times New Roman" w:cs="Times New Roman"/>
          <w:sz w:val="27"/>
          <w:szCs w:val="27"/>
        </w:rPr>
        <w:br/>
        <w:t>(для юридических лиц)</w:t>
      </w:r>
      <w:r w:rsidR="00EE3873">
        <w:rPr>
          <w:rFonts w:ascii="Times New Roman" w:hAnsi="Times New Roman" w:cs="Times New Roman"/>
          <w:sz w:val="27"/>
          <w:szCs w:val="27"/>
        </w:rPr>
        <w:t>.</w:t>
      </w:r>
    </w:p>
    <w:p w:rsidR="00CF37A9" w:rsidRPr="00CF37A9" w:rsidRDefault="00CF37A9" w:rsidP="00CF37A9">
      <w:pPr>
        <w:widowControl w:val="0"/>
        <w:autoSpaceDE w:val="0"/>
        <w:autoSpaceDN w:val="0"/>
        <w:adjustRightInd w:val="0"/>
        <w:spacing w:after="0" w:line="276" w:lineRule="auto"/>
        <w:ind w:firstLine="708"/>
        <w:jc w:val="both"/>
        <w:rPr>
          <w:rFonts w:ascii="Times New Roman" w:hAnsi="Times New Roman" w:cs="Times New Roman"/>
          <w:sz w:val="27"/>
          <w:szCs w:val="27"/>
        </w:rPr>
      </w:pPr>
      <w:r w:rsidRPr="00A66C4E">
        <w:rPr>
          <w:rFonts w:ascii="Times New Roman" w:hAnsi="Times New Roman" w:cs="Times New Roman"/>
          <w:sz w:val="27"/>
          <w:szCs w:val="27"/>
          <w:highlight w:val="green"/>
        </w:rPr>
        <w:t xml:space="preserve">9.1.1.3. </w:t>
      </w:r>
      <w:proofErr w:type="gramStart"/>
      <w:r w:rsidR="00EE3873">
        <w:rPr>
          <w:rFonts w:ascii="Times New Roman" w:hAnsi="Times New Roman" w:cs="Times New Roman"/>
          <w:sz w:val="27"/>
          <w:szCs w:val="27"/>
          <w:highlight w:val="green"/>
        </w:rPr>
        <w:t>В</w:t>
      </w:r>
      <w:r w:rsidRPr="00CF37A9">
        <w:rPr>
          <w:rFonts w:ascii="Times New Roman" w:hAnsi="Times New Roman" w:cs="Times New Roman"/>
          <w:sz w:val="27"/>
          <w:szCs w:val="27"/>
          <w:highlight w:val="green"/>
        </w:rPr>
        <w:t>ыписка из Единого государственного реестра юридических лиц (для юридических лиц), либо выписка из Единого государственного реестра индивидуальных предпринимателей (для индивидуальных предпринимателей),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Pr="00A66C4E">
        <w:rPr>
          <w:rFonts w:ascii="Times New Roman" w:hAnsi="Times New Roman" w:cs="Times New Roman"/>
          <w:sz w:val="27"/>
          <w:szCs w:val="27"/>
          <w:highlight w:val="green"/>
        </w:rPr>
        <w:t>)</w:t>
      </w:r>
      <w:r w:rsidR="00EE3873">
        <w:rPr>
          <w:rFonts w:ascii="Times New Roman" w:hAnsi="Times New Roman" w:cs="Times New Roman"/>
          <w:sz w:val="27"/>
          <w:szCs w:val="27"/>
        </w:rPr>
        <w:t>.</w:t>
      </w:r>
      <w:proofErr w:type="gramEnd"/>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9.1.1.4. </w:t>
      </w:r>
      <w:r w:rsidR="00EE3873">
        <w:rPr>
          <w:rFonts w:ascii="Times New Roman" w:hAnsi="Times New Roman" w:cs="Times New Roman"/>
          <w:sz w:val="27"/>
          <w:szCs w:val="27"/>
        </w:rPr>
        <w:t>Д</w:t>
      </w:r>
      <w:r w:rsidRPr="00A66C4E">
        <w:rPr>
          <w:rFonts w:ascii="Times New Roman" w:hAnsi="Times New Roman" w:cs="Times New Roman"/>
          <w:sz w:val="27"/>
          <w:szCs w:val="27"/>
        </w:rPr>
        <w:t>окумент, подтверждающий полномочия лица на осуществление действий от имени участника закупки</w:t>
      </w:r>
      <w:r w:rsidR="00EE3873">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highlight w:val="green"/>
        </w:rPr>
        <w:t xml:space="preserve">9.1.1.5. </w:t>
      </w:r>
      <w:r w:rsidR="00EE3873">
        <w:rPr>
          <w:rFonts w:ascii="Times New Roman" w:hAnsi="Times New Roman" w:cs="Times New Roman"/>
          <w:sz w:val="27"/>
          <w:szCs w:val="27"/>
          <w:highlight w:val="green"/>
        </w:rPr>
        <w:t>Д</w:t>
      </w:r>
      <w:r w:rsidRPr="00A66C4E">
        <w:rPr>
          <w:rFonts w:ascii="Times New Roman" w:hAnsi="Times New Roman" w:cs="Times New Roman"/>
          <w:sz w:val="27"/>
          <w:szCs w:val="27"/>
          <w:highlight w:val="green"/>
        </w:rPr>
        <w:t xml:space="preserve">окументы, подтверждающие квалификацию участника закупки, </w:t>
      </w:r>
      <w:r w:rsidRPr="00A66C4E">
        <w:rPr>
          <w:rFonts w:ascii="Times New Roman" w:hAnsi="Times New Roman" w:cs="Times New Roman"/>
          <w:sz w:val="27"/>
          <w:szCs w:val="27"/>
          <w:highlight w:val="green"/>
        </w:rPr>
        <w:br/>
        <w:t>документы, подтверждающие соответс</w:t>
      </w:r>
      <w:r w:rsidR="00A75973" w:rsidRPr="00A66C4E">
        <w:rPr>
          <w:rFonts w:ascii="Times New Roman" w:hAnsi="Times New Roman" w:cs="Times New Roman"/>
          <w:sz w:val="27"/>
          <w:szCs w:val="27"/>
          <w:highlight w:val="green"/>
        </w:rPr>
        <w:t>твие дополнительным требованиям</w:t>
      </w:r>
      <w:r w:rsidRPr="00A66C4E">
        <w:rPr>
          <w:rFonts w:ascii="Times New Roman" w:hAnsi="Times New Roman" w:cs="Times New Roman"/>
          <w:sz w:val="27"/>
          <w:szCs w:val="27"/>
          <w:highlight w:val="green"/>
        </w:rPr>
        <w:t xml:space="preserve"> </w:t>
      </w:r>
      <w:r w:rsidR="00A75973" w:rsidRPr="00A66C4E">
        <w:rPr>
          <w:rFonts w:ascii="Times New Roman" w:hAnsi="Times New Roman" w:cs="Times New Roman"/>
          <w:sz w:val="27"/>
          <w:szCs w:val="27"/>
          <w:highlight w:val="green"/>
        </w:rPr>
        <w:t xml:space="preserve">(при </w:t>
      </w:r>
      <w:r w:rsidRPr="00A66C4E">
        <w:rPr>
          <w:rFonts w:ascii="Times New Roman" w:hAnsi="Times New Roman" w:cs="Times New Roman"/>
          <w:sz w:val="27"/>
          <w:szCs w:val="27"/>
          <w:highlight w:val="green"/>
        </w:rPr>
        <w:t>установлен</w:t>
      </w:r>
      <w:r w:rsidR="00A75973" w:rsidRPr="00A66C4E">
        <w:rPr>
          <w:rFonts w:ascii="Times New Roman" w:hAnsi="Times New Roman" w:cs="Times New Roman"/>
          <w:sz w:val="27"/>
          <w:szCs w:val="27"/>
          <w:highlight w:val="green"/>
        </w:rPr>
        <w:t>ии таких требований)</w:t>
      </w:r>
      <w:r w:rsidR="00EE3873">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9.1.1.6. </w:t>
      </w:r>
      <w:r w:rsidR="00EE3873">
        <w:rPr>
          <w:rFonts w:ascii="Times New Roman" w:hAnsi="Times New Roman" w:cs="Times New Roman"/>
          <w:sz w:val="27"/>
          <w:szCs w:val="27"/>
        </w:rPr>
        <w:t>Р</w:t>
      </w:r>
      <w:r w:rsidRPr="00A66C4E">
        <w:rPr>
          <w:rFonts w:ascii="Times New Roman" w:hAnsi="Times New Roman" w:cs="Times New Roman"/>
          <w:sz w:val="27"/>
          <w:szCs w:val="27"/>
        </w:rPr>
        <w:t xml:space="preserve">ешение об одобрении крупной сделки либо копия такого решения в случае, если требование о необходимости наличия такого решения </w:t>
      </w:r>
      <w:r w:rsidRPr="00A66C4E">
        <w:rPr>
          <w:rFonts w:ascii="Times New Roman" w:hAnsi="Times New Roman" w:cs="Times New Roman"/>
          <w:sz w:val="27"/>
          <w:szCs w:val="27"/>
        </w:rPr>
        <w:br/>
        <w:t>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с указанием случаев:</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9.1.1.6.1. </w:t>
      </w:r>
      <w:r w:rsidR="00EE3873">
        <w:rPr>
          <w:rFonts w:ascii="Times New Roman" w:hAnsi="Times New Roman" w:cs="Times New Roman"/>
          <w:sz w:val="27"/>
          <w:szCs w:val="27"/>
        </w:rPr>
        <w:t>Е</w:t>
      </w:r>
      <w:r w:rsidRPr="00A66C4E">
        <w:rPr>
          <w:rFonts w:ascii="Times New Roman" w:hAnsi="Times New Roman" w:cs="Times New Roman"/>
          <w:sz w:val="27"/>
          <w:szCs w:val="27"/>
        </w:rPr>
        <w:t>сли для данного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заявке указывает о том, что данная сделка не является для него крупной</w:t>
      </w:r>
      <w:r w:rsidR="00EE3873">
        <w:rPr>
          <w:rFonts w:ascii="Times New Roman" w:hAnsi="Times New Roman" w:cs="Times New Roman"/>
          <w:sz w:val="27"/>
          <w:szCs w:val="27"/>
        </w:rPr>
        <w:t>.</w:t>
      </w:r>
    </w:p>
    <w:p w:rsidR="00D5039B" w:rsidRPr="00A66C4E" w:rsidRDefault="00EE3873"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9.1.1.6.2. Е</w:t>
      </w:r>
      <w:r w:rsidR="00D5039B" w:rsidRPr="00A66C4E">
        <w:rPr>
          <w:rFonts w:ascii="Times New Roman" w:hAnsi="Times New Roman" w:cs="Times New Roman"/>
          <w:sz w:val="27"/>
          <w:szCs w:val="27"/>
        </w:rPr>
        <w:t xml:space="preserve">сли получение указанного решения до истечения срока подачи заявок на участие в закупке для участника закупки невозможно в силу необходимости соблюдения установленного порядка созыва заседания органа, </w:t>
      </w:r>
      <w:r w:rsidR="00D5039B" w:rsidRPr="00A66C4E">
        <w:rPr>
          <w:rFonts w:ascii="Times New Roman" w:hAnsi="Times New Roman" w:cs="Times New Roman"/>
          <w:sz w:val="27"/>
          <w:szCs w:val="27"/>
        </w:rPr>
        <w:br/>
        <w:t xml:space="preserve">к компетенции которого относится вопрос об одобрении крупных сделок, участник закупки обязан представить письмо, содержащее обязательство </w:t>
      </w:r>
      <w:r w:rsidR="00D5039B" w:rsidRPr="00A66C4E">
        <w:rPr>
          <w:rFonts w:ascii="Times New Roman" w:hAnsi="Times New Roman" w:cs="Times New Roman"/>
          <w:sz w:val="27"/>
          <w:szCs w:val="27"/>
        </w:rPr>
        <w:br/>
        <w:t>в случае признания его победителем закупки до момента заключения договора</w:t>
      </w:r>
      <w:r>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9.1.1.7. </w:t>
      </w:r>
      <w:r w:rsidR="00EE3873">
        <w:rPr>
          <w:rFonts w:ascii="Times New Roman" w:hAnsi="Times New Roman" w:cs="Times New Roman"/>
          <w:sz w:val="27"/>
          <w:szCs w:val="27"/>
        </w:rPr>
        <w:t>П</w:t>
      </w:r>
      <w:r w:rsidRPr="00A66C4E">
        <w:rPr>
          <w:rFonts w:ascii="Times New Roman" w:hAnsi="Times New Roman" w:cs="Times New Roman"/>
          <w:sz w:val="27"/>
          <w:szCs w:val="27"/>
        </w:rPr>
        <w:t>редложение о функциональных характеристиках (потребительских свойствах) и качественных характеристиках товара, качестве работ (услуг) и иные предложения об условиях исполнения договора, в том числе предложение о цене договора</w:t>
      </w:r>
      <w:r w:rsidR="00EE3873">
        <w:rPr>
          <w:rFonts w:ascii="Times New Roman" w:hAnsi="Times New Roman" w:cs="Times New Roman"/>
          <w:sz w:val="27"/>
          <w:szCs w:val="27"/>
        </w:rPr>
        <w:t>.</w:t>
      </w:r>
    </w:p>
    <w:p w:rsidR="00D5039B" w:rsidRPr="00775EE8" w:rsidRDefault="00D5039B" w:rsidP="00D5039B">
      <w:pPr>
        <w:widowControl w:val="0"/>
        <w:autoSpaceDE w:val="0"/>
        <w:autoSpaceDN w:val="0"/>
        <w:adjustRightInd w:val="0"/>
        <w:spacing w:after="0" w:line="240" w:lineRule="auto"/>
        <w:ind w:firstLine="709"/>
        <w:jc w:val="both"/>
        <w:rPr>
          <w:rFonts w:ascii="Times New Roman" w:hAnsi="Times New Roman" w:cs="Times New Roman"/>
          <w:i/>
          <w:sz w:val="27"/>
          <w:szCs w:val="27"/>
        </w:rPr>
      </w:pPr>
      <w:r w:rsidRPr="00D61D98">
        <w:rPr>
          <w:rFonts w:ascii="Times New Roman" w:hAnsi="Times New Roman" w:cs="Times New Roman"/>
          <w:sz w:val="27"/>
          <w:szCs w:val="27"/>
        </w:rPr>
        <w:t xml:space="preserve">9.1.1.8. </w:t>
      </w:r>
      <w:r w:rsidR="00EE3873">
        <w:rPr>
          <w:rFonts w:ascii="Times New Roman" w:hAnsi="Times New Roman" w:cs="Times New Roman"/>
          <w:sz w:val="27"/>
          <w:szCs w:val="27"/>
        </w:rPr>
        <w:t>Д</w:t>
      </w:r>
      <w:r w:rsidRPr="00D61D98">
        <w:rPr>
          <w:rFonts w:ascii="Times New Roman" w:hAnsi="Times New Roman" w:cs="Times New Roman"/>
          <w:sz w:val="27"/>
          <w:szCs w:val="27"/>
        </w:rPr>
        <w:t>окументы, подтверждающие соответствие участника закупки требованиям, установленным в подпункте 8.1.1 пункта 8.1 Положения, или копии этих документов;</w:t>
      </w:r>
    </w:p>
    <w:p w:rsidR="00DC5739" w:rsidRPr="00A66C4E" w:rsidRDefault="00DC5739"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highlight w:val="green"/>
        </w:rPr>
        <w:t xml:space="preserve">9.1.1.9. </w:t>
      </w:r>
      <w:r w:rsidR="00EE3873">
        <w:rPr>
          <w:rFonts w:ascii="Times New Roman" w:hAnsi="Times New Roman" w:cs="Times New Roman"/>
          <w:sz w:val="27"/>
          <w:szCs w:val="27"/>
          <w:highlight w:val="green"/>
        </w:rPr>
        <w:t>К</w:t>
      </w:r>
      <w:r w:rsidRPr="00A66C4E">
        <w:rPr>
          <w:rFonts w:ascii="Times New Roman" w:hAnsi="Times New Roman" w:cs="Times New Roman"/>
          <w:sz w:val="27"/>
          <w:szCs w:val="27"/>
          <w:highlight w:val="green"/>
        </w:rPr>
        <w:t xml:space="preserve">опии документов, подтверждающих соответствие товара (работы, </w:t>
      </w:r>
      <w:r w:rsidRPr="00A66C4E">
        <w:rPr>
          <w:rFonts w:ascii="Times New Roman" w:hAnsi="Times New Roman" w:cs="Times New Roman"/>
          <w:sz w:val="27"/>
          <w:szCs w:val="27"/>
          <w:highlight w:val="green"/>
        </w:rPr>
        <w:lastRenderedPageBreak/>
        <w:t>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этом, если в соответствии с законодательством Российской Федерации такие документы передаются вместе с товаром, требование о представлении копий таких документов в составе заявки не устанавливается</w:t>
      </w:r>
      <w:r w:rsidR="00EE3873">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9.1.1.</w:t>
      </w:r>
      <w:r w:rsidR="00DC5739" w:rsidRPr="00A66C4E">
        <w:rPr>
          <w:rFonts w:ascii="Times New Roman" w:hAnsi="Times New Roman" w:cs="Times New Roman"/>
          <w:sz w:val="27"/>
          <w:szCs w:val="27"/>
        </w:rPr>
        <w:t>10</w:t>
      </w:r>
      <w:r w:rsidRPr="00A66C4E">
        <w:rPr>
          <w:rFonts w:ascii="Times New Roman" w:hAnsi="Times New Roman" w:cs="Times New Roman"/>
          <w:sz w:val="27"/>
          <w:szCs w:val="27"/>
        </w:rPr>
        <w:t xml:space="preserve">. </w:t>
      </w:r>
      <w:r w:rsidR="00EE3873">
        <w:rPr>
          <w:rFonts w:ascii="Times New Roman" w:hAnsi="Times New Roman" w:cs="Times New Roman"/>
          <w:sz w:val="27"/>
          <w:szCs w:val="27"/>
        </w:rPr>
        <w:t>У</w:t>
      </w:r>
      <w:r w:rsidRPr="00A66C4E">
        <w:rPr>
          <w:rFonts w:ascii="Times New Roman" w:hAnsi="Times New Roman" w:cs="Times New Roman"/>
          <w:sz w:val="27"/>
          <w:szCs w:val="27"/>
        </w:rPr>
        <w:t>казание (декларирование)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EE3873">
        <w:rPr>
          <w:rFonts w:ascii="Times New Roman" w:hAnsi="Times New Roman" w:cs="Times New Roman"/>
          <w:sz w:val="27"/>
          <w:szCs w:val="27"/>
        </w:rPr>
        <w:t>.</w:t>
      </w:r>
    </w:p>
    <w:p w:rsidR="00DC5739" w:rsidRPr="00A66C4E" w:rsidRDefault="00DC5739"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9.1.1.11. </w:t>
      </w:r>
      <w:r w:rsidR="00EE3873">
        <w:rPr>
          <w:rFonts w:ascii="Times New Roman" w:hAnsi="Times New Roman" w:cs="Times New Roman"/>
          <w:sz w:val="27"/>
          <w:szCs w:val="27"/>
        </w:rPr>
        <w:t>И</w:t>
      </w:r>
      <w:r w:rsidRPr="00A66C4E">
        <w:rPr>
          <w:rFonts w:ascii="Times New Roman" w:hAnsi="Times New Roman" w:cs="Times New Roman"/>
          <w:sz w:val="27"/>
          <w:szCs w:val="27"/>
        </w:rPr>
        <w:t>ные сведения, установленные Заказчиком в документации и (или) извещении о закупке в соответствии с Положением.</w:t>
      </w:r>
    </w:p>
    <w:p w:rsidR="00D5039B" w:rsidRPr="00D61D98" w:rsidRDefault="00D5039B" w:rsidP="00D5039B">
      <w:pPr>
        <w:autoSpaceDE w:val="0"/>
        <w:autoSpaceDN w:val="0"/>
        <w:adjustRightInd w:val="0"/>
        <w:spacing w:after="0" w:line="240" w:lineRule="auto"/>
        <w:ind w:firstLine="709"/>
        <w:jc w:val="both"/>
        <w:rPr>
          <w:rFonts w:ascii="Times New Roman" w:hAnsi="Times New Roman" w:cs="Times New Roman"/>
          <w:strike/>
          <w:sz w:val="27"/>
          <w:szCs w:val="27"/>
          <w:highlight w:val="green"/>
          <w:lang w:eastAsia="ru-RU"/>
        </w:rPr>
      </w:pPr>
      <w:r w:rsidRPr="00D61D98">
        <w:rPr>
          <w:rFonts w:ascii="Times New Roman" w:hAnsi="Times New Roman" w:cs="Times New Roman"/>
          <w:strike/>
          <w:sz w:val="27"/>
          <w:szCs w:val="27"/>
          <w:highlight w:val="green"/>
          <w:lang w:eastAsia="ru-RU"/>
        </w:rPr>
        <w:t>9.1.2. положения об установлении требований к составу заявки на участие в запросе котировок, в том числе:</w:t>
      </w:r>
    </w:p>
    <w:p w:rsidR="00D5039B" w:rsidRPr="00D61D98" w:rsidRDefault="00D5039B" w:rsidP="00D5039B">
      <w:pPr>
        <w:autoSpaceDE w:val="0"/>
        <w:autoSpaceDN w:val="0"/>
        <w:adjustRightInd w:val="0"/>
        <w:spacing w:after="0" w:line="240" w:lineRule="auto"/>
        <w:ind w:firstLine="709"/>
        <w:jc w:val="both"/>
        <w:rPr>
          <w:rFonts w:ascii="Times New Roman" w:hAnsi="Times New Roman" w:cs="Times New Roman"/>
          <w:strike/>
          <w:sz w:val="27"/>
          <w:szCs w:val="27"/>
          <w:highlight w:val="green"/>
          <w:lang w:eastAsia="ru-RU"/>
        </w:rPr>
      </w:pPr>
      <w:r w:rsidRPr="00D61D98">
        <w:rPr>
          <w:rFonts w:ascii="Times New Roman" w:hAnsi="Times New Roman" w:cs="Times New Roman"/>
          <w:strike/>
          <w:sz w:val="27"/>
          <w:szCs w:val="27"/>
          <w:highlight w:val="green"/>
          <w:lang w:eastAsia="ru-RU"/>
        </w:rPr>
        <w:t>9.1.2.1. наименование, место нахождения, почтовый адрес, адрес электронной почты, номер контактного телефона, ответственное должностное лицо участника;</w:t>
      </w:r>
    </w:p>
    <w:p w:rsidR="00D5039B" w:rsidRPr="00D61D98" w:rsidRDefault="00D5039B" w:rsidP="00D5039B">
      <w:pPr>
        <w:autoSpaceDE w:val="0"/>
        <w:autoSpaceDN w:val="0"/>
        <w:adjustRightInd w:val="0"/>
        <w:spacing w:after="0" w:line="240" w:lineRule="auto"/>
        <w:ind w:firstLine="709"/>
        <w:jc w:val="both"/>
        <w:rPr>
          <w:rFonts w:ascii="Times New Roman" w:hAnsi="Times New Roman" w:cs="Times New Roman"/>
          <w:strike/>
          <w:sz w:val="27"/>
          <w:szCs w:val="27"/>
          <w:highlight w:val="green"/>
          <w:lang w:eastAsia="ru-RU"/>
        </w:rPr>
      </w:pPr>
      <w:r w:rsidRPr="00D61D98">
        <w:rPr>
          <w:rFonts w:ascii="Times New Roman" w:hAnsi="Times New Roman" w:cs="Times New Roman"/>
          <w:strike/>
          <w:sz w:val="27"/>
          <w:szCs w:val="27"/>
          <w:highlight w:val="green"/>
          <w:lang w:eastAsia="ru-RU"/>
        </w:rPr>
        <w:t>9.1.2.2. предложение о цене договора;</w:t>
      </w:r>
    </w:p>
    <w:p w:rsidR="00D5039B" w:rsidRPr="00D61D98" w:rsidRDefault="00D5039B" w:rsidP="00D5039B">
      <w:pPr>
        <w:autoSpaceDE w:val="0"/>
        <w:autoSpaceDN w:val="0"/>
        <w:adjustRightInd w:val="0"/>
        <w:spacing w:after="0" w:line="240" w:lineRule="auto"/>
        <w:ind w:firstLine="709"/>
        <w:jc w:val="both"/>
        <w:rPr>
          <w:rFonts w:ascii="Times New Roman" w:hAnsi="Times New Roman" w:cs="Times New Roman"/>
          <w:strike/>
          <w:sz w:val="27"/>
          <w:szCs w:val="27"/>
          <w:highlight w:val="green"/>
          <w:lang w:eastAsia="ru-RU"/>
        </w:rPr>
      </w:pPr>
      <w:r w:rsidRPr="00D61D98">
        <w:rPr>
          <w:rFonts w:ascii="Times New Roman" w:hAnsi="Times New Roman" w:cs="Times New Roman"/>
          <w:strike/>
          <w:sz w:val="27"/>
          <w:szCs w:val="27"/>
          <w:highlight w:val="green"/>
          <w:lang w:eastAsia="ru-RU"/>
        </w:rPr>
        <w:t xml:space="preserve">9.1.2.3. согласие участника запроса котировок исполнить условия договора, указанные в извещении о проведении запроса котировок, наименование и характеристики поставляемого товара в случае осуществления поставки товара; </w:t>
      </w:r>
    </w:p>
    <w:p w:rsidR="00D5039B" w:rsidRPr="00D61D98" w:rsidRDefault="00D5039B" w:rsidP="00D5039B">
      <w:pPr>
        <w:autoSpaceDE w:val="0"/>
        <w:autoSpaceDN w:val="0"/>
        <w:adjustRightInd w:val="0"/>
        <w:spacing w:after="0" w:line="240" w:lineRule="auto"/>
        <w:ind w:firstLine="709"/>
        <w:jc w:val="both"/>
        <w:rPr>
          <w:rFonts w:ascii="Times New Roman" w:hAnsi="Times New Roman" w:cs="Times New Roman"/>
          <w:strike/>
          <w:sz w:val="27"/>
          <w:szCs w:val="27"/>
          <w:highlight w:val="green"/>
          <w:lang w:eastAsia="ru-RU"/>
        </w:rPr>
      </w:pPr>
      <w:r w:rsidRPr="00D61D98">
        <w:rPr>
          <w:rFonts w:ascii="Times New Roman" w:hAnsi="Times New Roman" w:cs="Times New Roman"/>
          <w:strike/>
          <w:sz w:val="27"/>
          <w:szCs w:val="27"/>
          <w:highlight w:val="green"/>
          <w:lang w:eastAsia="ru-RU"/>
        </w:rPr>
        <w:t>9.1.2.4. документы, подтверждающие соответствие участника закупки требованиям, установленным в подпункте 8.2.1 пункта 8.2 настоящего Положения, или копии этих документов;</w:t>
      </w:r>
    </w:p>
    <w:p w:rsidR="00D5039B" w:rsidRPr="00D61D98" w:rsidRDefault="00D5039B" w:rsidP="00D5039B">
      <w:pPr>
        <w:widowControl w:val="0"/>
        <w:autoSpaceDE w:val="0"/>
        <w:autoSpaceDN w:val="0"/>
        <w:adjustRightInd w:val="0"/>
        <w:spacing w:after="0" w:line="240" w:lineRule="auto"/>
        <w:ind w:firstLine="709"/>
        <w:jc w:val="both"/>
        <w:rPr>
          <w:rFonts w:ascii="Times New Roman" w:hAnsi="Times New Roman" w:cs="Times New Roman"/>
          <w:strike/>
          <w:sz w:val="27"/>
          <w:szCs w:val="27"/>
          <w:highlight w:val="green"/>
        </w:rPr>
      </w:pPr>
      <w:r w:rsidRPr="00D61D98">
        <w:rPr>
          <w:rFonts w:ascii="Times New Roman" w:hAnsi="Times New Roman" w:cs="Times New Roman"/>
          <w:strike/>
          <w:sz w:val="27"/>
          <w:szCs w:val="27"/>
          <w:highlight w:val="green"/>
        </w:rPr>
        <w:t>9.1.2.5. указание (декларирование) участником запроса котировок в заявке на участие в запросе котировок (в соответствующей части заявки на участие в запросе котировок, содержащей предложение о поставке товара) наименования страны происхождения поставляемых товаров;</w:t>
      </w:r>
    </w:p>
    <w:p w:rsidR="00D5039B" w:rsidRPr="00775EE8" w:rsidRDefault="00D5039B" w:rsidP="00D5039B">
      <w:pPr>
        <w:autoSpaceDE w:val="0"/>
        <w:autoSpaceDN w:val="0"/>
        <w:adjustRightInd w:val="0"/>
        <w:spacing w:after="0" w:line="240" w:lineRule="auto"/>
        <w:ind w:firstLine="709"/>
        <w:jc w:val="both"/>
        <w:rPr>
          <w:rFonts w:ascii="Times New Roman" w:hAnsi="Times New Roman" w:cs="Times New Roman"/>
          <w:strike/>
          <w:sz w:val="27"/>
          <w:szCs w:val="27"/>
          <w:lang w:eastAsia="ru-RU"/>
        </w:rPr>
      </w:pPr>
      <w:r w:rsidRPr="00D61D98">
        <w:rPr>
          <w:rFonts w:ascii="Times New Roman" w:hAnsi="Times New Roman" w:cs="Times New Roman"/>
          <w:strike/>
          <w:sz w:val="27"/>
          <w:szCs w:val="27"/>
          <w:highlight w:val="green"/>
          <w:lang w:eastAsia="ru-RU"/>
        </w:rPr>
        <w:t>9.1.3. о праве установления Заказчиком требований к составу заявки запроса котировок аналогично требованиям, указанным в подпункте 9.1.1 Положения.</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p>
    <w:p w:rsidR="00D5039B" w:rsidRPr="00A66C4E" w:rsidRDefault="00D5039B" w:rsidP="007E20B2">
      <w:pPr>
        <w:widowControl w:val="0"/>
        <w:autoSpaceDE w:val="0"/>
        <w:autoSpaceDN w:val="0"/>
        <w:adjustRightInd w:val="0"/>
        <w:spacing w:after="0" w:line="240" w:lineRule="auto"/>
        <w:ind w:firstLine="709"/>
        <w:jc w:val="center"/>
        <w:rPr>
          <w:rFonts w:ascii="Times New Roman" w:hAnsi="Times New Roman" w:cs="Times New Roman"/>
          <w:b/>
          <w:sz w:val="27"/>
          <w:szCs w:val="27"/>
        </w:rPr>
      </w:pPr>
      <w:r w:rsidRPr="00A66C4E">
        <w:rPr>
          <w:rFonts w:ascii="Times New Roman" w:hAnsi="Times New Roman" w:cs="Times New Roman"/>
          <w:b/>
          <w:sz w:val="27"/>
          <w:szCs w:val="27"/>
        </w:rPr>
        <w:t>9.2. Сроки размещения информации в единой информационной системе в сфере закупок</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b/>
          <w:sz w:val="27"/>
          <w:szCs w:val="27"/>
        </w:rPr>
      </w:pP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Раздел содержит информацию, в том числе:</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9.2.1. </w:t>
      </w:r>
      <w:r w:rsidR="008130CA">
        <w:rPr>
          <w:rFonts w:ascii="Times New Roman" w:hAnsi="Times New Roman" w:cs="Times New Roman"/>
          <w:sz w:val="27"/>
          <w:szCs w:val="27"/>
        </w:rPr>
        <w:t>О</w:t>
      </w:r>
      <w:r w:rsidRPr="00A66C4E">
        <w:rPr>
          <w:rFonts w:ascii="Times New Roman" w:hAnsi="Times New Roman" w:cs="Times New Roman"/>
          <w:sz w:val="27"/>
          <w:szCs w:val="27"/>
        </w:rPr>
        <w:t xml:space="preserve"> сроках размещения в ЕИС информации о проведении конкурентных закупок в соответствии с Законом</w:t>
      </w:r>
      <w:r w:rsidR="004E79DB" w:rsidRPr="00A66C4E">
        <w:rPr>
          <w:rFonts w:ascii="Times New Roman" w:hAnsi="Times New Roman" w:cs="Times New Roman"/>
          <w:sz w:val="27"/>
          <w:szCs w:val="27"/>
        </w:rPr>
        <w:t xml:space="preserve"> № 223-ФЗ</w:t>
      </w:r>
      <w:r w:rsidR="008130CA">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9.2.2. </w:t>
      </w:r>
      <w:r w:rsidR="008130CA">
        <w:rPr>
          <w:rFonts w:ascii="Times New Roman" w:hAnsi="Times New Roman" w:cs="Times New Roman"/>
          <w:sz w:val="27"/>
          <w:szCs w:val="27"/>
        </w:rPr>
        <w:t>О</w:t>
      </w:r>
      <w:r w:rsidRPr="00A66C4E">
        <w:rPr>
          <w:rFonts w:ascii="Times New Roman" w:hAnsi="Times New Roman" w:cs="Times New Roman"/>
          <w:sz w:val="27"/>
          <w:szCs w:val="27"/>
        </w:rPr>
        <w:t xml:space="preserve"> праве Заказчика отказаться от проведения конкурентной закупки до наступления даты и времени окончания срока подачи заявок на участие в конкурентной закупке при</w:t>
      </w:r>
      <w:r w:rsidR="008130CA">
        <w:rPr>
          <w:rFonts w:ascii="Times New Roman" w:hAnsi="Times New Roman" w:cs="Times New Roman"/>
          <w:sz w:val="27"/>
          <w:szCs w:val="27"/>
        </w:rPr>
        <w:t xml:space="preserve"> обязательном размещении в ЕИС </w:t>
      </w:r>
      <w:r w:rsidRPr="00A66C4E">
        <w:rPr>
          <w:rFonts w:ascii="Times New Roman" w:hAnsi="Times New Roman" w:cs="Times New Roman"/>
          <w:sz w:val="27"/>
          <w:szCs w:val="27"/>
        </w:rPr>
        <w:t>решения об отмене закупки в день принятия такого решения</w:t>
      </w:r>
      <w:r w:rsidR="008130CA">
        <w:rPr>
          <w:rFonts w:ascii="Times New Roman" w:hAnsi="Times New Roman" w:cs="Times New Roman"/>
          <w:sz w:val="27"/>
          <w:szCs w:val="27"/>
        </w:rPr>
        <w:t>.</w:t>
      </w:r>
      <w:r w:rsidRPr="00A66C4E">
        <w:rPr>
          <w:rFonts w:ascii="Times New Roman" w:hAnsi="Times New Roman" w:cs="Times New Roman"/>
          <w:sz w:val="27"/>
          <w:szCs w:val="27"/>
        </w:rPr>
        <w:t xml:space="preserve"> </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9.2.3. </w:t>
      </w:r>
      <w:r w:rsidR="008130CA">
        <w:rPr>
          <w:rFonts w:ascii="Times New Roman" w:hAnsi="Times New Roman" w:cs="Times New Roman"/>
          <w:sz w:val="27"/>
          <w:szCs w:val="27"/>
        </w:rPr>
        <w:t>О</w:t>
      </w:r>
      <w:r w:rsidRPr="00A66C4E">
        <w:rPr>
          <w:rFonts w:ascii="Times New Roman" w:hAnsi="Times New Roman" w:cs="Times New Roman"/>
          <w:sz w:val="27"/>
          <w:szCs w:val="27"/>
        </w:rPr>
        <w:t xml:space="preserve"> праве участника закупки отозвать заявку в любое время </w:t>
      </w:r>
      <w:r w:rsidRPr="00A66C4E">
        <w:rPr>
          <w:rFonts w:ascii="Times New Roman" w:hAnsi="Times New Roman" w:cs="Times New Roman"/>
          <w:sz w:val="27"/>
          <w:szCs w:val="27"/>
        </w:rPr>
        <w:br/>
        <w:t>до дня окончания срока подачи заявок на участие в закупке</w:t>
      </w:r>
      <w:r w:rsidR="008130CA">
        <w:rPr>
          <w:rFonts w:ascii="Times New Roman" w:hAnsi="Times New Roman" w:cs="Times New Roman"/>
          <w:sz w:val="27"/>
          <w:szCs w:val="27"/>
        </w:rPr>
        <w:t>.</w:t>
      </w:r>
    </w:p>
    <w:p w:rsidR="00D5039B" w:rsidRDefault="008130CA"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highlight w:val="green"/>
        </w:rPr>
        <w:t xml:space="preserve">9.2.4. </w:t>
      </w:r>
      <w:proofErr w:type="gramStart"/>
      <w:r>
        <w:rPr>
          <w:rFonts w:ascii="Times New Roman" w:hAnsi="Times New Roman" w:cs="Times New Roman"/>
          <w:sz w:val="27"/>
          <w:szCs w:val="27"/>
          <w:highlight w:val="green"/>
        </w:rPr>
        <w:t>О</w:t>
      </w:r>
      <w:r w:rsidR="00D5039B" w:rsidRPr="00A66C4E">
        <w:rPr>
          <w:rFonts w:ascii="Times New Roman" w:hAnsi="Times New Roman" w:cs="Times New Roman"/>
          <w:sz w:val="27"/>
          <w:szCs w:val="27"/>
          <w:highlight w:val="green"/>
        </w:rPr>
        <w:t>б установлении предельного срока рассмотрения заявок на участие в конкурсе в электронной форме – не более 20 (двадцати) дней с д</w:t>
      </w:r>
      <w:r w:rsidR="00CC0BEC">
        <w:rPr>
          <w:rFonts w:ascii="Times New Roman" w:hAnsi="Times New Roman" w:cs="Times New Roman"/>
          <w:sz w:val="27"/>
          <w:szCs w:val="27"/>
          <w:highlight w:val="green"/>
        </w:rPr>
        <w:t>аты</w:t>
      </w:r>
      <w:r w:rsidR="00D5039B" w:rsidRPr="00A66C4E">
        <w:rPr>
          <w:rFonts w:ascii="Times New Roman" w:hAnsi="Times New Roman" w:cs="Times New Roman"/>
          <w:sz w:val="27"/>
          <w:szCs w:val="27"/>
          <w:highlight w:val="green"/>
        </w:rPr>
        <w:t xml:space="preserve"> </w:t>
      </w:r>
      <w:r w:rsidR="00C50499">
        <w:rPr>
          <w:rFonts w:ascii="Times New Roman" w:hAnsi="Times New Roman" w:cs="Times New Roman"/>
          <w:sz w:val="27"/>
          <w:szCs w:val="27"/>
          <w:highlight w:val="green"/>
        </w:rPr>
        <w:t>окончания срока подачи</w:t>
      </w:r>
      <w:r w:rsidR="00D5039B" w:rsidRPr="00A66C4E">
        <w:rPr>
          <w:rFonts w:ascii="Times New Roman" w:hAnsi="Times New Roman" w:cs="Times New Roman"/>
          <w:sz w:val="27"/>
          <w:szCs w:val="27"/>
          <w:highlight w:val="green"/>
        </w:rPr>
        <w:t xml:space="preserve"> заяв</w:t>
      </w:r>
      <w:r w:rsidR="00C50499">
        <w:rPr>
          <w:rFonts w:ascii="Times New Roman" w:hAnsi="Times New Roman" w:cs="Times New Roman"/>
          <w:sz w:val="27"/>
          <w:szCs w:val="27"/>
          <w:highlight w:val="green"/>
        </w:rPr>
        <w:t>ок</w:t>
      </w:r>
      <w:r w:rsidR="00D5039B" w:rsidRPr="00A66C4E">
        <w:rPr>
          <w:rFonts w:ascii="Times New Roman" w:hAnsi="Times New Roman" w:cs="Times New Roman"/>
          <w:sz w:val="27"/>
          <w:szCs w:val="27"/>
          <w:highlight w:val="green"/>
        </w:rPr>
        <w:t>, при п</w:t>
      </w:r>
      <w:r>
        <w:rPr>
          <w:rFonts w:ascii="Times New Roman" w:hAnsi="Times New Roman" w:cs="Times New Roman"/>
          <w:sz w:val="27"/>
          <w:szCs w:val="27"/>
          <w:highlight w:val="green"/>
        </w:rPr>
        <w:t>роведении электронного аукциона</w:t>
      </w:r>
      <w:r w:rsidR="00D5039B" w:rsidRPr="00A66C4E">
        <w:rPr>
          <w:rFonts w:ascii="Times New Roman" w:hAnsi="Times New Roman" w:cs="Times New Roman"/>
          <w:sz w:val="27"/>
          <w:szCs w:val="27"/>
          <w:highlight w:val="green"/>
        </w:rPr>
        <w:t xml:space="preserve"> – не более 7 (семи) дней с д</w:t>
      </w:r>
      <w:r w:rsidR="00CC0BEC">
        <w:rPr>
          <w:rFonts w:ascii="Times New Roman" w:hAnsi="Times New Roman" w:cs="Times New Roman"/>
          <w:sz w:val="27"/>
          <w:szCs w:val="27"/>
          <w:highlight w:val="green"/>
        </w:rPr>
        <w:t>аты</w:t>
      </w:r>
      <w:r w:rsidR="00D5039B" w:rsidRPr="00A66C4E">
        <w:rPr>
          <w:rFonts w:ascii="Times New Roman" w:hAnsi="Times New Roman" w:cs="Times New Roman"/>
          <w:sz w:val="27"/>
          <w:szCs w:val="27"/>
          <w:highlight w:val="green"/>
        </w:rPr>
        <w:t xml:space="preserve"> окончания </w:t>
      </w:r>
      <w:r w:rsidR="00CC0BEC">
        <w:rPr>
          <w:rFonts w:ascii="Times New Roman" w:hAnsi="Times New Roman" w:cs="Times New Roman"/>
          <w:sz w:val="27"/>
          <w:szCs w:val="27"/>
          <w:highlight w:val="green"/>
        </w:rPr>
        <w:t xml:space="preserve">срока </w:t>
      </w:r>
      <w:r w:rsidR="00D5039B" w:rsidRPr="00A66C4E">
        <w:rPr>
          <w:rFonts w:ascii="Times New Roman" w:hAnsi="Times New Roman" w:cs="Times New Roman"/>
          <w:sz w:val="27"/>
          <w:szCs w:val="27"/>
          <w:highlight w:val="green"/>
        </w:rPr>
        <w:t>подачи заявок,</w:t>
      </w:r>
      <w:r w:rsidR="00C43AB2">
        <w:rPr>
          <w:rFonts w:ascii="Times New Roman" w:hAnsi="Times New Roman" w:cs="Times New Roman"/>
          <w:sz w:val="27"/>
          <w:szCs w:val="27"/>
          <w:highlight w:val="green"/>
        </w:rPr>
        <w:t xml:space="preserve"> </w:t>
      </w:r>
      <w:r w:rsidR="00D5039B" w:rsidRPr="00A66C4E">
        <w:rPr>
          <w:rFonts w:ascii="Times New Roman" w:hAnsi="Times New Roman" w:cs="Times New Roman"/>
          <w:sz w:val="27"/>
          <w:szCs w:val="27"/>
          <w:highlight w:val="green"/>
        </w:rPr>
        <w:t xml:space="preserve"> при проведении запроса котировок  – </w:t>
      </w:r>
      <w:r w:rsidR="00D5039B" w:rsidRPr="00A66C4E">
        <w:rPr>
          <w:rFonts w:ascii="Times New Roman" w:hAnsi="Times New Roman" w:cs="Times New Roman"/>
          <w:sz w:val="27"/>
          <w:szCs w:val="27"/>
          <w:highlight w:val="green"/>
        </w:rPr>
        <w:lastRenderedPageBreak/>
        <w:t>не более 3 (трех) рабочих дней с д</w:t>
      </w:r>
      <w:r w:rsidR="00CC0BEC">
        <w:rPr>
          <w:rFonts w:ascii="Times New Roman" w:hAnsi="Times New Roman" w:cs="Times New Roman"/>
          <w:sz w:val="27"/>
          <w:szCs w:val="27"/>
          <w:highlight w:val="green"/>
        </w:rPr>
        <w:t>аты</w:t>
      </w:r>
      <w:r w:rsidR="00D5039B" w:rsidRPr="00A66C4E">
        <w:rPr>
          <w:rFonts w:ascii="Times New Roman" w:hAnsi="Times New Roman" w:cs="Times New Roman"/>
          <w:sz w:val="27"/>
          <w:szCs w:val="27"/>
          <w:highlight w:val="green"/>
        </w:rPr>
        <w:t xml:space="preserve"> окончания </w:t>
      </w:r>
      <w:r w:rsidR="00CC0BEC">
        <w:rPr>
          <w:rFonts w:ascii="Times New Roman" w:hAnsi="Times New Roman" w:cs="Times New Roman"/>
          <w:sz w:val="27"/>
          <w:szCs w:val="27"/>
          <w:highlight w:val="green"/>
        </w:rPr>
        <w:t xml:space="preserve">срока </w:t>
      </w:r>
      <w:r w:rsidR="00D5039B" w:rsidRPr="00A66C4E">
        <w:rPr>
          <w:rFonts w:ascii="Times New Roman" w:hAnsi="Times New Roman" w:cs="Times New Roman"/>
          <w:sz w:val="27"/>
          <w:szCs w:val="27"/>
          <w:highlight w:val="green"/>
        </w:rPr>
        <w:t>подачи заявок, при проведении запроса предложений – не</w:t>
      </w:r>
      <w:proofErr w:type="gramEnd"/>
      <w:r w:rsidR="00D5039B" w:rsidRPr="00A66C4E">
        <w:rPr>
          <w:rFonts w:ascii="Times New Roman" w:hAnsi="Times New Roman" w:cs="Times New Roman"/>
          <w:sz w:val="27"/>
          <w:szCs w:val="27"/>
          <w:highlight w:val="green"/>
        </w:rPr>
        <w:t xml:space="preserve"> более 7 (семи) рабочих дней </w:t>
      </w:r>
      <w:proofErr w:type="gramStart"/>
      <w:r w:rsidR="00D5039B" w:rsidRPr="00A66C4E">
        <w:rPr>
          <w:rFonts w:ascii="Times New Roman" w:hAnsi="Times New Roman" w:cs="Times New Roman"/>
          <w:sz w:val="27"/>
          <w:szCs w:val="27"/>
          <w:highlight w:val="green"/>
        </w:rPr>
        <w:t>с д</w:t>
      </w:r>
      <w:r w:rsidR="00CC0BEC">
        <w:rPr>
          <w:rFonts w:ascii="Times New Roman" w:hAnsi="Times New Roman" w:cs="Times New Roman"/>
          <w:sz w:val="27"/>
          <w:szCs w:val="27"/>
          <w:highlight w:val="green"/>
        </w:rPr>
        <w:t>аты</w:t>
      </w:r>
      <w:r w:rsidR="00D5039B" w:rsidRPr="00A66C4E">
        <w:rPr>
          <w:rFonts w:ascii="Times New Roman" w:hAnsi="Times New Roman" w:cs="Times New Roman"/>
          <w:sz w:val="27"/>
          <w:szCs w:val="27"/>
          <w:highlight w:val="green"/>
        </w:rPr>
        <w:t xml:space="preserve"> о</w:t>
      </w:r>
      <w:r w:rsidR="00CC0BEC">
        <w:rPr>
          <w:rFonts w:ascii="Times New Roman" w:hAnsi="Times New Roman" w:cs="Times New Roman"/>
          <w:sz w:val="27"/>
          <w:szCs w:val="27"/>
          <w:highlight w:val="green"/>
        </w:rPr>
        <w:t>кончания</w:t>
      </w:r>
      <w:proofErr w:type="gramEnd"/>
      <w:r w:rsidR="00CC0BEC">
        <w:rPr>
          <w:rFonts w:ascii="Times New Roman" w:hAnsi="Times New Roman" w:cs="Times New Roman"/>
          <w:sz w:val="27"/>
          <w:szCs w:val="27"/>
          <w:highlight w:val="green"/>
        </w:rPr>
        <w:t xml:space="preserve"> срока подачи заявок.</w:t>
      </w:r>
    </w:p>
    <w:p w:rsidR="00775EE8" w:rsidRPr="00775EE8" w:rsidRDefault="00775EE8" w:rsidP="00D5039B">
      <w:pPr>
        <w:widowControl w:val="0"/>
        <w:autoSpaceDE w:val="0"/>
        <w:autoSpaceDN w:val="0"/>
        <w:adjustRightInd w:val="0"/>
        <w:spacing w:after="0" w:line="240" w:lineRule="auto"/>
        <w:ind w:firstLine="709"/>
        <w:jc w:val="both"/>
        <w:rPr>
          <w:rFonts w:ascii="Times New Roman" w:hAnsi="Times New Roman" w:cs="Times New Roman"/>
          <w:i/>
          <w:sz w:val="27"/>
          <w:szCs w:val="27"/>
        </w:rPr>
      </w:pPr>
    </w:p>
    <w:p w:rsidR="00D5039B" w:rsidRPr="00A66C4E" w:rsidRDefault="00D5039B" w:rsidP="007E20B2">
      <w:pPr>
        <w:widowControl w:val="0"/>
        <w:autoSpaceDE w:val="0"/>
        <w:autoSpaceDN w:val="0"/>
        <w:adjustRightInd w:val="0"/>
        <w:spacing w:after="0" w:line="240" w:lineRule="auto"/>
        <w:jc w:val="center"/>
        <w:rPr>
          <w:rFonts w:ascii="Times New Roman" w:hAnsi="Times New Roman" w:cs="Times New Roman"/>
          <w:b/>
          <w:sz w:val="27"/>
          <w:szCs w:val="27"/>
        </w:rPr>
      </w:pPr>
      <w:r w:rsidRPr="00A66C4E">
        <w:rPr>
          <w:rFonts w:ascii="Times New Roman" w:hAnsi="Times New Roman" w:cs="Times New Roman"/>
          <w:b/>
          <w:sz w:val="27"/>
          <w:szCs w:val="27"/>
        </w:rPr>
        <w:t>9.3. Проведение переторжки</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Раздел включается в Положение при необходимости и содержит информацию:</w:t>
      </w:r>
    </w:p>
    <w:p w:rsidR="00CC0BEC"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9.3.1. </w:t>
      </w:r>
      <w:r w:rsidR="00C43AB2">
        <w:rPr>
          <w:rFonts w:ascii="Times New Roman" w:hAnsi="Times New Roman" w:cs="Times New Roman"/>
          <w:sz w:val="27"/>
          <w:szCs w:val="27"/>
        </w:rPr>
        <w:t>О</w:t>
      </w:r>
      <w:r w:rsidRPr="00A66C4E">
        <w:rPr>
          <w:rFonts w:ascii="Times New Roman" w:hAnsi="Times New Roman" w:cs="Times New Roman"/>
          <w:sz w:val="27"/>
          <w:szCs w:val="27"/>
        </w:rPr>
        <w:t xml:space="preserve"> праве Заказчика применить переторжку как дополнительный элемент закупочной процедуры, если </w:t>
      </w:r>
      <w:r w:rsidR="00CC0BEC">
        <w:rPr>
          <w:rFonts w:ascii="Times New Roman" w:hAnsi="Times New Roman" w:cs="Times New Roman"/>
          <w:sz w:val="27"/>
          <w:szCs w:val="27"/>
        </w:rPr>
        <w:t xml:space="preserve">возможность </w:t>
      </w:r>
      <w:r w:rsidRPr="00A66C4E">
        <w:rPr>
          <w:rFonts w:ascii="Times New Roman" w:hAnsi="Times New Roman" w:cs="Times New Roman"/>
          <w:sz w:val="27"/>
          <w:szCs w:val="27"/>
        </w:rPr>
        <w:t xml:space="preserve">ее </w:t>
      </w:r>
      <w:r w:rsidR="00CC0BEC">
        <w:rPr>
          <w:rFonts w:ascii="Times New Roman" w:hAnsi="Times New Roman" w:cs="Times New Roman"/>
          <w:sz w:val="27"/>
          <w:szCs w:val="27"/>
        </w:rPr>
        <w:t xml:space="preserve">проведения была </w:t>
      </w:r>
      <w:r w:rsidRPr="00A66C4E">
        <w:rPr>
          <w:rFonts w:ascii="Times New Roman" w:hAnsi="Times New Roman" w:cs="Times New Roman"/>
          <w:sz w:val="27"/>
          <w:szCs w:val="27"/>
        </w:rPr>
        <w:t>предусмотрен</w:t>
      </w:r>
      <w:r w:rsidR="00CC0BEC">
        <w:rPr>
          <w:rFonts w:ascii="Times New Roman" w:hAnsi="Times New Roman" w:cs="Times New Roman"/>
          <w:sz w:val="27"/>
          <w:szCs w:val="27"/>
        </w:rPr>
        <w:t>а</w:t>
      </w:r>
      <w:r w:rsidRPr="00A66C4E">
        <w:rPr>
          <w:rFonts w:ascii="Times New Roman" w:hAnsi="Times New Roman" w:cs="Times New Roman"/>
          <w:sz w:val="27"/>
          <w:szCs w:val="27"/>
        </w:rPr>
        <w:t xml:space="preserve">  в извещении и</w:t>
      </w:r>
      <w:r w:rsidR="00375921">
        <w:rPr>
          <w:rFonts w:ascii="Times New Roman" w:hAnsi="Times New Roman" w:cs="Times New Roman"/>
          <w:sz w:val="27"/>
          <w:szCs w:val="27"/>
        </w:rPr>
        <w:t xml:space="preserve"> (</w:t>
      </w:r>
      <w:r w:rsidR="00CC0BEC">
        <w:rPr>
          <w:rFonts w:ascii="Times New Roman" w:hAnsi="Times New Roman" w:cs="Times New Roman"/>
          <w:sz w:val="27"/>
          <w:szCs w:val="27"/>
        </w:rPr>
        <w:t>или</w:t>
      </w:r>
      <w:r w:rsidR="00375921">
        <w:rPr>
          <w:rFonts w:ascii="Times New Roman" w:hAnsi="Times New Roman" w:cs="Times New Roman"/>
          <w:sz w:val="27"/>
          <w:szCs w:val="27"/>
        </w:rPr>
        <w:t>)</w:t>
      </w:r>
      <w:r w:rsidRPr="00A66C4E">
        <w:rPr>
          <w:rFonts w:ascii="Times New Roman" w:hAnsi="Times New Roman" w:cs="Times New Roman"/>
          <w:sz w:val="27"/>
          <w:szCs w:val="27"/>
        </w:rPr>
        <w:t xml:space="preserve"> документации о закупке</w:t>
      </w:r>
      <w:r w:rsidR="00C43AB2">
        <w:rPr>
          <w:rFonts w:ascii="Times New Roman" w:hAnsi="Times New Roman" w:cs="Times New Roman"/>
          <w:sz w:val="27"/>
          <w:szCs w:val="27"/>
        </w:rPr>
        <w:t>.</w:t>
      </w:r>
    </w:p>
    <w:p w:rsidR="00D61D98" w:rsidRDefault="00CC0BEC" w:rsidP="00D5039B">
      <w:pPr>
        <w:widowControl w:val="0"/>
        <w:autoSpaceDE w:val="0"/>
        <w:autoSpaceDN w:val="0"/>
        <w:adjustRightInd w:val="0"/>
        <w:spacing w:after="0" w:line="240" w:lineRule="auto"/>
        <w:ind w:firstLine="709"/>
        <w:jc w:val="both"/>
        <w:rPr>
          <w:rFonts w:ascii="Times New Roman" w:hAnsi="Times New Roman" w:cs="Times New Roman"/>
          <w:i/>
          <w:sz w:val="27"/>
          <w:szCs w:val="27"/>
        </w:rPr>
      </w:pPr>
      <w:r w:rsidRPr="00CC0BEC">
        <w:rPr>
          <w:rFonts w:ascii="Times New Roman" w:hAnsi="Times New Roman" w:cs="Times New Roman"/>
          <w:sz w:val="27"/>
          <w:szCs w:val="27"/>
          <w:highlight w:val="green"/>
        </w:rPr>
        <w:t xml:space="preserve">9.3.2. </w:t>
      </w:r>
      <w:r w:rsidR="00375921">
        <w:rPr>
          <w:rFonts w:ascii="Times New Roman" w:hAnsi="Times New Roman" w:cs="Times New Roman"/>
          <w:sz w:val="27"/>
          <w:szCs w:val="27"/>
          <w:highlight w:val="green"/>
        </w:rPr>
        <w:t>О</w:t>
      </w:r>
      <w:r w:rsidRPr="00CC0BEC">
        <w:rPr>
          <w:rFonts w:ascii="Times New Roman" w:hAnsi="Times New Roman" w:cs="Times New Roman"/>
          <w:sz w:val="27"/>
          <w:szCs w:val="27"/>
          <w:highlight w:val="green"/>
        </w:rPr>
        <w:t xml:space="preserve"> том, что проведение переторжки обеспечивается оператором электронной площадки</w:t>
      </w:r>
      <w:r w:rsidR="00375921">
        <w:rPr>
          <w:rFonts w:ascii="Times New Roman" w:hAnsi="Times New Roman" w:cs="Times New Roman"/>
          <w:sz w:val="27"/>
          <w:szCs w:val="27"/>
        </w:rPr>
        <w:t>.</w:t>
      </w:r>
    </w:p>
    <w:p w:rsidR="00DD79FD"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9.3.</w:t>
      </w:r>
      <w:r w:rsidR="00CC0BEC">
        <w:rPr>
          <w:rFonts w:ascii="Times New Roman" w:hAnsi="Times New Roman" w:cs="Times New Roman"/>
          <w:sz w:val="27"/>
          <w:szCs w:val="27"/>
        </w:rPr>
        <w:t>3</w:t>
      </w:r>
      <w:r w:rsidRPr="00A66C4E">
        <w:rPr>
          <w:rFonts w:ascii="Times New Roman" w:hAnsi="Times New Roman" w:cs="Times New Roman"/>
          <w:sz w:val="27"/>
          <w:szCs w:val="27"/>
        </w:rPr>
        <w:t xml:space="preserve">. </w:t>
      </w:r>
      <w:r w:rsidR="00375921">
        <w:rPr>
          <w:rFonts w:ascii="Times New Roman" w:hAnsi="Times New Roman" w:cs="Times New Roman"/>
          <w:sz w:val="27"/>
          <w:szCs w:val="27"/>
        </w:rPr>
        <w:t>О</w:t>
      </w:r>
      <w:r w:rsidRPr="00A66C4E">
        <w:rPr>
          <w:rFonts w:ascii="Times New Roman" w:hAnsi="Times New Roman" w:cs="Times New Roman"/>
          <w:sz w:val="27"/>
          <w:szCs w:val="27"/>
        </w:rPr>
        <w:t xml:space="preserve"> сроках и порядке проведения</w:t>
      </w:r>
      <w:r w:rsidR="00DD79FD" w:rsidRPr="00A66C4E">
        <w:rPr>
          <w:rFonts w:ascii="Times New Roman" w:hAnsi="Times New Roman" w:cs="Times New Roman"/>
          <w:sz w:val="27"/>
          <w:szCs w:val="27"/>
        </w:rPr>
        <w:t xml:space="preserve"> переторжки </w:t>
      </w:r>
      <w:r w:rsidR="00DD79FD" w:rsidRPr="00A66C4E">
        <w:rPr>
          <w:rFonts w:ascii="Times New Roman" w:hAnsi="Times New Roman" w:cs="Times New Roman"/>
          <w:sz w:val="27"/>
          <w:szCs w:val="27"/>
          <w:highlight w:val="green"/>
        </w:rPr>
        <w:t>на электронной площадке.</w:t>
      </w:r>
    </w:p>
    <w:p w:rsidR="00D5039B" w:rsidRPr="00A66C4E" w:rsidRDefault="00DD79FD"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 </w:t>
      </w:r>
    </w:p>
    <w:p w:rsidR="00D5039B" w:rsidRPr="00A66C4E" w:rsidRDefault="00D5039B" w:rsidP="007E20B2">
      <w:pPr>
        <w:widowControl w:val="0"/>
        <w:autoSpaceDE w:val="0"/>
        <w:autoSpaceDN w:val="0"/>
        <w:adjustRightInd w:val="0"/>
        <w:spacing w:after="0" w:line="240" w:lineRule="auto"/>
        <w:ind w:firstLine="709"/>
        <w:jc w:val="center"/>
        <w:rPr>
          <w:rFonts w:ascii="Times New Roman" w:hAnsi="Times New Roman" w:cs="Times New Roman"/>
          <w:b/>
          <w:sz w:val="27"/>
          <w:szCs w:val="27"/>
        </w:rPr>
      </w:pPr>
      <w:r w:rsidRPr="00A66C4E">
        <w:rPr>
          <w:rFonts w:ascii="Times New Roman" w:hAnsi="Times New Roman" w:cs="Times New Roman"/>
          <w:b/>
          <w:sz w:val="27"/>
          <w:szCs w:val="27"/>
        </w:rPr>
        <w:t>9.4. Обеспечительные и антидемпинговые меры</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Раздел содержит информацию:</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9.4.1. </w:t>
      </w:r>
      <w:r w:rsidR="00375921">
        <w:rPr>
          <w:rFonts w:ascii="Times New Roman" w:hAnsi="Times New Roman" w:cs="Times New Roman"/>
          <w:sz w:val="27"/>
          <w:szCs w:val="27"/>
        </w:rPr>
        <w:t>О</w:t>
      </w:r>
      <w:r w:rsidRPr="00A66C4E">
        <w:rPr>
          <w:rFonts w:ascii="Times New Roman" w:hAnsi="Times New Roman" w:cs="Times New Roman"/>
          <w:sz w:val="27"/>
          <w:szCs w:val="27"/>
        </w:rPr>
        <w:t xml:space="preserve"> способах обеспечения заявки на участие в конкурентной закупке в виде залога денежных средств или банковской гарантии, которая должна соответствовать требованиям статей 368-379 Гражданского кодекса Российской Федерации</w:t>
      </w:r>
      <w:r w:rsidR="00375921">
        <w:rPr>
          <w:rFonts w:ascii="Times New Roman" w:hAnsi="Times New Roman" w:cs="Times New Roman"/>
          <w:sz w:val="27"/>
          <w:szCs w:val="27"/>
        </w:rPr>
        <w:t>.</w:t>
      </w:r>
      <w:r w:rsidRPr="00A66C4E">
        <w:rPr>
          <w:rFonts w:ascii="Times New Roman" w:hAnsi="Times New Roman" w:cs="Times New Roman"/>
          <w:sz w:val="27"/>
          <w:szCs w:val="27"/>
        </w:rPr>
        <w:t xml:space="preserve"> </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9.4.1.1 </w:t>
      </w:r>
      <w:r w:rsidR="00375921">
        <w:rPr>
          <w:rFonts w:ascii="Times New Roman" w:hAnsi="Times New Roman" w:cs="Times New Roman"/>
          <w:sz w:val="27"/>
          <w:szCs w:val="27"/>
        </w:rPr>
        <w:t>О</w:t>
      </w:r>
      <w:r w:rsidRPr="00A66C4E">
        <w:rPr>
          <w:rFonts w:ascii="Times New Roman" w:hAnsi="Times New Roman" w:cs="Times New Roman"/>
          <w:sz w:val="27"/>
          <w:szCs w:val="27"/>
        </w:rPr>
        <w:t xml:space="preserve"> сроке действия обеспечения заявки на участие в конкурентной закупке</w:t>
      </w:r>
      <w:r w:rsidR="00375921">
        <w:rPr>
          <w:rFonts w:ascii="Times New Roman" w:hAnsi="Times New Roman" w:cs="Times New Roman"/>
          <w:sz w:val="27"/>
          <w:szCs w:val="27"/>
        </w:rPr>
        <w:t>.</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9.4.1.2. </w:t>
      </w:r>
      <w:r w:rsidR="00375921">
        <w:rPr>
          <w:rFonts w:ascii="Times New Roman" w:hAnsi="Times New Roman" w:cs="Times New Roman"/>
          <w:sz w:val="27"/>
          <w:szCs w:val="27"/>
        </w:rPr>
        <w:t>О</w:t>
      </w:r>
      <w:r w:rsidRPr="00A66C4E">
        <w:rPr>
          <w:rFonts w:ascii="Times New Roman" w:hAnsi="Times New Roman" w:cs="Times New Roman"/>
          <w:sz w:val="27"/>
          <w:szCs w:val="27"/>
        </w:rPr>
        <w:t xml:space="preserve"> праве Заказчика установить требование предоставления обеспечения заявки на участие в конкурентной закупке в случае, если начальная (максимальная) цена договора превышает 5 (пять) миллионов рублей, о размере такого обеспечения от 1/2 (одной второй) процента до </w:t>
      </w:r>
      <w:r w:rsidRPr="00A66C4E">
        <w:rPr>
          <w:rFonts w:ascii="Times New Roman" w:hAnsi="Times New Roman" w:cs="Times New Roman"/>
          <w:sz w:val="27"/>
          <w:szCs w:val="27"/>
        </w:rPr>
        <w:br/>
        <w:t>5 (пяти) процентов начальной (максимальной) цены договора</w:t>
      </w:r>
      <w:r w:rsidR="00375921">
        <w:rPr>
          <w:rFonts w:ascii="Times New Roman" w:hAnsi="Times New Roman" w:cs="Times New Roman"/>
          <w:sz w:val="27"/>
          <w:szCs w:val="27"/>
        </w:rPr>
        <w:t>.</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9.4.1.3 </w:t>
      </w:r>
      <w:r w:rsidR="00375921">
        <w:rPr>
          <w:rFonts w:ascii="Times New Roman" w:hAnsi="Times New Roman" w:cs="Times New Roman"/>
          <w:sz w:val="27"/>
          <w:szCs w:val="27"/>
        </w:rPr>
        <w:t>О</w:t>
      </w:r>
      <w:r w:rsidRPr="00A66C4E">
        <w:rPr>
          <w:rFonts w:ascii="Times New Roman" w:hAnsi="Times New Roman" w:cs="Times New Roman"/>
          <w:sz w:val="27"/>
          <w:szCs w:val="27"/>
        </w:rPr>
        <w:t>б условиях удержания обеспечения заявки в соответствии с Законом</w:t>
      </w:r>
      <w:r w:rsidR="00CF37A9" w:rsidRPr="00A66C4E">
        <w:rPr>
          <w:rFonts w:ascii="Times New Roman" w:hAnsi="Times New Roman" w:cs="Times New Roman"/>
          <w:sz w:val="27"/>
          <w:szCs w:val="27"/>
        </w:rPr>
        <w:t xml:space="preserve"> № 223-ФЗ</w:t>
      </w:r>
      <w:r w:rsidRPr="00A66C4E">
        <w:rPr>
          <w:rFonts w:ascii="Times New Roman" w:hAnsi="Times New Roman" w:cs="Times New Roman"/>
          <w:sz w:val="27"/>
          <w:szCs w:val="27"/>
        </w:rPr>
        <w:t>, сроках возврата Заказчиком денежных средств, внесенных в качестве обеспечения заявки</w:t>
      </w:r>
      <w:bookmarkStart w:id="8" w:name="_Ref41921670"/>
      <w:r w:rsidRPr="00A66C4E">
        <w:rPr>
          <w:rFonts w:ascii="Times New Roman" w:hAnsi="Times New Roman" w:cs="Times New Roman"/>
          <w:sz w:val="27"/>
          <w:szCs w:val="27"/>
          <w:vertAlign w:val="superscript"/>
        </w:rPr>
        <w:footnoteReference w:id="9"/>
      </w:r>
      <w:bookmarkEnd w:id="8"/>
      <w:r w:rsidR="00375921">
        <w:rPr>
          <w:rFonts w:ascii="Times New Roman" w:hAnsi="Times New Roman" w:cs="Times New Roman"/>
          <w:sz w:val="27"/>
          <w:szCs w:val="27"/>
        </w:rPr>
        <w:t>.</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9.4.2. </w:t>
      </w:r>
      <w:r w:rsidR="00375921">
        <w:rPr>
          <w:rFonts w:ascii="Times New Roman" w:hAnsi="Times New Roman" w:cs="Times New Roman"/>
          <w:sz w:val="27"/>
          <w:szCs w:val="27"/>
        </w:rPr>
        <w:t>О</w:t>
      </w:r>
      <w:r w:rsidRPr="00A66C4E">
        <w:rPr>
          <w:rFonts w:ascii="Times New Roman" w:hAnsi="Times New Roman" w:cs="Times New Roman"/>
          <w:sz w:val="27"/>
          <w:szCs w:val="27"/>
        </w:rPr>
        <w:t xml:space="preserve"> порядке и случаях установления требования обеспечении исполнения договора:</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9.4.2.1. </w:t>
      </w:r>
      <w:r w:rsidR="00375921">
        <w:rPr>
          <w:rFonts w:ascii="Times New Roman" w:hAnsi="Times New Roman" w:cs="Times New Roman"/>
          <w:sz w:val="27"/>
          <w:szCs w:val="27"/>
        </w:rPr>
        <w:t>О</w:t>
      </w:r>
      <w:r w:rsidRPr="00A66C4E">
        <w:rPr>
          <w:rFonts w:ascii="Times New Roman" w:hAnsi="Times New Roman" w:cs="Times New Roman"/>
          <w:sz w:val="27"/>
          <w:szCs w:val="27"/>
        </w:rPr>
        <w:t xml:space="preserve"> сроке действия обеспечения исполнения договора, способах обеспечения исполнения договора (в виде залога денежных средств или банковской гарантии, которая должна соответствовать требованиям статей </w:t>
      </w:r>
      <w:r w:rsidRPr="00A66C4E">
        <w:rPr>
          <w:rFonts w:ascii="Times New Roman" w:hAnsi="Times New Roman" w:cs="Times New Roman"/>
          <w:sz w:val="27"/>
          <w:szCs w:val="27"/>
        </w:rPr>
        <w:br/>
        <w:t>368-379 Гражданского кодекса Российской Федерации)</w:t>
      </w:r>
      <w:r w:rsidR="00375921">
        <w:rPr>
          <w:rFonts w:ascii="Times New Roman" w:hAnsi="Times New Roman" w:cs="Times New Roman"/>
          <w:sz w:val="27"/>
          <w:szCs w:val="27"/>
        </w:rPr>
        <w:t>.</w:t>
      </w:r>
    </w:p>
    <w:p w:rsidR="00D5039B" w:rsidRPr="00A66C4E" w:rsidRDefault="00D5039B" w:rsidP="00D5039B">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9.4.2.2. </w:t>
      </w:r>
      <w:r w:rsidR="00375921">
        <w:rPr>
          <w:rFonts w:ascii="Times New Roman" w:hAnsi="Times New Roman" w:cs="Times New Roman"/>
          <w:sz w:val="27"/>
          <w:szCs w:val="27"/>
        </w:rPr>
        <w:t>Об</w:t>
      </w:r>
      <w:r w:rsidRPr="00A66C4E">
        <w:rPr>
          <w:rFonts w:ascii="Times New Roman" w:hAnsi="Times New Roman" w:cs="Times New Roman"/>
          <w:sz w:val="27"/>
          <w:szCs w:val="27"/>
        </w:rPr>
        <w:t xml:space="preserve"> условиях предоставления обеспечения исполнения договора</w:t>
      </w:r>
      <w:r w:rsidR="00375921">
        <w:rPr>
          <w:rFonts w:ascii="Times New Roman" w:hAnsi="Times New Roman" w:cs="Times New Roman"/>
          <w:sz w:val="27"/>
          <w:szCs w:val="27"/>
        </w:rPr>
        <w:t>.</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9.4.2.3. </w:t>
      </w:r>
      <w:r w:rsidR="00375921">
        <w:rPr>
          <w:rFonts w:ascii="Times New Roman" w:hAnsi="Times New Roman" w:cs="Times New Roman"/>
          <w:sz w:val="27"/>
          <w:szCs w:val="27"/>
        </w:rPr>
        <w:t>О</w:t>
      </w:r>
      <w:r w:rsidRPr="00A66C4E">
        <w:rPr>
          <w:rFonts w:ascii="Times New Roman" w:hAnsi="Times New Roman" w:cs="Times New Roman"/>
          <w:sz w:val="27"/>
          <w:szCs w:val="27"/>
        </w:rPr>
        <w:t>б условиях возврата и удержания обеспечения исполнения договора, сроках возврата Заказчиком денежных средств, внесенных в качестве обеспечения исполнения договора</w:t>
      </w:r>
      <w:r w:rsidR="00424416" w:rsidRPr="00424416">
        <w:rPr>
          <w:rFonts w:ascii="Times New Roman" w:hAnsi="Times New Roman" w:cs="Times New Roman"/>
          <w:sz w:val="27"/>
          <w:szCs w:val="27"/>
          <w:vertAlign w:val="superscript"/>
        </w:rPr>
        <w:footnoteReference w:id="10"/>
      </w:r>
      <w:r w:rsidR="00375921">
        <w:rPr>
          <w:rFonts w:ascii="Times New Roman" w:hAnsi="Times New Roman" w:cs="Times New Roman"/>
          <w:sz w:val="27"/>
          <w:szCs w:val="27"/>
        </w:rPr>
        <w:t>.</w:t>
      </w:r>
    </w:p>
    <w:p w:rsidR="00EC725F" w:rsidRDefault="00EC725F"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EC725F">
        <w:rPr>
          <w:rFonts w:ascii="Times New Roman" w:hAnsi="Times New Roman" w:cs="Times New Roman"/>
          <w:sz w:val="27"/>
          <w:szCs w:val="27"/>
          <w:highlight w:val="green"/>
        </w:rPr>
        <w:t xml:space="preserve">9.4.2.4. </w:t>
      </w:r>
      <w:r w:rsidR="00375921">
        <w:rPr>
          <w:rFonts w:ascii="Times New Roman" w:hAnsi="Times New Roman" w:cs="Times New Roman"/>
          <w:sz w:val="27"/>
          <w:szCs w:val="27"/>
          <w:highlight w:val="green"/>
        </w:rPr>
        <w:t>О</w:t>
      </w:r>
      <w:r w:rsidRPr="00EC725F">
        <w:rPr>
          <w:rFonts w:ascii="Times New Roman" w:hAnsi="Times New Roman" w:cs="Times New Roman"/>
          <w:sz w:val="27"/>
          <w:szCs w:val="27"/>
          <w:highlight w:val="green"/>
        </w:rPr>
        <w:t xml:space="preserve"> праве Заказчика установить требование о предоставлении </w:t>
      </w:r>
      <w:r w:rsidRPr="00EC725F">
        <w:rPr>
          <w:rFonts w:ascii="Times New Roman" w:hAnsi="Times New Roman" w:cs="Times New Roman"/>
          <w:sz w:val="27"/>
          <w:szCs w:val="27"/>
          <w:highlight w:val="green"/>
        </w:rPr>
        <w:lastRenderedPageBreak/>
        <w:t>обеспечения  исполнения договора в размере от 10 (десяти) до 30 (тридцати) процентов начальной (максимальной) цены договора при проведении конкурентной закупки, а также при осуществлении закупки у единственного поставщика (исполнителя, подрядчика)</w:t>
      </w:r>
      <w:r w:rsidR="00375921">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9.4.2.</w:t>
      </w:r>
      <w:r w:rsidR="00EC725F">
        <w:rPr>
          <w:rFonts w:ascii="Times New Roman" w:hAnsi="Times New Roman" w:cs="Times New Roman"/>
          <w:sz w:val="27"/>
          <w:szCs w:val="27"/>
        </w:rPr>
        <w:t>5</w:t>
      </w:r>
      <w:r w:rsidRPr="00A66C4E">
        <w:rPr>
          <w:rFonts w:ascii="Times New Roman" w:hAnsi="Times New Roman" w:cs="Times New Roman"/>
          <w:sz w:val="27"/>
          <w:szCs w:val="27"/>
        </w:rPr>
        <w:t xml:space="preserve">. </w:t>
      </w:r>
      <w:r w:rsidR="00375921">
        <w:rPr>
          <w:rFonts w:ascii="Times New Roman" w:hAnsi="Times New Roman" w:cs="Times New Roman"/>
          <w:sz w:val="27"/>
          <w:szCs w:val="27"/>
        </w:rPr>
        <w:t>О</w:t>
      </w:r>
      <w:r w:rsidRPr="00A66C4E">
        <w:rPr>
          <w:rFonts w:ascii="Times New Roman" w:hAnsi="Times New Roman" w:cs="Times New Roman"/>
          <w:sz w:val="27"/>
          <w:szCs w:val="27"/>
        </w:rPr>
        <w:t xml:space="preserve"> праве поставщика (исполнителя, подрядчика) в ходе исполнения договора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375921">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9.4.3. </w:t>
      </w:r>
      <w:r w:rsidR="00375921">
        <w:rPr>
          <w:rFonts w:ascii="Times New Roman" w:hAnsi="Times New Roman" w:cs="Times New Roman"/>
          <w:sz w:val="27"/>
          <w:szCs w:val="27"/>
        </w:rPr>
        <w:t>О</w:t>
      </w:r>
      <w:r w:rsidRPr="00A66C4E">
        <w:rPr>
          <w:rFonts w:ascii="Times New Roman" w:hAnsi="Times New Roman" w:cs="Times New Roman"/>
          <w:sz w:val="27"/>
          <w:szCs w:val="27"/>
        </w:rPr>
        <w:t xml:space="preserve"> включении в документацию о закупке, извещение о закупке, в том числе, информации:</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9.4.3.1. </w:t>
      </w:r>
      <w:r w:rsidR="00375921">
        <w:rPr>
          <w:rFonts w:ascii="Times New Roman" w:hAnsi="Times New Roman" w:cs="Times New Roman"/>
          <w:sz w:val="27"/>
          <w:szCs w:val="27"/>
        </w:rPr>
        <w:t>О</w:t>
      </w:r>
      <w:r w:rsidRPr="00A66C4E">
        <w:rPr>
          <w:rFonts w:ascii="Times New Roman" w:hAnsi="Times New Roman" w:cs="Times New Roman"/>
          <w:sz w:val="27"/>
          <w:szCs w:val="27"/>
        </w:rPr>
        <w:t xml:space="preserve"> способах, размере,  порядке и иных условиях предоставления обеспечения заявки на участие в конкурентной закупке в соответствии с подпунктом 9.4.1 Положения в случае установления такого требования</w:t>
      </w:r>
      <w:r w:rsidR="00375921">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9.4.3.2. </w:t>
      </w:r>
      <w:r w:rsidR="00375921">
        <w:rPr>
          <w:rFonts w:ascii="Times New Roman" w:hAnsi="Times New Roman" w:cs="Times New Roman"/>
          <w:sz w:val="27"/>
          <w:szCs w:val="27"/>
        </w:rPr>
        <w:t>О</w:t>
      </w:r>
      <w:r w:rsidRPr="00A66C4E">
        <w:rPr>
          <w:rFonts w:ascii="Times New Roman" w:hAnsi="Times New Roman" w:cs="Times New Roman"/>
          <w:sz w:val="27"/>
          <w:szCs w:val="27"/>
        </w:rPr>
        <w:t xml:space="preserve"> способах, порядке предоставления, размере обеспечения исполнения договора в соответствии с подпунктом 9.4.2. Положения в случае установления такого требования</w:t>
      </w:r>
      <w:r w:rsidR="00375921">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9.4.4. </w:t>
      </w:r>
      <w:r w:rsidR="00375921">
        <w:rPr>
          <w:rFonts w:ascii="Times New Roman" w:hAnsi="Times New Roman" w:cs="Times New Roman"/>
          <w:sz w:val="27"/>
          <w:szCs w:val="27"/>
        </w:rPr>
        <w:t>О</w:t>
      </w:r>
      <w:r w:rsidRPr="00A66C4E">
        <w:rPr>
          <w:rFonts w:ascii="Times New Roman" w:hAnsi="Times New Roman" w:cs="Times New Roman"/>
          <w:sz w:val="27"/>
          <w:szCs w:val="27"/>
        </w:rPr>
        <w:t xml:space="preserve"> праве участников закупок самостоятельно выбирать способ обеспечения заявки, обеспечения исполнения договора</w:t>
      </w:r>
      <w:r w:rsidR="00375921">
        <w:rPr>
          <w:rFonts w:ascii="Times New Roman" w:hAnsi="Times New Roman" w:cs="Times New Roman"/>
          <w:sz w:val="27"/>
          <w:szCs w:val="27"/>
        </w:rPr>
        <w:t>.</w:t>
      </w:r>
    </w:p>
    <w:p w:rsidR="00DC577C" w:rsidRPr="00A66C4E" w:rsidRDefault="00D5039B" w:rsidP="00DC577C">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9.4.5.</w:t>
      </w:r>
      <w:r w:rsidR="00DC577C" w:rsidRPr="00A66C4E">
        <w:rPr>
          <w:rFonts w:ascii="Times New Roman" w:hAnsi="Times New Roman" w:cs="Times New Roman"/>
          <w:sz w:val="27"/>
          <w:szCs w:val="27"/>
          <w:highlight w:val="green"/>
        </w:rPr>
        <w:t xml:space="preserve"> </w:t>
      </w:r>
      <w:r w:rsidR="00375921">
        <w:rPr>
          <w:rFonts w:ascii="Times New Roman" w:hAnsi="Times New Roman" w:cs="Times New Roman"/>
          <w:sz w:val="27"/>
          <w:szCs w:val="27"/>
          <w:highlight w:val="green"/>
        </w:rPr>
        <w:t>О</w:t>
      </w:r>
      <w:r w:rsidR="00DC577C" w:rsidRPr="00A66C4E">
        <w:rPr>
          <w:rFonts w:ascii="Times New Roman" w:hAnsi="Times New Roman" w:cs="Times New Roman"/>
          <w:sz w:val="27"/>
          <w:szCs w:val="27"/>
          <w:highlight w:val="green"/>
        </w:rPr>
        <w:t xml:space="preserve"> праве Заказчика применить антидемпинговые меры к участнику конкурентной закупки, с которым заключается договор, в случае, если таким участником предложена цена договора (цена единицы (сумма цен единиц) товара, работы, услуги), которая на 25 (двадцать пять) и более процентов ниже </w:t>
      </w:r>
      <w:r w:rsidR="00375921">
        <w:rPr>
          <w:rFonts w:ascii="Times New Roman" w:hAnsi="Times New Roman" w:cs="Times New Roman"/>
          <w:sz w:val="27"/>
          <w:szCs w:val="27"/>
          <w:highlight w:val="green"/>
        </w:rPr>
        <w:t>начальной (максимальной) цены договора</w:t>
      </w:r>
      <w:r w:rsidR="00DC577C" w:rsidRPr="00A66C4E">
        <w:rPr>
          <w:rFonts w:ascii="Times New Roman" w:hAnsi="Times New Roman" w:cs="Times New Roman"/>
          <w:sz w:val="27"/>
          <w:szCs w:val="27"/>
          <w:highlight w:val="green"/>
        </w:rPr>
        <w:t>, одним из следующих способов:</w:t>
      </w:r>
    </w:p>
    <w:p w:rsidR="00DC577C" w:rsidRPr="00A66C4E" w:rsidRDefault="00DC577C" w:rsidP="00DC577C">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 xml:space="preserve">9.4.5.1. </w:t>
      </w:r>
      <w:r w:rsidR="00375921">
        <w:rPr>
          <w:rFonts w:ascii="Times New Roman" w:hAnsi="Times New Roman" w:cs="Times New Roman"/>
          <w:sz w:val="27"/>
          <w:szCs w:val="27"/>
          <w:highlight w:val="green"/>
        </w:rPr>
        <w:t>У</w:t>
      </w:r>
      <w:r w:rsidRPr="00A66C4E">
        <w:rPr>
          <w:rFonts w:ascii="Times New Roman" w:hAnsi="Times New Roman" w:cs="Times New Roman"/>
          <w:sz w:val="27"/>
          <w:szCs w:val="27"/>
          <w:highlight w:val="green"/>
        </w:rPr>
        <w:t>становления требования о предоставлении обеспечения исполнения договора в размере, превышающем в полтора раза размер обеспечения исполнения договора, указанный в извещении и (или) документации о закупке</w:t>
      </w:r>
      <w:r w:rsidR="00375921">
        <w:rPr>
          <w:rFonts w:ascii="Times New Roman" w:hAnsi="Times New Roman" w:cs="Times New Roman"/>
          <w:sz w:val="27"/>
          <w:szCs w:val="27"/>
          <w:highlight w:val="green"/>
        </w:rPr>
        <w:t>.</w:t>
      </w:r>
    </w:p>
    <w:p w:rsidR="00D5039B" w:rsidRPr="00A66C4E" w:rsidRDefault="00DC577C" w:rsidP="00D5039B">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 xml:space="preserve">9.4.5.2. </w:t>
      </w:r>
      <w:r w:rsidR="00375921">
        <w:rPr>
          <w:rFonts w:ascii="Times New Roman" w:hAnsi="Times New Roman" w:cs="Times New Roman"/>
          <w:sz w:val="27"/>
          <w:szCs w:val="27"/>
          <w:highlight w:val="green"/>
        </w:rPr>
        <w:t>У</w:t>
      </w:r>
      <w:r w:rsidRPr="00A66C4E">
        <w:rPr>
          <w:rFonts w:ascii="Times New Roman" w:hAnsi="Times New Roman" w:cs="Times New Roman"/>
          <w:sz w:val="27"/>
          <w:szCs w:val="27"/>
          <w:highlight w:val="green"/>
        </w:rPr>
        <w:t>становления требования о представлении Заказчику до заключения договора с таким участником обоснования предлагаемой им цены договора (гарантийное письмо от производителя с указанием цены и количества поставляемого товара, технико-экономический расчет, сметный расчет и т.д.).</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9.4.5.</w:t>
      </w:r>
      <w:r w:rsidR="00DC577C" w:rsidRPr="00A66C4E">
        <w:rPr>
          <w:rFonts w:ascii="Times New Roman" w:hAnsi="Times New Roman" w:cs="Times New Roman"/>
          <w:sz w:val="27"/>
          <w:szCs w:val="27"/>
          <w:highlight w:val="green"/>
        </w:rPr>
        <w:t>3</w:t>
      </w:r>
      <w:r w:rsidRPr="00A66C4E">
        <w:rPr>
          <w:rFonts w:ascii="Times New Roman" w:hAnsi="Times New Roman" w:cs="Times New Roman"/>
          <w:sz w:val="27"/>
          <w:szCs w:val="27"/>
          <w:highlight w:val="green"/>
        </w:rPr>
        <w:t xml:space="preserve">. </w:t>
      </w:r>
      <w:r w:rsidR="00375921">
        <w:rPr>
          <w:rFonts w:ascii="Times New Roman" w:hAnsi="Times New Roman" w:cs="Times New Roman"/>
          <w:sz w:val="27"/>
          <w:szCs w:val="27"/>
          <w:highlight w:val="green"/>
        </w:rPr>
        <w:t>О</w:t>
      </w:r>
      <w:r w:rsidRPr="00A66C4E">
        <w:rPr>
          <w:rFonts w:ascii="Times New Roman" w:hAnsi="Times New Roman" w:cs="Times New Roman"/>
          <w:sz w:val="27"/>
          <w:szCs w:val="27"/>
          <w:highlight w:val="green"/>
        </w:rPr>
        <w:t>б обязательном указании на антидемпинговые меры в документации и (или) извещении о конкурентной закупке в случае их применения</w:t>
      </w:r>
      <w:r w:rsidR="000715A2">
        <w:rPr>
          <w:rFonts w:ascii="Times New Roman" w:hAnsi="Times New Roman" w:cs="Times New Roman"/>
          <w:sz w:val="27"/>
          <w:szCs w:val="27"/>
          <w:highlight w:val="green"/>
        </w:rPr>
        <w:t>.</w:t>
      </w:r>
    </w:p>
    <w:p w:rsidR="00BB518D" w:rsidRDefault="00D5039B" w:rsidP="00BB518D">
      <w:pPr>
        <w:widowControl w:val="0"/>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A66C4E">
        <w:rPr>
          <w:rFonts w:ascii="Times New Roman" w:hAnsi="Times New Roman" w:cs="Times New Roman"/>
          <w:sz w:val="27"/>
          <w:szCs w:val="27"/>
          <w:highlight w:val="green"/>
        </w:rPr>
        <w:t>9.4.5.</w:t>
      </w:r>
      <w:r w:rsidR="00DC577C" w:rsidRPr="00A66C4E">
        <w:rPr>
          <w:rFonts w:ascii="Times New Roman" w:hAnsi="Times New Roman" w:cs="Times New Roman"/>
          <w:sz w:val="27"/>
          <w:szCs w:val="27"/>
          <w:highlight w:val="green"/>
        </w:rPr>
        <w:t>4</w:t>
      </w:r>
      <w:r w:rsidRPr="00A66C4E">
        <w:rPr>
          <w:rFonts w:ascii="Times New Roman" w:hAnsi="Times New Roman" w:cs="Times New Roman"/>
          <w:sz w:val="27"/>
          <w:szCs w:val="27"/>
          <w:highlight w:val="green"/>
        </w:rPr>
        <w:t xml:space="preserve">. </w:t>
      </w:r>
      <w:r w:rsidR="000715A2">
        <w:rPr>
          <w:rFonts w:ascii="Times New Roman" w:hAnsi="Times New Roman" w:cs="Times New Roman"/>
          <w:sz w:val="27"/>
          <w:szCs w:val="27"/>
          <w:highlight w:val="green"/>
        </w:rPr>
        <w:t>У</w:t>
      </w:r>
      <w:r w:rsidRPr="00A66C4E">
        <w:rPr>
          <w:rFonts w:ascii="Times New Roman" w:hAnsi="Times New Roman" w:cs="Times New Roman"/>
          <w:sz w:val="27"/>
          <w:szCs w:val="27"/>
          <w:highlight w:val="green"/>
        </w:rPr>
        <w:t xml:space="preserve">словие о признании победителя или участника конкурентной закупки, с которым заключается договор, уклонившимся или отказавшимся от заключения договора в случае непредставления им предусмотренного пунктом 9.4.5.1 Положения </w:t>
      </w:r>
      <w:r w:rsidR="00DC577C" w:rsidRPr="00A66C4E">
        <w:rPr>
          <w:rFonts w:ascii="Times New Roman" w:hAnsi="Times New Roman" w:cs="Times New Roman"/>
          <w:sz w:val="27"/>
          <w:szCs w:val="27"/>
          <w:highlight w:val="green"/>
        </w:rPr>
        <w:t xml:space="preserve">обеспечения или предусмотренного пунктом 9.4.5.2. </w:t>
      </w:r>
      <w:r w:rsidRPr="00A66C4E">
        <w:rPr>
          <w:rFonts w:ascii="Times New Roman" w:hAnsi="Times New Roman" w:cs="Times New Roman"/>
          <w:sz w:val="27"/>
          <w:szCs w:val="27"/>
          <w:highlight w:val="green"/>
        </w:rPr>
        <w:t>обоснования предлагаемой цены, если документацией и (или) извещением о конкурентной закупке установлено применение антидемпинговых мер</w:t>
      </w:r>
      <w:r w:rsidRPr="00A66C4E">
        <w:rPr>
          <w:rFonts w:ascii="Times New Roman" w:eastAsia="Times New Roman" w:hAnsi="Times New Roman" w:cs="Times New Roman"/>
          <w:sz w:val="27"/>
          <w:szCs w:val="27"/>
          <w:highlight w:val="green"/>
        </w:rPr>
        <w:t>.</w:t>
      </w:r>
    </w:p>
    <w:p w:rsidR="00BB518D" w:rsidRPr="00BB518D" w:rsidRDefault="00BB518D" w:rsidP="00BB518D">
      <w:pPr>
        <w:pStyle w:val="ConsPlusNormal"/>
        <w:spacing w:line="276" w:lineRule="auto"/>
        <w:ind w:firstLine="709"/>
        <w:jc w:val="both"/>
        <w:rPr>
          <w:sz w:val="27"/>
          <w:szCs w:val="27"/>
        </w:rPr>
      </w:pPr>
      <w:r w:rsidRPr="00BB518D">
        <w:rPr>
          <w:sz w:val="27"/>
          <w:szCs w:val="27"/>
          <w:highlight w:val="green"/>
        </w:rPr>
        <w:t xml:space="preserve">9.4.6. </w:t>
      </w:r>
      <w:r w:rsidR="000715A2">
        <w:rPr>
          <w:sz w:val="27"/>
          <w:szCs w:val="27"/>
          <w:highlight w:val="green"/>
        </w:rPr>
        <w:t>О</w:t>
      </w:r>
      <w:r w:rsidRPr="00BB518D">
        <w:rPr>
          <w:sz w:val="27"/>
          <w:szCs w:val="27"/>
          <w:highlight w:val="green"/>
        </w:rPr>
        <w:t xml:space="preserve"> праве Заказчика установить требование об обеспечении исполнения гарантийных обязательств, предусмотренных договором,</w:t>
      </w:r>
      <w:r w:rsidR="00CD6A1F">
        <w:rPr>
          <w:sz w:val="27"/>
          <w:szCs w:val="27"/>
          <w:highlight w:val="green"/>
        </w:rPr>
        <w:t xml:space="preserve"> о </w:t>
      </w:r>
      <w:r w:rsidRPr="00BB518D">
        <w:rPr>
          <w:sz w:val="27"/>
          <w:szCs w:val="27"/>
          <w:highlight w:val="green"/>
        </w:rPr>
        <w:t>предоставл</w:t>
      </w:r>
      <w:r w:rsidR="00CD6A1F">
        <w:rPr>
          <w:sz w:val="27"/>
          <w:szCs w:val="27"/>
          <w:highlight w:val="green"/>
        </w:rPr>
        <w:t>ении такого обеспечения</w:t>
      </w:r>
      <w:r w:rsidRPr="00BB518D">
        <w:rPr>
          <w:sz w:val="27"/>
          <w:szCs w:val="27"/>
          <w:highlight w:val="green"/>
        </w:rPr>
        <w:t xml:space="preserve"> путем перечисления денежных средств на счет Заказчика или в виде банковской гарантии.</w:t>
      </w:r>
    </w:p>
    <w:p w:rsidR="00775EE8" w:rsidRPr="00A66C4E" w:rsidRDefault="00775EE8" w:rsidP="00BB518D">
      <w:pPr>
        <w:widowControl w:val="0"/>
        <w:autoSpaceDE w:val="0"/>
        <w:autoSpaceDN w:val="0"/>
        <w:adjustRightInd w:val="0"/>
        <w:spacing w:after="0" w:line="240" w:lineRule="auto"/>
        <w:ind w:firstLine="709"/>
        <w:jc w:val="both"/>
        <w:rPr>
          <w:rFonts w:ascii="Times New Roman" w:hAnsi="Times New Roman" w:cs="Times New Roman"/>
          <w:sz w:val="27"/>
          <w:szCs w:val="27"/>
          <w:lang w:eastAsia="ru-RU"/>
        </w:rPr>
      </w:pPr>
    </w:p>
    <w:p w:rsidR="00D5039B" w:rsidRPr="00A66C4E" w:rsidRDefault="00D5039B" w:rsidP="007E2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sz w:val="27"/>
          <w:szCs w:val="27"/>
          <w:lang w:eastAsia="ru-RU"/>
        </w:rPr>
      </w:pPr>
      <w:r w:rsidRPr="00A66C4E">
        <w:rPr>
          <w:rFonts w:ascii="Times New Roman" w:hAnsi="Times New Roman" w:cs="Times New Roman"/>
          <w:b/>
          <w:sz w:val="27"/>
          <w:szCs w:val="27"/>
          <w:lang w:eastAsia="ru-RU"/>
        </w:rPr>
        <w:t>9.5. Предоставление приоритета товарам российского происхождения, работам, услугам, выполняемым, оказываемым российскими лицами</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lang w:eastAsia="ru-RU"/>
        </w:rPr>
      </w:pP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Раздел содержит информацию:</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 xml:space="preserve">9.5.1. </w:t>
      </w:r>
      <w:r w:rsidR="000715A2">
        <w:rPr>
          <w:rFonts w:ascii="Times New Roman" w:hAnsi="Times New Roman" w:cs="Times New Roman"/>
          <w:sz w:val="27"/>
          <w:szCs w:val="27"/>
          <w:highlight w:val="green"/>
        </w:rPr>
        <w:t>О</w:t>
      </w:r>
      <w:r w:rsidRPr="00A66C4E">
        <w:rPr>
          <w:rFonts w:ascii="Times New Roman" w:hAnsi="Times New Roman" w:cs="Times New Roman"/>
          <w:sz w:val="27"/>
          <w:szCs w:val="27"/>
          <w:highlight w:val="green"/>
        </w:rPr>
        <w:t xml:space="preserve"> предоставлении Заказчиком при проведении конкурентных закупок приоритета товарам российского происхождения, работам, услугам, выполняемым, оказываемым российскими лицами в соответствии и в порядке, предусмотренном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w:t>
      </w:r>
      <w:r w:rsidR="000715A2">
        <w:rPr>
          <w:rFonts w:ascii="Times New Roman" w:hAnsi="Times New Roman" w:cs="Times New Roman"/>
          <w:sz w:val="27"/>
          <w:szCs w:val="27"/>
          <w:highlight w:val="green"/>
        </w:rPr>
        <w:br/>
      </w:r>
      <w:r w:rsidRPr="00A66C4E">
        <w:rPr>
          <w:rFonts w:ascii="Times New Roman" w:hAnsi="Times New Roman" w:cs="Times New Roman"/>
          <w:sz w:val="27"/>
          <w:szCs w:val="27"/>
          <w:highlight w:val="green"/>
        </w:rPr>
        <w:t xml:space="preserve">№ 925). </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 xml:space="preserve">9.5.2. Предоставление приоритета товарам российского происхождения, работам, услугам, выполняемым, оказываемым российскими лицами осуществляется путем включения в документацию о закупке </w:t>
      </w:r>
      <w:r w:rsidR="000715A2">
        <w:rPr>
          <w:rFonts w:ascii="Times New Roman" w:hAnsi="Times New Roman" w:cs="Times New Roman"/>
          <w:sz w:val="27"/>
          <w:szCs w:val="27"/>
          <w:highlight w:val="green"/>
        </w:rPr>
        <w:t xml:space="preserve">и (или) извещение о закупке </w:t>
      </w:r>
      <w:r w:rsidRPr="00A66C4E">
        <w:rPr>
          <w:rFonts w:ascii="Times New Roman" w:hAnsi="Times New Roman" w:cs="Times New Roman"/>
          <w:sz w:val="27"/>
          <w:szCs w:val="27"/>
          <w:highlight w:val="green"/>
        </w:rPr>
        <w:t>следующих сведений:</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 xml:space="preserve">9.5.2.1. </w:t>
      </w:r>
      <w:r w:rsidR="000715A2">
        <w:rPr>
          <w:rFonts w:ascii="Times New Roman" w:hAnsi="Times New Roman" w:cs="Times New Roman"/>
          <w:sz w:val="27"/>
          <w:szCs w:val="27"/>
          <w:highlight w:val="green"/>
        </w:rPr>
        <w:t>Т</w:t>
      </w:r>
      <w:r w:rsidRPr="00A66C4E">
        <w:rPr>
          <w:rFonts w:ascii="Times New Roman" w:hAnsi="Times New Roman" w:cs="Times New Roman"/>
          <w:sz w:val="27"/>
          <w:szCs w:val="27"/>
          <w:highlight w:val="green"/>
        </w:rPr>
        <w:t>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715A2">
        <w:rPr>
          <w:rFonts w:ascii="Times New Roman" w:hAnsi="Times New Roman" w:cs="Times New Roman"/>
          <w:sz w:val="27"/>
          <w:szCs w:val="27"/>
          <w:highlight w:val="green"/>
        </w:rPr>
        <w:t>.</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 xml:space="preserve">9.5.2.2. </w:t>
      </w:r>
      <w:r w:rsidR="000715A2">
        <w:rPr>
          <w:rFonts w:ascii="Times New Roman" w:hAnsi="Times New Roman" w:cs="Times New Roman"/>
          <w:sz w:val="27"/>
          <w:szCs w:val="27"/>
          <w:highlight w:val="green"/>
        </w:rPr>
        <w:t>О</w:t>
      </w:r>
      <w:r w:rsidRPr="00A66C4E">
        <w:rPr>
          <w:rFonts w:ascii="Times New Roman" w:hAnsi="Times New Roman" w:cs="Times New Roman"/>
          <w:sz w:val="27"/>
          <w:szCs w:val="27"/>
          <w:highlight w:val="green"/>
        </w:rPr>
        <w:t>тветственность участников закупки за представление недостоверных сведений о стране происхождения товара, указанного в заявке на участие в закупке</w:t>
      </w:r>
      <w:r w:rsidR="000715A2">
        <w:rPr>
          <w:rFonts w:ascii="Times New Roman" w:hAnsi="Times New Roman" w:cs="Times New Roman"/>
          <w:sz w:val="27"/>
          <w:szCs w:val="27"/>
          <w:highlight w:val="green"/>
        </w:rPr>
        <w:t>.</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 xml:space="preserve">9.5.2.3. </w:t>
      </w:r>
      <w:r w:rsidR="000715A2">
        <w:rPr>
          <w:rFonts w:ascii="Times New Roman" w:hAnsi="Times New Roman" w:cs="Times New Roman"/>
          <w:sz w:val="27"/>
          <w:szCs w:val="27"/>
          <w:highlight w:val="green"/>
        </w:rPr>
        <w:t>С</w:t>
      </w:r>
      <w:r w:rsidRPr="00A66C4E">
        <w:rPr>
          <w:rFonts w:ascii="Times New Roman" w:hAnsi="Times New Roman" w:cs="Times New Roman"/>
          <w:sz w:val="27"/>
          <w:szCs w:val="27"/>
          <w:highlight w:val="green"/>
        </w:rPr>
        <w:t>ведения о начальной (максимальной) цене единицы каждого товара, работы, услуги, являющихся предметом закупки</w:t>
      </w:r>
      <w:r w:rsidR="000715A2">
        <w:rPr>
          <w:rFonts w:ascii="Times New Roman" w:hAnsi="Times New Roman" w:cs="Times New Roman"/>
          <w:sz w:val="27"/>
          <w:szCs w:val="27"/>
          <w:highlight w:val="green"/>
        </w:rPr>
        <w:t>.</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 xml:space="preserve">9.5.2.4. </w:t>
      </w:r>
      <w:r w:rsidR="000715A2">
        <w:rPr>
          <w:rFonts w:ascii="Times New Roman" w:hAnsi="Times New Roman" w:cs="Times New Roman"/>
          <w:sz w:val="27"/>
          <w:szCs w:val="27"/>
          <w:highlight w:val="green"/>
        </w:rPr>
        <w:t>У</w:t>
      </w:r>
      <w:r w:rsidRPr="00A66C4E">
        <w:rPr>
          <w:rFonts w:ascii="Times New Roman" w:hAnsi="Times New Roman" w:cs="Times New Roman"/>
          <w:sz w:val="27"/>
          <w:szCs w:val="27"/>
          <w:highlight w:val="green"/>
        </w:rPr>
        <w:t>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715A2">
        <w:rPr>
          <w:rFonts w:ascii="Times New Roman" w:hAnsi="Times New Roman" w:cs="Times New Roman"/>
          <w:sz w:val="27"/>
          <w:szCs w:val="27"/>
          <w:highlight w:val="green"/>
        </w:rPr>
        <w:t>.</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 xml:space="preserve">9.5.2.5. </w:t>
      </w:r>
      <w:r w:rsidR="000715A2">
        <w:rPr>
          <w:rFonts w:ascii="Times New Roman" w:hAnsi="Times New Roman" w:cs="Times New Roman"/>
          <w:sz w:val="27"/>
          <w:szCs w:val="27"/>
          <w:highlight w:val="green"/>
        </w:rPr>
        <w:t>У</w:t>
      </w:r>
      <w:r w:rsidRPr="00A66C4E">
        <w:rPr>
          <w:rFonts w:ascii="Times New Roman" w:hAnsi="Times New Roman" w:cs="Times New Roman"/>
          <w:sz w:val="27"/>
          <w:szCs w:val="27"/>
          <w:highlight w:val="green"/>
        </w:rPr>
        <w:t xml:space="preserve">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w:t>
      </w:r>
      <w:r w:rsidRPr="00A66C4E">
        <w:rPr>
          <w:rFonts w:ascii="Times New Roman" w:hAnsi="Times New Roman" w:cs="Times New Roman"/>
          <w:sz w:val="27"/>
          <w:szCs w:val="27"/>
          <w:highlight w:val="green"/>
        </w:rPr>
        <w:br/>
        <w:t xml:space="preserve">№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(извещении о закупке) в соответствии с подпунктом </w:t>
      </w:r>
      <w:r w:rsidR="000715A2">
        <w:rPr>
          <w:rFonts w:ascii="Times New Roman" w:hAnsi="Times New Roman" w:cs="Times New Roman"/>
          <w:sz w:val="27"/>
          <w:szCs w:val="27"/>
          <w:highlight w:val="green"/>
        </w:rPr>
        <w:t>«</w:t>
      </w:r>
      <w:r w:rsidRPr="00A66C4E">
        <w:rPr>
          <w:rFonts w:ascii="Times New Roman" w:hAnsi="Times New Roman" w:cs="Times New Roman"/>
          <w:sz w:val="27"/>
          <w:szCs w:val="27"/>
          <w:highlight w:val="green"/>
        </w:rPr>
        <w:t>в</w:t>
      </w:r>
      <w:r w:rsidR="000715A2">
        <w:rPr>
          <w:rFonts w:ascii="Times New Roman" w:hAnsi="Times New Roman" w:cs="Times New Roman"/>
          <w:sz w:val="27"/>
          <w:szCs w:val="27"/>
          <w:highlight w:val="green"/>
        </w:rPr>
        <w:t>»</w:t>
      </w:r>
      <w:r w:rsidRPr="00A66C4E">
        <w:rPr>
          <w:rFonts w:ascii="Times New Roman" w:hAnsi="Times New Roman" w:cs="Times New Roman"/>
          <w:sz w:val="27"/>
          <w:szCs w:val="27"/>
          <w:highlight w:val="green"/>
        </w:rPr>
        <w:t xml:space="preserve"> пункта 5 Постановления № 925,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sidR="000715A2">
        <w:rPr>
          <w:rFonts w:ascii="Times New Roman" w:hAnsi="Times New Roman" w:cs="Times New Roman"/>
          <w:sz w:val="27"/>
          <w:szCs w:val="27"/>
          <w:highlight w:val="green"/>
        </w:rPr>
        <w:t>.</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 xml:space="preserve">9.5.2.6. </w:t>
      </w:r>
      <w:r w:rsidR="000715A2">
        <w:rPr>
          <w:rFonts w:ascii="Times New Roman" w:hAnsi="Times New Roman" w:cs="Times New Roman"/>
          <w:sz w:val="27"/>
          <w:szCs w:val="27"/>
          <w:highlight w:val="green"/>
        </w:rPr>
        <w:t>У</w:t>
      </w:r>
      <w:r w:rsidRPr="00A66C4E">
        <w:rPr>
          <w:rFonts w:ascii="Times New Roman" w:hAnsi="Times New Roman" w:cs="Times New Roman"/>
          <w:sz w:val="27"/>
          <w:szCs w:val="27"/>
          <w:highlight w:val="green"/>
        </w:rPr>
        <w:t>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sidR="000715A2">
        <w:rPr>
          <w:rFonts w:ascii="Times New Roman" w:hAnsi="Times New Roman" w:cs="Times New Roman"/>
          <w:sz w:val="27"/>
          <w:szCs w:val="27"/>
          <w:highlight w:val="green"/>
        </w:rPr>
        <w:t>.</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 xml:space="preserve">9.5.2.7. </w:t>
      </w:r>
      <w:r w:rsidR="000715A2">
        <w:rPr>
          <w:rFonts w:ascii="Times New Roman" w:hAnsi="Times New Roman" w:cs="Times New Roman"/>
          <w:sz w:val="27"/>
          <w:szCs w:val="27"/>
          <w:highlight w:val="green"/>
        </w:rPr>
        <w:t>У</w:t>
      </w:r>
      <w:r w:rsidRPr="00A66C4E">
        <w:rPr>
          <w:rFonts w:ascii="Times New Roman" w:hAnsi="Times New Roman" w:cs="Times New Roman"/>
          <w:sz w:val="27"/>
          <w:szCs w:val="27"/>
          <w:highlight w:val="green"/>
        </w:rPr>
        <w:t>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r w:rsidR="000715A2">
        <w:rPr>
          <w:rFonts w:ascii="Times New Roman" w:hAnsi="Times New Roman" w:cs="Times New Roman"/>
          <w:sz w:val="27"/>
          <w:szCs w:val="27"/>
          <w:highlight w:val="green"/>
        </w:rPr>
        <w:t>.</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lastRenderedPageBreak/>
        <w:t xml:space="preserve">9.5.2.8. </w:t>
      </w:r>
      <w:r w:rsidR="000715A2">
        <w:rPr>
          <w:rFonts w:ascii="Times New Roman" w:hAnsi="Times New Roman" w:cs="Times New Roman"/>
          <w:sz w:val="27"/>
          <w:szCs w:val="27"/>
          <w:highlight w:val="green"/>
        </w:rPr>
        <w:t>П</w:t>
      </w:r>
      <w:r w:rsidRPr="00A66C4E">
        <w:rPr>
          <w:rFonts w:ascii="Times New Roman" w:hAnsi="Times New Roman" w:cs="Times New Roman"/>
          <w:sz w:val="27"/>
          <w:szCs w:val="27"/>
          <w:highlight w:val="green"/>
        </w:rPr>
        <w:t>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 Порядок направления проекта договора участнику закупки и подписание такого договора должен быть аналогичным порядку, установленному при заключении договора с победителем закупки</w:t>
      </w:r>
      <w:r w:rsidR="000715A2">
        <w:rPr>
          <w:rFonts w:ascii="Times New Roman" w:hAnsi="Times New Roman" w:cs="Times New Roman"/>
          <w:sz w:val="27"/>
          <w:szCs w:val="27"/>
          <w:highlight w:val="green"/>
        </w:rPr>
        <w:t>.</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 xml:space="preserve">9.5.2.9. </w:t>
      </w:r>
      <w:r w:rsidR="000715A2">
        <w:rPr>
          <w:rFonts w:ascii="Times New Roman" w:hAnsi="Times New Roman" w:cs="Times New Roman"/>
          <w:sz w:val="27"/>
          <w:szCs w:val="27"/>
          <w:highlight w:val="green"/>
        </w:rPr>
        <w:t>У</w:t>
      </w:r>
      <w:r w:rsidRPr="00A66C4E">
        <w:rPr>
          <w:rFonts w:ascii="Times New Roman" w:hAnsi="Times New Roman" w:cs="Times New Roman"/>
          <w:sz w:val="27"/>
          <w:szCs w:val="27"/>
          <w:highlight w:val="green"/>
        </w:rPr>
        <w:t>словие о том, что при исполнении договора, заключенного с участником закупки, которому предоставлен приоритет в соответствии с законодательством Российской Федерации и Положением,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 xml:space="preserve"> 9.5.3. </w:t>
      </w:r>
      <w:r w:rsidR="000715A2">
        <w:rPr>
          <w:rFonts w:ascii="Times New Roman" w:hAnsi="Times New Roman" w:cs="Times New Roman"/>
          <w:sz w:val="27"/>
          <w:szCs w:val="27"/>
          <w:highlight w:val="green"/>
        </w:rPr>
        <w:t>О</w:t>
      </w:r>
      <w:r w:rsidRPr="00A66C4E">
        <w:rPr>
          <w:rFonts w:ascii="Times New Roman" w:hAnsi="Times New Roman" w:cs="Times New Roman"/>
          <w:sz w:val="27"/>
          <w:szCs w:val="27"/>
          <w:highlight w:val="green"/>
        </w:rPr>
        <w:t xml:space="preserve"> непредоставлении приоритета, предусмотренного пунктом 9.5.1. Положения в случаях, если:</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1) закупка признана несостоявшейся и договор заключается с единственным участником закупки;</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2) в заявках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3) в заявках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4)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w:t>
      </w:r>
      <w:r w:rsidR="00244CAC">
        <w:rPr>
          <w:rFonts w:ascii="Times New Roman" w:hAnsi="Times New Roman" w:cs="Times New Roman"/>
          <w:sz w:val="27"/>
          <w:szCs w:val="27"/>
          <w:highlight w:val="green"/>
        </w:rPr>
        <w:t xml:space="preserve"> (пятидесяти)</w:t>
      </w:r>
      <w:r w:rsidRPr="00A66C4E">
        <w:rPr>
          <w:rFonts w:ascii="Times New Roman" w:hAnsi="Times New Roman" w:cs="Times New Roman"/>
          <w:sz w:val="27"/>
          <w:szCs w:val="27"/>
          <w:highlight w:val="green"/>
        </w:rPr>
        <w:t xml:space="preserve"> процентов стоимости всех предложенных таким участником товаров, работ, услуг;</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 xml:space="preserve">5)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w:t>
      </w:r>
      <w:r w:rsidR="00244CAC">
        <w:rPr>
          <w:rFonts w:ascii="Times New Roman" w:hAnsi="Times New Roman" w:cs="Times New Roman"/>
          <w:sz w:val="27"/>
          <w:szCs w:val="27"/>
          <w:highlight w:val="green"/>
        </w:rPr>
        <w:t xml:space="preserve">(пятидесяти) </w:t>
      </w:r>
      <w:r w:rsidRPr="00A66C4E">
        <w:rPr>
          <w:rFonts w:ascii="Times New Roman" w:hAnsi="Times New Roman" w:cs="Times New Roman"/>
          <w:sz w:val="27"/>
          <w:szCs w:val="27"/>
          <w:highlight w:val="green"/>
        </w:rPr>
        <w:t>процентов стоимости всех предложенных таким участником товаров, работ, услуг.</w:t>
      </w:r>
    </w:p>
    <w:p w:rsidR="00DA6030" w:rsidRPr="00A66C4E" w:rsidRDefault="00DA6030" w:rsidP="00DA6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highlight w:val="green"/>
        </w:rPr>
        <w:lastRenderedPageBreak/>
        <w:t xml:space="preserve">9.5.4. </w:t>
      </w:r>
      <w:r w:rsidR="000715A2">
        <w:rPr>
          <w:rFonts w:ascii="Times New Roman" w:hAnsi="Times New Roman" w:cs="Times New Roman"/>
          <w:sz w:val="27"/>
          <w:szCs w:val="27"/>
          <w:highlight w:val="green"/>
        </w:rPr>
        <w:t>О</w:t>
      </w:r>
      <w:r w:rsidRPr="00A66C4E">
        <w:rPr>
          <w:rFonts w:ascii="Times New Roman" w:hAnsi="Times New Roman" w:cs="Times New Roman"/>
          <w:sz w:val="27"/>
          <w:szCs w:val="27"/>
          <w:highlight w:val="green"/>
        </w:rPr>
        <w:t>б установлении приоритет с учетом положений Генерального соглашения по тарифам и торговле 1994 года и Договора о Евразийском экономическом союзе от 29 мая 2014 г.</w:t>
      </w:r>
    </w:p>
    <w:p w:rsidR="007C6BD6" w:rsidRPr="00A66C4E" w:rsidRDefault="007C6BD6"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7"/>
          <w:szCs w:val="27"/>
          <w:lang w:eastAsia="ru-RU"/>
        </w:rPr>
      </w:pPr>
    </w:p>
    <w:p w:rsidR="00D5039B" w:rsidRPr="00A66C4E" w:rsidRDefault="00D5039B" w:rsidP="007E2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sz w:val="27"/>
          <w:szCs w:val="27"/>
          <w:lang w:eastAsia="ru-RU"/>
        </w:rPr>
      </w:pPr>
      <w:r w:rsidRPr="00A66C4E">
        <w:rPr>
          <w:rFonts w:ascii="Times New Roman" w:hAnsi="Times New Roman" w:cs="Times New Roman"/>
          <w:b/>
          <w:sz w:val="27"/>
          <w:szCs w:val="27"/>
          <w:lang w:eastAsia="ru-RU"/>
        </w:rPr>
        <w:t>9.6. Заключение договора с единственным участником торгов</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7"/>
          <w:szCs w:val="27"/>
          <w:lang w:eastAsia="ru-RU"/>
        </w:rPr>
      </w:pP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Раздел содержит информацию:</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9.6.1. </w:t>
      </w:r>
      <w:r w:rsidR="000C4073">
        <w:rPr>
          <w:rFonts w:ascii="Times New Roman" w:hAnsi="Times New Roman" w:cs="Times New Roman"/>
          <w:sz w:val="27"/>
          <w:szCs w:val="27"/>
        </w:rPr>
        <w:t>О</w:t>
      </w:r>
      <w:r w:rsidRPr="00A66C4E">
        <w:rPr>
          <w:rFonts w:ascii="Times New Roman" w:hAnsi="Times New Roman" w:cs="Times New Roman"/>
          <w:sz w:val="27"/>
          <w:szCs w:val="27"/>
        </w:rPr>
        <w:t xml:space="preserve">б обязанности Заказчика заключить договор с единственным участником торгов в случае, если этот участник и поданная им заявка признаны соответствующими требованиям документации о закупке </w:t>
      </w:r>
      <w:r w:rsidR="000C4073">
        <w:rPr>
          <w:rFonts w:ascii="Times New Roman" w:hAnsi="Times New Roman" w:cs="Times New Roman"/>
          <w:sz w:val="27"/>
          <w:szCs w:val="27"/>
        </w:rPr>
        <w:t>и (или) извещения о закупке.</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9.6.2. </w:t>
      </w:r>
      <w:r w:rsidR="000C4073">
        <w:rPr>
          <w:rFonts w:ascii="Times New Roman" w:hAnsi="Times New Roman" w:cs="Times New Roman"/>
          <w:sz w:val="27"/>
          <w:szCs w:val="27"/>
        </w:rPr>
        <w:t>О</w:t>
      </w:r>
      <w:r w:rsidRPr="00A66C4E">
        <w:rPr>
          <w:rFonts w:ascii="Times New Roman" w:hAnsi="Times New Roman" w:cs="Times New Roman"/>
          <w:sz w:val="27"/>
          <w:szCs w:val="27"/>
        </w:rPr>
        <w:t xml:space="preserve"> праве Заказчика при заключении договора в соответствии с пунктом 9.6.1. Положения провести преддоговорные переговоры, направленные на снижение цены заключаемого договора.</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 </w:t>
      </w:r>
    </w:p>
    <w:p w:rsidR="00D5039B" w:rsidRPr="00A66C4E" w:rsidRDefault="00D5039B" w:rsidP="007E2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sz w:val="27"/>
          <w:szCs w:val="27"/>
          <w:lang w:eastAsia="ru-RU"/>
        </w:rPr>
      </w:pPr>
      <w:r w:rsidRPr="001E5BA6">
        <w:rPr>
          <w:rFonts w:ascii="Times New Roman" w:hAnsi="Times New Roman" w:cs="Times New Roman"/>
          <w:b/>
          <w:sz w:val="27"/>
          <w:szCs w:val="27"/>
          <w:lang w:eastAsia="ru-RU"/>
        </w:rPr>
        <w:t>9.7. Оценка заявок, выбор победителя закупки</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7"/>
          <w:szCs w:val="27"/>
          <w:lang w:eastAsia="ru-RU"/>
        </w:rPr>
      </w:pP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Раздел содержит информацию:</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9.7.1. </w:t>
      </w:r>
      <w:r w:rsidR="00244CAC">
        <w:rPr>
          <w:rFonts w:ascii="Times New Roman" w:hAnsi="Times New Roman" w:cs="Times New Roman"/>
          <w:sz w:val="27"/>
          <w:szCs w:val="27"/>
        </w:rPr>
        <w:t>О</w:t>
      </w:r>
      <w:r w:rsidRPr="00A66C4E">
        <w:rPr>
          <w:rFonts w:ascii="Times New Roman" w:hAnsi="Times New Roman" w:cs="Times New Roman"/>
          <w:sz w:val="27"/>
          <w:szCs w:val="27"/>
        </w:rPr>
        <w:t xml:space="preserve"> порядке оценки </w:t>
      </w:r>
      <w:r w:rsidR="00244CAC">
        <w:rPr>
          <w:rFonts w:ascii="Times New Roman" w:hAnsi="Times New Roman" w:cs="Times New Roman"/>
          <w:sz w:val="27"/>
          <w:szCs w:val="27"/>
        </w:rPr>
        <w:t xml:space="preserve">заявок с применением следующих </w:t>
      </w:r>
      <w:r w:rsidRPr="00A66C4E">
        <w:rPr>
          <w:rFonts w:ascii="Times New Roman" w:hAnsi="Times New Roman" w:cs="Times New Roman"/>
          <w:sz w:val="27"/>
          <w:szCs w:val="27"/>
        </w:rPr>
        <w:t>возможных критериев:</w:t>
      </w:r>
    </w:p>
    <w:p w:rsidR="007C6BD6" w:rsidRPr="00A66C4E" w:rsidRDefault="007C6BD6" w:rsidP="007C6BD6">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1) цена договора (цена единицы (сумма цен единиц) товара, работы, услуги);</w:t>
      </w:r>
    </w:p>
    <w:p w:rsidR="007C6BD6" w:rsidRPr="00A66C4E" w:rsidRDefault="007C6BD6" w:rsidP="007C6BD6">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2) расходы на эксплуатацию и ремонт товаров, использование результатов работ;</w:t>
      </w:r>
    </w:p>
    <w:p w:rsidR="007C6BD6" w:rsidRPr="00A66C4E" w:rsidRDefault="007C6BD6" w:rsidP="007C6BD6">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3) качественные, функциональные и экологические характеристики объекта закупки;</w:t>
      </w:r>
    </w:p>
    <w:p w:rsidR="007C6BD6" w:rsidRPr="00A66C4E" w:rsidRDefault="007C6BD6" w:rsidP="007C6BD6">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4) квалификация участников закупки, в том числе: наличие финансовых ресурсов; наличие на праве собственности или ином праве оборудования и других материальных ресурсов; опыт работы, связанный с предметом договора; деловая репутация (количественный показатель); обеспеченность кадровыми ресурсами (количество и (или) квалификация);</w:t>
      </w:r>
    </w:p>
    <w:p w:rsidR="007C6BD6" w:rsidRPr="00A66C4E" w:rsidRDefault="007C6BD6" w:rsidP="007C6BD6">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5) сроки предоставляемых гарантий качества.</w:t>
      </w:r>
    </w:p>
    <w:p w:rsidR="007C6BD6" w:rsidRPr="00A66C4E" w:rsidRDefault="007C6BD6" w:rsidP="007C6BD6">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 xml:space="preserve">9.7.2. </w:t>
      </w:r>
      <w:r w:rsidR="00F9168C">
        <w:rPr>
          <w:rFonts w:ascii="Times New Roman" w:hAnsi="Times New Roman" w:cs="Times New Roman"/>
          <w:sz w:val="27"/>
          <w:szCs w:val="27"/>
          <w:highlight w:val="green"/>
        </w:rPr>
        <w:t>О</w:t>
      </w:r>
      <w:r w:rsidRPr="00A66C4E">
        <w:rPr>
          <w:rFonts w:ascii="Times New Roman" w:hAnsi="Times New Roman" w:cs="Times New Roman"/>
          <w:sz w:val="27"/>
          <w:szCs w:val="27"/>
          <w:highlight w:val="green"/>
        </w:rPr>
        <w:t xml:space="preserve"> том, что сумма величин значимости всех критериев, предусмотренных документацией о закупке, составляет 100 (сто) процентов</w:t>
      </w:r>
      <w:r w:rsidR="00F9168C">
        <w:rPr>
          <w:rFonts w:ascii="Times New Roman" w:hAnsi="Times New Roman" w:cs="Times New Roman"/>
          <w:sz w:val="27"/>
          <w:szCs w:val="27"/>
          <w:highlight w:val="green"/>
        </w:rPr>
        <w:t>.</w:t>
      </w:r>
    </w:p>
    <w:p w:rsidR="001E5BA6" w:rsidRDefault="001E5BA6" w:rsidP="001E5BA6">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 xml:space="preserve">9.7.3. </w:t>
      </w:r>
      <w:r>
        <w:rPr>
          <w:rFonts w:ascii="Times New Roman" w:hAnsi="Times New Roman" w:cs="Times New Roman"/>
          <w:sz w:val="27"/>
          <w:szCs w:val="27"/>
          <w:highlight w:val="green"/>
        </w:rPr>
        <w:t>О</w:t>
      </w:r>
      <w:r w:rsidRPr="00A66C4E">
        <w:rPr>
          <w:rFonts w:ascii="Times New Roman" w:hAnsi="Times New Roman" w:cs="Times New Roman"/>
          <w:sz w:val="27"/>
          <w:szCs w:val="27"/>
          <w:highlight w:val="green"/>
        </w:rPr>
        <w:t xml:space="preserve"> том, что значимость критериев, используемых для оценки заявок, за исключением случаев, установленных пунктом 9.7.4 Положения, должна составлять:</w:t>
      </w:r>
    </w:p>
    <w:p w:rsidR="001E5BA6" w:rsidRPr="00A66C4E" w:rsidRDefault="001E5BA6" w:rsidP="001E5BA6">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1) ценовые критерии – не менее 50 (пятидесяти) процентов;</w:t>
      </w:r>
    </w:p>
    <w:p w:rsidR="001E5BA6" w:rsidRPr="00A66C4E" w:rsidRDefault="001E5BA6" w:rsidP="001E5BA6">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2) неценовые критерии – не более 50 (пятидесяти) процентов.</w:t>
      </w:r>
    </w:p>
    <w:p w:rsidR="001E5BA6" w:rsidRPr="00FD7E1C" w:rsidRDefault="001E5BA6" w:rsidP="001E5BA6">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A66C4E">
        <w:rPr>
          <w:rFonts w:ascii="Times New Roman" w:hAnsi="Times New Roman" w:cs="Times New Roman"/>
          <w:sz w:val="27"/>
          <w:szCs w:val="27"/>
          <w:highlight w:val="green"/>
        </w:rPr>
        <w:t>9.7.4. Значимость стоимостных критериев оценки при закупке от</w:t>
      </w:r>
      <w:r w:rsidRPr="00FD7E1C">
        <w:rPr>
          <w:rFonts w:ascii="Times New Roman" w:hAnsi="Times New Roman" w:cs="Times New Roman"/>
          <w:sz w:val="27"/>
          <w:szCs w:val="27"/>
          <w:highlight w:val="green"/>
        </w:rPr>
        <w:t>дельных видов товаров, работ, услуг должна составлять:</w:t>
      </w:r>
    </w:p>
    <w:tbl>
      <w:tblPr>
        <w:tblStyle w:val="afffff0"/>
        <w:tblW w:w="0" w:type="auto"/>
        <w:tblLayout w:type="fixed"/>
        <w:tblLook w:val="04A0" w:firstRow="1" w:lastRow="0" w:firstColumn="1" w:lastColumn="0" w:noHBand="0" w:noVBand="1"/>
      </w:tblPr>
      <w:tblGrid>
        <w:gridCol w:w="392"/>
        <w:gridCol w:w="5784"/>
        <w:gridCol w:w="1587"/>
        <w:gridCol w:w="1808"/>
      </w:tblGrid>
      <w:tr w:rsidR="001E5BA6" w:rsidRPr="00FD7E1C" w:rsidTr="000126D9">
        <w:tc>
          <w:tcPr>
            <w:tcW w:w="392" w:type="dxa"/>
            <w:vMerge w:val="restart"/>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w:t>
            </w:r>
          </w:p>
        </w:tc>
        <w:tc>
          <w:tcPr>
            <w:tcW w:w="5784" w:type="dxa"/>
            <w:vMerge w:val="restart"/>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Наименование отдельных видов товаров, работ, услуг</w:t>
            </w:r>
          </w:p>
        </w:tc>
        <w:tc>
          <w:tcPr>
            <w:tcW w:w="3395" w:type="dxa"/>
            <w:gridSpan w:val="2"/>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Предельные величины значимости критериев оценки</w:t>
            </w:r>
          </w:p>
        </w:tc>
      </w:tr>
      <w:tr w:rsidR="001E5BA6" w:rsidRPr="00FD7E1C" w:rsidTr="000126D9">
        <w:trPr>
          <w:trHeight w:val="1295"/>
        </w:trPr>
        <w:tc>
          <w:tcPr>
            <w:tcW w:w="392" w:type="dxa"/>
            <w:vMerge/>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p>
        </w:tc>
        <w:tc>
          <w:tcPr>
            <w:tcW w:w="5784" w:type="dxa"/>
            <w:vMerge/>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p>
        </w:tc>
        <w:tc>
          <w:tcPr>
            <w:tcW w:w="1587"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 xml:space="preserve">минимальная значимость стоимостных критериев оценки </w:t>
            </w:r>
            <w:r w:rsidRPr="00FD7E1C">
              <w:rPr>
                <w:rFonts w:ascii="Times New Roman" w:hAnsi="Times New Roman" w:cs="Times New Roman"/>
                <w:sz w:val="23"/>
                <w:szCs w:val="23"/>
                <w:highlight w:val="green"/>
              </w:rPr>
              <w:lastRenderedPageBreak/>
              <w:t>(процентов)</w:t>
            </w:r>
          </w:p>
        </w:tc>
        <w:tc>
          <w:tcPr>
            <w:tcW w:w="1808"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lastRenderedPageBreak/>
              <w:t xml:space="preserve">максимальная значимость </w:t>
            </w:r>
            <w:proofErr w:type="spellStart"/>
            <w:r w:rsidRPr="00FD7E1C">
              <w:rPr>
                <w:rFonts w:ascii="Times New Roman" w:hAnsi="Times New Roman" w:cs="Times New Roman"/>
                <w:sz w:val="23"/>
                <w:szCs w:val="23"/>
                <w:highlight w:val="green"/>
              </w:rPr>
              <w:t>нестоимостных</w:t>
            </w:r>
            <w:proofErr w:type="spellEnd"/>
            <w:r w:rsidRPr="00FD7E1C">
              <w:rPr>
                <w:rFonts w:ascii="Times New Roman" w:hAnsi="Times New Roman" w:cs="Times New Roman"/>
                <w:sz w:val="23"/>
                <w:szCs w:val="23"/>
                <w:highlight w:val="green"/>
              </w:rPr>
              <w:t xml:space="preserve"> критериев оценки </w:t>
            </w:r>
            <w:r w:rsidRPr="00FD7E1C">
              <w:rPr>
                <w:rFonts w:ascii="Times New Roman" w:hAnsi="Times New Roman" w:cs="Times New Roman"/>
                <w:sz w:val="23"/>
                <w:szCs w:val="23"/>
                <w:highlight w:val="green"/>
              </w:rPr>
              <w:lastRenderedPageBreak/>
              <w:t>(процентов)</w:t>
            </w:r>
          </w:p>
        </w:tc>
      </w:tr>
      <w:tr w:rsidR="001E5BA6" w:rsidRPr="00FD7E1C" w:rsidTr="000126D9">
        <w:trPr>
          <w:trHeight w:val="1407"/>
        </w:trPr>
        <w:tc>
          <w:tcPr>
            <w:tcW w:w="392"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lastRenderedPageBreak/>
              <w:t>1</w:t>
            </w:r>
          </w:p>
        </w:tc>
        <w:tc>
          <w:tcPr>
            <w:tcW w:w="5784" w:type="dxa"/>
            <w:vAlign w:val="center"/>
          </w:tcPr>
          <w:p w:rsidR="001E5BA6" w:rsidRPr="00FD7E1C" w:rsidRDefault="001E5BA6" w:rsidP="000126D9">
            <w:pPr>
              <w:pStyle w:val="ConsPlusNonformat"/>
              <w:spacing w:line="276" w:lineRule="auto"/>
              <w:jc w:val="both"/>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закупка работ по сохранению культурного наследия (памятников истории и культуры) народов Российской Федерации, реставрации музейных предметов и музейных коллекций</w:t>
            </w:r>
          </w:p>
        </w:tc>
        <w:tc>
          <w:tcPr>
            <w:tcW w:w="1587"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40</w:t>
            </w:r>
          </w:p>
        </w:tc>
        <w:tc>
          <w:tcPr>
            <w:tcW w:w="1808"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60</w:t>
            </w:r>
          </w:p>
        </w:tc>
      </w:tr>
      <w:tr w:rsidR="001E5BA6" w:rsidRPr="00FD7E1C" w:rsidTr="000126D9">
        <w:trPr>
          <w:trHeight w:val="1116"/>
        </w:trPr>
        <w:tc>
          <w:tcPr>
            <w:tcW w:w="392"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2</w:t>
            </w:r>
          </w:p>
        </w:tc>
        <w:tc>
          <w:tcPr>
            <w:tcW w:w="5784" w:type="dxa"/>
            <w:vAlign w:val="center"/>
          </w:tcPr>
          <w:p w:rsidR="001E5BA6" w:rsidRPr="00FD7E1C" w:rsidRDefault="001E5BA6" w:rsidP="000126D9">
            <w:pPr>
              <w:pStyle w:val="ConsPlusNonformat"/>
              <w:spacing w:line="276" w:lineRule="auto"/>
              <w:jc w:val="both"/>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закупка</w:t>
            </w:r>
            <w:r w:rsidRPr="00FD7E1C">
              <w:rPr>
                <w:rFonts w:ascii="Times New Roman" w:hAnsi="Times New Roman"/>
                <w:sz w:val="23"/>
                <w:szCs w:val="23"/>
                <w:highlight w:val="green"/>
              </w:rPr>
              <w:t xml:space="preserve"> услуг по проведению государственной историко-культурной экспертизы</w:t>
            </w:r>
          </w:p>
        </w:tc>
        <w:tc>
          <w:tcPr>
            <w:tcW w:w="1587"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30</w:t>
            </w:r>
          </w:p>
        </w:tc>
        <w:tc>
          <w:tcPr>
            <w:tcW w:w="1808"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70</w:t>
            </w:r>
          </w:p>
        </w:tc>
      </w:tr>
      <w:tr w:rsidR="001E5BA6" w:rsidRPr="00FD7E1C" w:rsidTr="000126D9">
        <w:tc>
          <w:tcPr>
            <w:tcW w:w="392"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3</w:t>
            </w:r>
          </w:p>
        </w:tc>
        <w:tc>
          <w:tcPr>
            <w:tcW w:w="5784" w:type="dxa"/>
            <w:vAlign w:val="center"/>
          </w:tcPr>
          <w:p w:rsidR="001E5BA6" w:rsidRPr="00FD7E1C" w:rsidRDefault="001E5BA6" w:rsidP="000126D9">
            <w:pPr>
              <w:pStyle w:val="ConsPlusNonformat"/>
              <w:spacing w:line="276" w:lineRule="auto"/>
              <w:jc w:val="both"/>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 xml:space="preserve">закупка произведений литературы и искусства (литературных произведений; драматических и музыкально-драматических произведений, сценарных произведений; хореографических произведений и пантомимы; музыкальных произведений с текстом или без текста; аудиовизуальных произведений; произведений живописи, скульптуры, графики, дизайна, графических рассказов, комиксов и других произведений изобразительного искусства; произведений декоративно-прикладного и сценографического искусства; </w:t>
            </w:r>
            <w:proofErr w:type="gramStart"/>
            <w:r w:rsidRPr="00FD7E1C">
              <w:rPr>
                <w:rFonts w:ascii="Times New Roman" w:hAnsi="Times New Roman" w:cs="Times New Roman"/>
                <w:sz w:val="23"/>
                <w:szCs w:val="23"/>
                <w:highlight w:val="green"/>
              </w:rPr>
              <w:t>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 фотографических произведений и произведений, полученных способами, аналогичными фотографии; производных произведений; составных произведений (кроме баз данных), представляющих собой по подбору или расположению материалов результат творческого труда</w:t>
            </w:r>
            <w:proofErr w:type="gramEnd"/>
          </w:p>
        </w:tc>
        <w:tc>
          <w:tcPr>
            <w:tcW w:w="1587"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0</w:t>
            </w:r>
          </w:p>
        </w:tc>
        <w:tc>
          <w:tcPr>
            <w:tcW w:w="1808"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100</w:t>
            </w:r>
          </w:p>
        </w:tc>
      </w:tr>
      <w:tr w:rsidR="001E5BA6" w:rsidRPr="00FD7E1C" w:rsidTr="000126D9">
        <w:tc>
          <w:tcPr>
            <w:tcW w:w="392"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4</w:t>
            </w:r>
          </w:p>
        </w:tc>
        <w:tc>
          <w:tcPr>
            <w:tcW w:w="5784" w:type="dxa"/>
            <w:vAlign w:val="center"/>
          </w:tcPr>
          <w:p w:rsidR="001E5BA6" w:rsidRPr="00FD7E1C" w:rsidRDefault="001E5BA6" w:rsidP="000126D9">
            <w:pPr>
              <w:pStyle w:val="ConsPlusNonformat"/>
              <w:spacing w:line="276" w:lineRule="auto"/>
              <w:jc w:val="both"/>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закупка на выполнение научно-исследовательских работ в отношении объектов культурного наследия (памятников истории и культуры) народов Российской Федерации, музейных предметов и музейных коллекций</w:t>
            </w:r>
          </w:p>
        </w:tc>
        <w:tc>
          <w:tcPr>
            <w:tcW w:w="1587"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20</w:t>
            </w:r>
          </w:p>
        </w:tc>
        <w:tc>
          <w:tcPr>
            <w:tcW w:w="1808"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80</w:t>
            </w:r>
          </w:p>
        </w:tc>
      </w:tr>
      <w:tr w:rsidR="001E5BA6" w:rsidRPr="00FD7E1C" w:rsidTr="000126D9">
        <w:tc>
          <w:tcPr>
            <w:tcW w:w="392"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5</w:t>
            </w:r>
          </w:p>
        </w:tc>
        <w:tc>
          <w:tcPr>
            <w:tcW w:w="5784" w:type="dxa"/>
            <w:vAlign w:val="center"/>
          </w:tcPr>
          <w:p w:rsidR="001E5BA6" w:rsidRPr="00FD7E1C" w:rsidRDefault="001E5BA6" w:rsidP="000126D9">
            <w:pPr>
              <w:pStyle w:val="ConsPlusNonformat"/>
              <w:spacing w:line="276" w:lineRule="auto"/>
              <w:jc w:val="both"/>
              <w:rPr>
                <w:rFonts w:ascii="Times New Roman" w:hAnsi="Times New Roman" w:cs="Times New Roman"/>
                <w:sz w:val="23"/>
                <w:szCs w:val="23"/>
                <w:highlight w:val="green"/>
              </w:rPr>
            </w:pPr>
            <w:proofErr w:type="gramStart"/>
            <w:r w:rsidRPr="00FD7E1C">
              <w:rPr>
                <w:rFonts w:ascii="Times New Roman" w:hAnsi="Times New Roman" w:cs="Times New Roman"/>
                <w:sz w:val="23"/>
                <w:szCs w:val="23"/>
                <w:highlight w:val="green"/>
              </w:rPr>
              <w:t>закупка работ по созданию, развитию, обеспечению функционирования и обслуживанию государственных (муниципальных) информационных систем, официальных сайтов государственных (муниципальных) органов, учреждений</w:t>
            </w:r>
            <w:proofErr w:type="gramEnd"/>
          </w:p>
        </w:tc>
        <w:tc>
          <w:tcPr>
            <w:tcW w:w="1587"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30</w:t>
            </w:r>
          </w:p>
        </w:tc>
        <w:tc>
          <w:tcPr>
            <w:tcW w:w="1808"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70</w:t>
            </w:r>
          </w:p>
        </w:tc>
      </w:tr>
      <w:tr w:rsidR="001E5BA6" w:rsidRPr="00FD7E1C" w:rsidTr="000126D9">
        <w:trPr>
          <w:trHeight w:val="760"/>
        </w:trPr>
        <w:tc>
          <w:tcPr>
            <w:tcW w:w="392"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6</w:t>
            </w:r>
          </w:p>
        </w:tc>
        <w:tc>
          <w:tcPr>
            <w:tcW w:w="5784" w:type="dxa"/>
            <w:vAlign w:val="center"/>
          </w:tcPr>
          <w:p w:rsidR="001E5BA6" w:rsidRPr="00FD7E1C" w:rsidRDefault="001E5BA6" w:rsidP="000126D9">
            <w:pPr>
              <w:pStyle w:val="ConsPlusNonformat"/>
              <w:spacing w:line="276" w:lineRule="auto"/>
              <w:jc w:val="both"/>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закупка медицинских услуг, образовательных услуг (обучение, воспитание), юридических услуг</w:t>
            </w:r>
          </w:p>
        </w:tc>
        <w:tc>
          <w:tcPr>
            <w:tcW w:w="1587"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40</w:t>
            </w:r>
          </w:p>
        </w:tc>
        <w:tc>
          <w:tcPr>
            <w:tcW w:w="1808"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60</w:t>
            </w:r>
          </w:p>
        </w:tc>
      </w:tr>
      <w:tr w:rsidR="001E5BA6" w:rsidRPr="00FD7E1C" w:rsidTr="000126D9">
        <w:trPr>
          <w:trHeight w:val="854"/>
        </w:trPr>
        <w:tc>
          <w:tcPr>
            <w:tcW w:w="392"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lastRenderedPageBreak/>
              <w:t>7</w:t>
            </w:r>
          </w:p>
        </w:tc>
        <w:tc>
          <w:tcPr>
            <w:tcW w:w="5784" w:type="dxa"/>
            <w:vAlign w:val="center"/>
          </w:tcPr>
          <w:p w:rsidR="001E5BA6" w:rsidRPr="00FD7E1C" w:rsidRDefault="001E5BA6" w:rsidP="000126D9">
            <w:pPr>
              <w:pStyle w:val="ConsPlusNonformat"/>
              <w:spacing w:line="276" w:lineRule="auto"/>
              <w:jc w:val="both"/>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 xml:space="preserve">закупка услуг по проведению экспертизы, аудиторских услуг </w:t>
            </w:r>
          </w:p>
        </w:tc>
        <w:tc>
          <w:tcPr>
            <w:tcW w:w="1587"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30</w:t>
            </w:r>
          </w:p>
        </w:tc>
        <w:tc>
          <w:tcPr>
            <w:tcW w:w="1808"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70</w:t>
            </w:r>
          </w:p>
        </w:tc>
      </w:tr>
      <w:tr w:rsidR="001E5BA6" w:rsidRPr="00E96A14" w:rsidTr="000126D9">
        <w:trPr>
          <w:trHeight w:val="841"/>
        </w:trPr>
        <w:tc>
          <w:tcPr>
            <w:tcW w:w="392"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8</w:t>
            </w:r>
          </w:p>
        </w:tc>
        <w:tc>
          <w:tcPr>
            <w:tcW w:w="5784" w:type="dxa"/>
            <w:vAlign w:val="center"/>
          </w:tcPr>
          <w:p w:rsidR="001E5BA6" w:rsidRPr="00FD7E1C" w:rsidRDefault="001E5BA6" w:rsidP="000126D9">
            <w:pPr>
              <w:pStyle w:val="ConsPlusNonformat"/>
              <w:spacing w:line="276" w:lineRule="auto"/>
              <w:jc w:val="both"/>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закупка услуг по организации отдыха детей и их оздоровлению</w:t>
            </w:r>
          </w:p>
        </w:tc>
        <w:tc>
          <w:tcPr>
            <w:tcW w:w="1587" w:type="dxa"/>
            <w:vAlign w:val="center"/>
          </w:tcPr>
          <w:p w:rsidR="001E5BA6" w:rsidRPr="00FD7E1C" w:rsidRDefault="001E5BA6" w:rsidP="000126D9">
            <w:pPr>
              <w:pStyle w:val="ConsPlusNonformat"/>
              <w:spacing w:line="276" w:lineRule="auto"/>
              <w:jc w:val="center"/>
              <w:rPr>
                <w:rFonts w:ascii="Times New Roman" w:hAnsi="Times New Roman" w:cs="Times New Roman"/>
                <w:sz w:val="23"/>
                <w:szCs w:val="23"/>
                <w:highlight w:val="green"/>
              </w:rPr>
            </w:pPr>
            <w:r w:rsidRPr="00FD7E1C">
              <w:rPr>
                <w:rFonts w:ascii="Times New Roman" w:hAnsi="Times New Roman" w:cs="Times New Roman"/>
                <w:sz w:val="23"/>
                <w:szCs w:val="23"/>
                <w:highlight w:val="green"/>
              </w:rPr>
              <w:t>40</w:t>
            </w:r>
          </w:p>
        </w:tc>
        <w:tc>
          <w:tcPr>
            <w:tcW w:w="1808" w:type="dxa"/>
            <w:vAlign w:val="center"/>
          </w:tcPr>
          <w:p w:rsidR="001E5BA6" w:rsidRPr="00E96A14" w:rsidRDefault="001E5BA6" w:rsidP="000126D9">
            <w:pPr>
              <w:pStyle w:val="ConsPlusNonformat"/>
              <w:spacing w:line="276" w:lineRule="auto"/>
              <w:jc w:val="center"/>
              <w:rPr>
                <w:rFonts w:ascii="Times New Roman" w:hAnsi="Times New Roman" w:cs="Times New Roman"/>
                <w:sz w:val="23"/>
                <w:szCs w:val="23"/>
              </w:rPr>
            </w:pPr>
            <w:r w:rsidRPr="00FD7E1C">
              <w:rPr>
                <w:rFonts w:ascii="Times New Roman" w:hAnsi="Times New Roman" w:cs="Times New Roman"/>
                <w:sz w:val="23"/>
                <w:szCs w:val="23"/>
                <w:highlight w:val="green"/>
              </w:rPr>
              <w:t>60</w:t>
            </w:r>
          </w:p>
        </w:tc>
      </w:tr>
    </w:tbl>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9.7.</w:t>
      </w:r>
      <w:r w:rsidR="007C6BD6" w:rsidRPr="00A66C4E">
        <w:rPr>
          <w:rFonts w:ascii="Times New Roman" w:hAnsi="Times New Roman" w:cs="Times New Roman"/>
          <w:sz w:val="27"/>
          <w:szCs w:val="27"/>
        </w:rPr>
        <w:t>5</w:t>
      </w:r>
      <w:r w:rsidRPr="00A66C4E">
        <w:rPr>
          <w:rFonts w:ascii="Times New Roman" w:hAnsi="Times New Roman" w:cs="Times New Roman"/>
          <w:sz w:val="27"/>
          <w:szCs w:val="27"/>
        </w:rPr>
        <w:t xml:space="preserve">. </w:t>
      </w:r>
      <w:r w:rsidR="00F9168C">
        <w:rPr>
          <w:rFonts w:ascii="Times New Roman" w:hAnsi="Times New Roman" w:cs="Times New Roman"/>
          <w:sz w:val="27"/>
          <w:szCs w:val="27"/>
        </w:rPr>
        <w:t>О</w:t>
      </w:r>
      <w:r w:rsidRPr="00A66C4E">
        <w:rPr>
          <w:rFonts w:ascii="Times New Roman" w:hAnsi="Times New Roman" w:cs="Times New Roman"/>
          <w:sz w:val="27"/>
          <w:szCs w:val="27"/>
        </w:rPr>
        <w:t xml:space="preserve">б указании в итоговом протоколе закупки пунктов Положения, которым не соответствует участник закупки, положений документации </w:t>
      </w:r>
      <w:r w:rsidRPr="00A66C4E">
        <w:rPr>
          <w:rFonts w:ascii="Times New Roman" w:hAnsi="Times New Roman" w:cs="Times New Roman"/>
          <w:sz w:val="27"/>
          <w:szCs w:val="27"/>
        </w:rPr>
        <w:br/>
        <w:t xml:space="preserve">о закупке </w:t>
      </w:r>
      <w:r w:rsidR="00F9168C">
        <w:rPr>
          <w:rFonts w:ascii="Times New Roman" w:hAnsi="Times New Roman" w:cs="Times New Roman"/>
          <w:sz w:val="27"/>
          <w:szCs w:val="27"/>
        </w:rPr>
        <w:t>и (или) извещения о закупке</w:t>
      </w:r>
      <w:r w:rsidRPr="00A66C4E">
        <w:rPr>
          <w:rFonts w:ascii="Times New Roman" w:hAnsi="Times New Roman" w:cs="Times New Roman"/>
          <w:sz w:val="27"/>
          <w:szCs w:val="27"/>
        </w:rPr>
        <w:t xml:space="preserve">, которым не соответствует заявка на участие в закупке, положений такой заявки, не соответствующих требованиям документации о закупке </w:t>
      </w:r>
      <w:r w:rsidR="00F9168C">
        <w:rPr>
          <w:rFonts w:ascii="Times New Roman" w:hAnsi="Times New Roman" w:cs="Times New Roman"/>
          <w:sz w:val="27"/>
          <w:szCs w:val="27"/>
        </w:rPr>
        <w:t xml:space="preserve">и (или) </w:t>
      </w:r>
      <w:r w:rsidRPr="00A66C4E">
        <w:rPr>
          <w:rFonts w:ascii="Times New Roman" w:hAnsi="Times New Roman" w:cs="Times New Roman"/>
          <w:sz w:val="27"/>
          <w:szCs w:val="27"/>
        </w:rPr>
        <w:t>извещения о закупке</w:t>
      </w:r>
      <w:r w:rsidR="00F9168C">
        <w:rPr>
          <w:rFonts w:ascii="Times New Roman" w:hAnsi="Times New Roman" w:cs="Times New Roman"/>
          <w:sz w:val="27"/>
          <w:szCs w:val="27"/>
        </w:rPr>
        <w:t>.</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9.7.</w:t>
      </w:r>
      <w:r w:rsidR="007C6BD6" w:rsidRPr="00A66C4E">
        <w:rPr>
          <w:rFonts w:ascii="Times New Roman" w:hAnsi="Times New Roman" w:cs="Times New Roman"/>
          <w:sz w:val="27"/>
          <w:szCs w:val="27"/>
        </w:rPr>
        <w:t>6</w:t>
      </w:r>
      <w:r w:rsidRPr="00A66C4E">
        <w:rPr>
          <w:rFonts w:ascii="Times New Roman" w:hAnsi="Times New Roman" w:cs="Times New Roman"/>
          <w:sz w:val="27"/>
          <w:szCs w:val="27"/>
        </w:rPr>
        <w:t xml:space="preserve">. </w:t>
      </w:r>
      <w:r w:rsidR="00F9168C">
        <w:rPr>
          <w:rFonts w:ascii="Times New Roman" w:hAnsi="Times New Roman" w:cs="Times New Roman"/>
          <w:sz w:val="27"/>
          <w:szCs w:val="27"/>
        </w:rPr>
        <w:t>О</w:t>
      </w:r>
      <w:r w:rsidRPr="00A66C4E">
        <w:rPr>
          <w:rFonts w:ascii="Times New Roman" w:hAnsi="Times New Roman" w:cs="Times New Roman"/>
          <w:sz w:val="27"/>
          <w:szCs w:val="27"/>
        </w:rPr>
        <w:t xml:space="preserve">б установлении Заказчиком в проекте договора </w:t>
      </w:r>
      <w:r w:rsidRPr="00A66C4E">
        <w:rPr>
          <w:rFonts w:ascii="Times New Roman" w:hAnsi="Times New Roman" w:cs="Times New Roman"/>
          <w:sz w:val="27"/>
          <w:szCs w:val="27"/>
          <w:lang w:bidi="ru-RU"/>
        </w:rPr>
        <w:t xml:space="preserve">перечня обязательств, неисполнение или ненадлежащее исполнение которых влечет взыскание неустойки, размер неустойки в зависимости от неисполненного, </w:t>
      </w:r>
      <w:r w:rsidRPr="00A66C4E">
        <w:rPr>
          <w:rFonts w:ascii="Times New Roman" w:hAnsi="Times New Roman" w:cs="Times New Roman"/>
          <w:sz w:val="27"/>
          <w:szCs w:val="27"/>
          <w:lang w:bidi="ru-RU"/>
        </w:rPr>
        <w:br/>
        <w:t>не надлежаще исполненного обязательства, порядок взыскания неустойки</w:t>
      </w:r>
      <w:r w:rsidR="00F9168C">
        <w:rPr>
          <w:rFonts w:ascii="Times New Roman" w:hAnsi="Times New Roman" w:cs="Times New Roman"/>
          <w:sz w:val="27"/>
          <w:szCs w:val="27"/>
          <w:lang w:bidi="ru-RU"/>
        </w:rPr>
        <w:t>.</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lang w:bidi="ru-RU"/>
        </w:rPr>
      </w:pPr>
      <w:r w:rsidRPr="00A66C4E">
        <w:rPr>
          <w:rFonts w:ascii="Times New Roman" w:hAnsi="Times New Roman" w:cs="Times New Roman"/>
          <w:sz w:val="27"/>
          <w:szCs w:val="27"/>
        </w:rPr>
        <w:t>9.7.</w:t>
      </w:r>
      <w:r w:rsidR="007C6BD6" w:rsidRPr="00A66C4E">
        <w:rPr>
          <w:rFonts w:ascii="Times New Roman" w:hAnsi="Times New Roman" w:cs="Times New Roman"/>
          <w:sz w:val="27"/>
          <w:szCs w:val="27"/>
        </w:rPr>
        <w:t>7</w:t>
      </w:r>
      <w:r w:rsidRPr="00A66C4E">
        <w:rPr>
          <w:rFonts w:ascii="Times New Roman" w:hAnsi="Times New Roman" w:cs="Times New Roman"/>
          <w:sz w:val="27"/>
          <w:szCs w:val="27"/>
        </w:rPr>
        <w:t xml:space="preserve">. </w:t>
      </w:r>
      <w:r w:rsidR="00F9168C">
        <w:rPr>
          <w:rFonts w:ascii="Times New Roman" w:hAnsi="Times New Roman" w:cs="Times New Roman"/>
          <w:sz w:val="27"/>
          <w:szCs w:val="27"/>
        </w:rPr>
        <w:t>О</w:t>
      </w:r>
      <w:r w:rsidRPr="00A66C4E">
        <w:rPr>
          <w:rFonts w:ascii="Times New Roman" w:hAnsi="Times New Roman" w:cs="Times New Roman"/>
          <w:sz w:val="27"/>
          <w:szCs w:val="27"/>
        </w:rPr>
        <w:t xml:space="preserve">б установлении Заказчиком в проекте договора порядка </w:t>
      </w:r>
      <w:r w:rsidRPr="00A66C4E">
        <w:rPr>
          <w:rFonts w:ascii="Times New Roman" w:hAnsi="Times New Roman" w:cs="Times New Roman"/>
          <w:sz w:val="27"/>
          <w:szCs w:val="27"/>
        </w:rPr>
        <w:br/>
        <w:t>и сроко</w:t>
      </w:r>
      <w:r w:rsidR="00FA1738">
        <w:rPr>
          <w:rFonts w:ascii="Times New Roman" w:hAnsi="Times New Roman" w:cs="Times New Roman"/>
          <w:sz w:val="27"/>
          <w:szCs w:val="27"/>
        </w:rPr>
        <w:t>в приемки товаров, работ, услуг</w:t>
      </w:r>
      <w:r w:rsidRPr="00A66C4E">
        <w:rPr>
          <w:rFonts w:ascii="Times New Roman" w:hAnsi="Times New Roman" w:cs="Times New Roman"/>
          <w:sz w:val="27"/>
          <w:szCs w:val="27"/>
        </w:rPr>
        <w:t xml:space="preserve"> по договору, в том числе порядка взаимодействия сторон по договору</w:t>
      </w:r>
      <w:r w:rsidR="00F9168C">
        <w:rPr>
          <w:rFonts w:ascii="Times New Roman" w:hAnsi="Times New Roman" w:cs="Times New Roman"/>
          <w:sz w:val="27"/>
          <w:szCs w:val="27"/>
        </w:rPr>
        <w:t>.</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9.7.</w:t>
      </w:r>
      <w:r w:rsidR="007C6BD6" w:rsidRPr="00A66C4E">
        <w:rPr>
          <w:rFonts w:ascii="Times New Roman" w:hAnsi="Times New Roman" w:cs="Times New Roman"/>
          <w:sz w:val="27"/>
          <w:szCs w:val="27"/>
        </w:rPr>
        <w:t>8</w:t>
      </w:r>
      <w:r w:rsidRPr="00A66C4E">
        <w:rPr>
          <w:rFonts w:ascii="Times New Roman" w:hAnsi="Times New Roman" w:cs="Times New Roman"/>
          <w:sz w:val="27"/>
          <w:szCs w:val="27"/>
        </w:rPr>
        <w:t xml:space="preserve">. </w:t>
      </w:r>
      <w:r w:rsidR="00F9168C">
        <w:rPr>
          <w:rFonts w:ascii="Times New Roman" w:hAnsi="Times New Roman" w:cs="Times New Roman"/>
          <w:sz w:val="27"/>
          <w:szCs w:val="27"/>
        </w:rPr>
        <w:t>О</w:t>
      </w:r>
      <w:r w:rsidRPr="00A66C4E">
        <w:rPr>
          <w:rFonts w:ascii="Times New Roman" w:hAnsi="Times New Roman" w:cs="Times New Roman"/>
          <w:sz w:val="27"/>
          <w:szCs w:val="27"/>
        </w:rPr>
        <w:t xml:space="preserve"> передаче Заказчиком проекта договора победителю в срок не позднее 3 (трех) рабочих дней со дня размещения в ЕИС итогового протокола.</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p>
    <w:p w:rsidR="00D5039B" w:rsidRPr="00A66C4E" w:rsidRDefault="00D5039B" w:rsidP="007E2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sz w:val="27"/>
          <w:szCs w:val="27"/>
          <w:lang w:eastAsia="ru-RU"/>
        </w:rPr>
      </w:pPr>
      <w:r w:rsidRPr="00A66C4E">
        <w:rPr>
          <w:rFonts w:ascii="Times New Roman" w:hAnsi="Times New Roman" w:cs="Times New Roman"/>
          <w:b/>
          <w:sz w:val="27"/>
          <w:szCs w:val="27"/>
          <w:lang w:eastAsia="ru-RU"/>
        </w:rPr>
        <w:t>9.8. Особенности осуществления закупок у субъектов малого и среднего предпринимательства</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7"/>
          <w:szCs w:val="27"/>
          <w:lang w:eastAsia="ru-RU"/>
        </w:rPr>
      </w:pP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Раздел включается в Положение Заказчиков, на которых распространяет</w:t>
      </w:r>
      <w:r w:rsidR="00A74BBE">
        <w:rPr>
          <w:rFonts w:ascii="Times New Roman" w:hAnsi="Times New Roman" w:cs="Times New Roman"/>
          <w:sz w:val="27"/>
          <w:szCs w:val="27"/>
        </w:rPr>
        <w:t xml:space="preserve">ся требование об осуществлении </w:t>
      </w:r>
      <w:r w:rsidRPr="00A66C4E">
        <w:rPr>
          <w:rFonts w:ascii="Times New Roman" w:hAnsi="Times New Roman" w:cs="Times New Roman"/>
          <w:sz w:val="27"/>
          <w:szCs w:val="27"/>
        </w:rPr>
        <w:t>закупок у субъектов малого и среднего предпринимательства в соответствии с действующим законодательством Российской Федерации, и содержит информацию, в том числе:</w:t>
      </w: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9.8.1. </w:t>
      </w:r>
      <w:r w:rsidR="00A74BBE">
        <w:rPr>
          <w:rFonts w:ascii="Times New Roman" w:hAnsi="Times New Roman" w:cs="Times New Roman"/>
          <w:sz w:val="27"/>
          <w:szCs w:val="27"/>
        </w:rPr>
        <w:t>О</w:t>
      </w:r>
      <w:r w:rsidRPr="00A66C4E">
        <w:rPr>
          <w:rFonts w:ascii="Times New Roman" w:hAnsi="Times New Roman" w:cs="Times New Roman"/>
          <w:sz w:val="27"/>
          <w:szCs w:val="27"/>
        </w:rPr>
        <w:t>б особенностях осуществления конкурентных закупок, участниками которых могут быть только субъекты малого и среднего предпринимательства,  в соответствии с Законом</w:t>
      </w:r>
      <w:r w:rsidR="00CF37A9" w:rsidRPr="00A66C4E">
        <w:rPr>
          <w:rFonts w:ascii="Times New Roman" w:hAnsi="Times New Roman" w:cs="Times New Roman"/>
          <w:sz w:val="27"/>
          <w:szCs w:val="27"/>
        </w:rPr>
        <w:t xml:space="preserve"> № 223-ФЗ</w:t>
      </w:r>
      <w:r w:rsidR="00A74BBE">
        <w:rPr>
          <w:rFonts w:ascii="Times New Roman" w:hAnsi="Times New Roman" w:cs="Times New Roman"/>
          <w:sz w:val="27"/>
          <w:szCs w:val="27"/>
        </w:rPr>
        <w:t>.</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9.8.2. </w:t>
      </w:r>
      <w:r w:rsidR="00A74BBE">
        <w:rPr>
          <w:rFonts w:ascii="Times New Roman" w:hAnsi="Times New Roman" w:cs="Times New Roman"/>
          <w:sz w:val="27"/>
          <w:szCs w:val="27"/>
        </w:rPr>
        <w:t>О</w:t>
      </w:r>
      <w:r w:rsidRPr="00A66C4E">
        <w:rPr>
          <w:rFonts w:ascii="Times New Roman" w:hAnsi="Times New Roman" w:cs="Times New Roman"/>
          <w:sz w:val="27"/>
          <w:szCs w:val="27"/>
        </w:rPr>
        <w:t xml:space="preserve"> годовом объеме закупок у субъектов малого и среднего предпринимательства в соответствии с действующим законодательством Российской Федерации</w:t>
      </w:r>
      <w:r w:rsidR="00A74BBE">
        <w:rPr>
          <w:rFonts w:ascii="Times New Roman" w:hAnsi="Times New Roman" w:cs="Times New Roman"/>
          <w:sz w:val="27"/>
          <w:szCs w:val="27"/>
        </w:rPr>
        <w:t>.</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9.8.3. </w:t>
      </w:r>
      <w:r w:rsidR="00A74BBE">
        <w:rPr>
          <w:rFonts w:ascii="Times New Roman" w:hAnsi="Times New Roman" w:cs="Times New Roman"/>
          <w:sz w:val="27"/>
          <w:szCs w:val="27"/>
        </w:rPr>
        <w:t>О</w:t>
      </w:r>
      <w:r w:rsidRPr="00A66C4E">
        <w:rPr>
          <w:rFonts w:ascii="Times New Roman" w:hAnsi="Times New Roman" w:cs="Times New Roman"/>
          <w:sz w:val="27"/>
          <w:szCs w:val="27"/>
        </w:rPr>
        <w:t xml:space="preserve"> порядке формирования и сроках размещения в ЕИС отчетности об участии субъектов малого и среднего предпринимательства в закупках в соответствии действующим законодательством Российской Федерации.</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7"/>
          <w:szCs w:val="27"/>
          <w:lang w:eastAsia="ru-RU"/>
        </w:rPr>
      </w:pPr>
    </w:p>
    <w:p w:rsidR="00D5039B" w:rsidRPr="00A66C4E" w:rsidRDefault="00A74BBE" w:rsidP="007E2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cs="Times New Roman"/>
          <w:b/>
          <w:sz w:val="27"/>
          <w:szCs w:val="27"/>
          <w:lang w:eastAsia="ru-RU"/>
        </w:rPr>
      </w:pPr>
      <w:r>
        <w:rPr>
          <w:rFonts w:ascii="Times New Roman" w:hAnsi="Times New Roman" w:cs="Times New Roman"/>
          <w:b/>
          <w:sz w:val="27"/>
          <w:szCs w:val="27"/>
          <w:lang w:eastAsia="ru-RU"/>
        </w:rPr>
        <w:t xml:space="preserve">9.9. </w:t>
      </w:r>
      <w:r w:rsidR="00D5039B" w:rsidRPr="00A66C4E">
        <w:rPr>
          <w:rFonts w:ascii="Times New Roman" w:hAnsi="Times New Roman" w:cs="Times New Roman"/>
          <w:b/>
          <w:sz w:val="27"/>
          <w:szCs w:val="27"/>
          <w:lang w:eastAsia="ru-RU"/>
        </w:rPr>
        <w:t>Особенности проведения совместных закупок</w:t>
      </w:r>
    </w:p>
    <w:p w:rsidR="00D5039B" w:rsidRPr="00A66C4E" w:rsidRDefault="00D5039B" w:rsidP="00D50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7"/>
          <w:szCs w:val="27"/>
          <w:lang w:eastAsia="ru-RU"/>
        </w:rPr>
      </w:pP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Раздел содержит информацию:</w:t>
      </w:r>
    </w:p>
    <w:p w:rsidR="00D5039B" w:rsidRPr="00A66C4E" w:rsidRDefault="0024468D"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xml:space="preserve">9.9.1. </w:t>
      </w:r>
      <w:r w:rsidR="00141063">
        <w:rPr>
          <w:rFonts w:ascii="Times New Roman" w:hAnsi="Times New Roman" w:cs="Times New Roman"/>
          <w:sz w:val="27"/>
          <w:szCs w:val="27"/>
          <w:lang w:eastAsia="ru-RU"/>
        </w:rPr>
        <w:t>О</w:t>
      </w:r>
      <w:r w:rsidRPr="00A66C4E">
        <w:rPr>
          <w:rFonts w:ascii="Times New Roman" w:hAnsi="Times New Roman" w:cs="Times New Roman"/>
          <w:sz w:val="27"/>
          <w:szCs w:val="27"/>
          <w:lang w:eastAsia="ru-RU"/>
        </w:rPr>
        <w:t xml:space="preserve"> праве З</w:t>
      </w:r>
      <w:r w:rsidR="00D5039B" w:rsidRPr="00A66C4E">
        <w:rPr>
          <w:rFonts w:ascii="Times New Roman" w:hAnsi="Times New Roman" w:cs="Times New Roman"/>
          <w:sz w:val="27"/>
          <w:szCs w:val="27"/>
          <w:lang w:eastAsia="ru-RU"/>
        </w:rPr>
        <w:t>аказчиков проводить совместные процедуры закупок любым способом, предусмотренным Законом</w:t>
      </w:r>
      <w:r w:rsidR="00CF37A9" w:rsidRPr="00A66C4E">
        <w:rPr>
          <w:rFonts w:ascii="Times New Roman" w:hAnsi="Times New Roman" w:cs="Times New Roman"/>
          <w:sz w:val="27"/>
          <w:szCs w:val="27"/>
          <w:lang w:eastAsia="ru-RU"/>
        </w:rPr>
        <w:t xml:space="preserve"> № 223-ФЗ</w:t>
      </w:r>
      <w:r w:rsidR="00D5039B" w:rsidRPr="00A66C4E">
        <w:rPr>
          <w:rFonts w:ascii="Times New Roman" w:hAnsi="Times New Roman" w:cs="Times New Roman"/>
          <w:sz w:val="27"/>
          <w:szCs w:val="27"/>
          <w:lang w:eastAsia="ru-RU"/>
        </w:rPr>
        <w:t xml:space="preserve"> и Положением</w:t>
      </w:r>
      <w:r w:rsidR="00141063">
        <w:rPr>
          <w:rFonts w:ascii="Times New Roman" w:hAnsi="Times New Roman" w:cs="Times New Roman"/>
          <w:sz w:val="27"/>
          <w:szCs w:val="27"/>
          <w:lang w:eastAsia="ru-RU"/>
        </w:rPr>
        <w:t>.</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xml:space="preserve">9.9.2. </w:t>
      </w:r>
      <w:r w:rsidR="00141063">
        <w:rPr>
          <w:rFonts w:ascii="Times New Roman" w:hAnsi="Times New Roman" w:cs="Times New Roman"/>
          <w:sz w:val="27"/>
          <w:szCs w:val="27"/>
          <w:lang w:eastAsia="ru-RU"/>
        </w:rPr>
        <w:t>О</w:t>
      </w:r>
      <w:r w:rsidRPr="00A66C4E">
        <w:rPr>
          <w:rFonts w:ascii="Times New Roman" w:hAnsi="Times New Roman" w:cs="Times New Roman"/>
          <w:sz w:val="27"/>
          <w:szCs w:val="27"/>
          <w:lang w:eastAsia="ru-RU"/>
        </w:rPr>
        <w:t xml:space="preserve"> следующих этапах совместной закупки:</w:t>
      </w:r>
    </w:p>
    <w:p w:rsidR="00D5039B" w:rsidRPr="00A66C4E" w:rsidRDefault="0024468D"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подписание соглашения З</w:t>
      </w:r>
      <w:r w:rsidR="00D5039B" w:rsidRPr="00A66C4E">
        <w:rPr>
          <w:rFonts w:ascii="Times New Roman" w:hAnsi="Times New Roman" w:cs="Times New Roman"/>
          <w:sz w:val="27"/>
          <w:szCs w:val="27"/>
          <w:lang w:eastAsia="ru-RU"/>
        </w:rPr>
        <w:t>аказчиками о проведении совместной закупки и утверждение начальной (максимальной) цены совместной закупки, при этом начальная (максимальная) цена</w:t>
      </w:r>
      <w:r w:rsidR="007C6BD6" w:rsidRPr="00A66C4E">
        <w:rPr>
          <w:rFonts w:ascii="Times New Roman" w:hAnsi="Times New Roman" w:cs="Times New Roman"/>
          <w:sz w:val="27"/>
          <w:szCs w:val="27"/>
          <w:lang w:eastAsia="ru-RU"/>
        </w:rPr>
        <w:t xml:space="preserve"> </w:t>
      </w:r>
      <w:r w:rsidR="007C6BD6" w:rsidRPr="00A66C4E">
        <w:rPr>
          <w:rFonts w:ascii="Times New Roman" w:hAnsi="Times New Roman" w:cs="Times New Roman"/>
          <w:sz w:val="27"/>
          <w:szCs w:val="27"/>
          <w:highlight w:val="green"/>
          <w:lang w:eastAsia="ru-RU"/>
        </w:rPr>
        <w:t>совместной закупки</w:t>
      </w:r>
      <w:r w:rsidR="00D5039B" w:rsidRPr="00A66C4E">
        <w:rPr>
          <w:rFonts w:ascii="Times New Roman" w:hAnsi="Times New Roman" w:cs="Times New Roman"/>
          <w:sz w:val="27"/>
          <w:szCs w:val="27"/>
          <w:lang w:eastAsia="ru-RU"/>
        </w:rPr>
        <w:t xml:space="preserve">, указываемая в извещении и </w:t>
      </w:r>
      <w:r w:rsidR="00D5039B" w:rsidRPr="00A66C4E">
        <w:rPr>
          <w:rFonts w:ascii="Times New Roman" w:hAnsi="Times New Roman" w:cs="Times New Roman"/>
          <w:sz w:val="27"/>
          <w:szCs w:val="27"/>
          <w:lang w:eastAsia="ru-RU"/>
        </w:rPr>
        <w:lastRenderedPageBreak/>
        <w:t xml:space="preserve">документации по каждому лоту, определяется как сумма начальных (максимальных) цен договоров каждого </w:t>
      </w:r>
      <w:r w:rsidR="00141063">
        <w:rPr>
          <w:rFonts w:ascii="Times New Roman" w:hAnsi="Times New Roman" w:cs="Times New Roman"/>
          <w:sz w:val="27"/>
          <w:szCs w:val="27"/>
          <w:lang w:eastAsia="ru-RU"/>
        </w:rPr>
        <w:t>З</w:t>
      </w:r>
      <w:r w:rsidR="00D5039B" w:rsidRPr="00A66C4E">
        <w:rPr>
          <w:rFonts w:ascii="Times New Roman" w:hAnsi="Times New Roman" w:cs="Times New Roman"/>
          <w:sz w:val="27"/>
          <w:szCs w:val="27"/>
          <w:lang w:eastAsia="ru-RU"/>
        </w:rPr>
        <w:t>аказчика;</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формирование и утверждение закупочной комиссии;</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подготовка и утверждение документации и (или) извещения о закупке;</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размещение документации и (или) извещения о закупке, проекта договора в ЕИС;</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предоставление участникам закупки документации о закупке на бумажном и (или) электронном носителе;</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разъяснение положений документации и (или) извещения о закупке при необходимости;</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рассмотрение заявок участников закупки на предмет их соответствия требованиям документации и (или) извещения о закупке;</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принятие решения о допуске/</w:t>
      </w:r>
      <w:proofErr w:type="spellStart"/>
      <w:r w:rsidRPr="00A66C4E">
        <w:rPr>
          <w:rFonts w:ascii="Times New Roman" w:hAnsi="Times New Roman" w:cs="Times New Roman"/>
          <w:sz w:val="27"/>
          <w:szCs w:val="27"/>
          <w:lang w:eastAsia="ru-RU"/>
        </w:rPr>
        <w:t>недопуске</w:t>
      </w:r>
      <w:proofErr w:type="spellEnd"/>
      <w:r w:rsidRPr="00A66C4E">
        <w:rPr>
          <w:rFonts w:ascii="Times New Roman" w:hAnsi="Times New Roman" w:cs="Times New Roman"/>
          <w:sz w:val="27"/>
          <w:szCs w:val="27"/>
          <w:lang w:eastAsia="ru-RU"/>
        </w:rPr>
        <w:t xml:space="preserve"> участников закупки к участию в процедуре закупки;</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оценка и сопоставление заявок участников</w:t>
      </w:r>
      <w:r w:rsidR="00160A3B" w:rsidRPr="00160A3B">
        <w:rPr>
          <w:rFonts w:ascii="Times New Roman" w:hAnsi="Times New Roman" w:cs="Times New Roman"/>
          <w:sz w:val="27"/>
          <w:szCs w:val="27"/>
          <w:lang w:eastAsia="ru-RU"/>
        </w:rPr>
        <w:t xml:space="preserve"> </w:t>
      </w:r>
      <w:r w:rsidR="00160A3B" w:rsidRPr="00160A3B">
        <w:rPr>
          <w:rFonts w:ascii="Times New Roman" w:hAnsi="Times New Roman" w:cs="Times New Roman"/>
          <w:sz w:val="27"/>
          <w:szCs w:val="27"/>
          <w:highlight w:val="green"/>
          <w:lang w:eastAsia="ru-RU"/>
        </w:rPr>
        <w:t>закупки</w:t>
      </w:r>
      <w:r w:rsidRPr="00A66C4E">
        <w:rPr>
          <w:rFonts w:ascii="Times New Roman" w:hAnsi="Times New Roman" w:cs="Times New Roman"/>
          <w:sz w:val="27"/>
          <w:szCs w:val="27"/>
          <w:lang w:eastAsia="ru-RU"/>
        </w:rPr>
        <w:t>;</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определение победителя процедуры закупки;</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заключение договора с победителем (победителями) каждым заказчиком самостоятельно</w:t>
      </w:r>
      <w:r w:rsidR="00141063">
        <w:rPr>
          <w:rFonts w:ascii="Times New Roman" w:hAnsi="Times New Roman" w:cs="Times New Roman"/>
          <w:sz w:val="27"/>
          <w:szCs w:val="27"/>
          <w:lang w:eastAsia="ru-RU"/>
        </w:rPr>
        <w:t>.</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xml:space="preserve">9.9.3. </w:t>
      </w:r>
      <w:r w:rsidR="00141063">
        <w:rPr>
          <w:rFonts w:ascii="Times New Roman" w:hAnsi="Times New Roman" w:cs="Times New Roman"/>
          <w:sz w:val="27"/>
          <w:szCs w:val="27"/>
          <w:lang w:eastAsia="ru-RU"/>
        </w:rPr>
        <w:t>О</w:t>
      </w:r>
      <w:r w:rsidRPr="00A66C4E">
        <w:rPr>
          <w:rFonts w:ascii="Times New Roman" w:hAnsi="Times New Roman" w:cs="Times New Roman"/>
          <w:sz w:val="27"/>
          <w:szCs w:val="27"/>
          <w:lang w:eastAsia="ru-RU"/>
        </w:rPr>
        <w:t xml:space="preserve"> размещении извещения о проведении совместной закупки в сроки, установленные Законом</w:t>
      </w:r>
      <w:r w:rsidR="007C6BD6" w:rsidRPr="00A66C4E">
        <w:rPr>
          <w:rFonts w:ascii="Times New Roman" w:hAnsi="Times New Roman" w:cs="Times New Roman"/>
          <w:sz w:val="27"/>
          <w:szCs w:val="27"/>
          <w:lang w:eastAsia="ru-RU"/>
        </w:rPr>
        <w:t xml:space="preserve"> № 223-ФЗ, </w:t>
      </w:r>
      <w:r w:rsidR="007C6BD6" w:rsidRPr="00A66C4E">
        <w:rPr>
          <w:rFonts w:ascii="Times New Roman" w:hAnsi="Times New Roman" w:cs="Times New Roman"/>
          <w:sz w:val="27"/>
          <w:szCs w:val="27"/>
          <w:highlight w:val="green"/>
          <w:lang w:eastAsia="ru-RU"/>
        </w:rPr>
        <w:t>Положением</w:t>
      </w:r>
      <w:r w:rsidR="00375BFA">
        <w:rPr>
          <w:rFonts w:ascii="Times New Roman" w:hAnsi="Times New Roman" w:cs="Times New Roman"/>
          <w:sz w:val="27"/>
          <w:szCs w:val="27"/>
          <w:lang w:eastAsia="ru-RU"/>
        </w:rPr>
        <w:t>,</w:t>
      </w:r>
      <w:r w:rsidRPr="00A66C4E">
        <w:rPr>
          <w:rFonts w:ascii="Times New Roman" w:hAnsi="Times New Roman" w:cs="Times New Roman"/>
          <w:sz w:val="27"/>
          <w:szCs w:val="27"/>
          <w:lang w:eastAsia="ru-RU"/>
        </w:rPr>
        <w:t xml:space="preserve"> для соответствующего способа закупки</w:t>
      </w:r>
      <w:r w:rsidR="00141063">
        <w:rPr>
          <w:rFonts w:ascii="Times New Roman" w:hAnsi="Times New Roman" w:cs="Times New Roman"/>
          <w:sz w:val="27"/>
          <w:szCs w:val="27"/>
          <w:lang w:eastAsia="ru-RU"/>
        </w:rPr>
        <w:t>.</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C3011A">
        <w:rPr>
          <w:rFonts w:ascii="Times New Roman" w:hAnsi="Times New Roman" w:cs="Times New Roman"/>
          <w:sz w:val="27"/>
          <w:szCs w:val="27"/>
          <w:lang w:eastAsia="ru-RU"/>
        </w:rPr>
        <w:t xml:space="preserve">9.9.4. </w:t>
      </w:r>
      <w:r w:rsidR="00141063" w:rsidRPr="00C3011A">
        <w:rPr>
          <w:rFonts w:ascii="Times New Roman" w:hAnsi="Times New Roman" w:cs="Times New Roman"/>
          <w:sz w:val="27"/>
          <w:szCs w:val="27"/>
          <w:lang w:eastAsia="ru-RU"/>
        </w:rPr>
        <w:t>О</w:t>
      </w:r>
      <w:r w:rsidRPr="00C3011A">
        <w:rPr>
          <w:rFonts w:ascii="Times New Roman" w:hAnsi="Times New Roman" w:cs="Times New Roman"/>
          <w:sz w:val="27"/>
          <w:szCs w:val="27"/>
          <w:lang w:eastAsia="ru-RU"/>
        </w:rPr>
        <w:t xml:space="preserve"> том, что организатором совместной з</w:t>
      </w:r>
      <w:r w:rsidR="00160A3B" w:rsidRPr="00C3011A">
        <w:rPr>
          <w:rFonts w:ascii="Times New Roman" w:hAnsi="Times New Roman" w:cs="Times New Roman"/>
          <w:sz w:val="27"/>
          <w:szCs w:val="27"/>
          <w:lang w:eastAsia="ru-RU"/>
        </w:rPr>
        <w:t>акупки может выступать один из З</w:t>
      </w:r>
      <w:r w:rsidRPr="00C3011A">
        <w:rPr>
          <w:rFonts w:ascii="Times New Roman" w:hAnsi="Times New Roman" w:cs="Times New Roman"/>
          <w:sz w:val="27"/>
          <w:szCs w:val="27"/>
          <w:lang w:eastAsia="ru-RU"/>
        </w:rPr>
        <w:t>аказчиков либо специализированн</w:t>
      </w:r>
      <w:r w:rsidR="00160A3B" w:rsidRPr="00C3011A">
        <w:rPr>
          <w:rFonts w:ascii="Times New Roman" w:hAnsi="Times New Roman" w:cs="Times New Roman"/>
          <w:sz w:val="27"/>
          <w:szCs w:val="27"/>
          <w:lang w:eastAsia="ru-RU"/>
        </w:rPr>
        <w:t>ая организация, которой другие З</w:t>
      </w:r>
      <w:r w:rsidRPr="00C3011A">
        <w:rPr>
          <w:rFonts w:ascii="Times New Roman" w:hAnsi="Times New Roman" w:cs="Times New Roman"/>
          <w:sz w:val="27"/>
          <w:szCs w:val="27"/>
          <w:lang w:eastAsia="ru-RU"/>
        </w:rPr>
        <w:t>аказчики передали на основании соглашения часть своих полномочий на организацию</w:t>
      </w:r>
      <w:r w:rsidRPr="00A66C4E">
        <w:rPr>
          <w:rFonts w:ascii="Times New Roman" w:hAnsi="Times New Roman" w:cs="Times New Roman"/>
          <w:sz w:val="27"/>
          <w:szCs w:val="27"/>
          <w:lang w:eastAsia="ru-RU"/>
        </w:rPr>
        <w:t xml:space="preserve"> и проведение процедуры закупки. Заказчик, на которого возложены полномочия только по определению </w:t>
      </w:r>
      <w:r w:rsidRPr="00C3011A">
        <w:rPr>
          <w:rFonts w:ascii="Times New Roman" w:hAnsi="Times New Roman" w:cs="Times New Roman"/>
          <w:sz w:val="27"/>
          <w:szCs w:val="27"/>
          <w:lang w:eastAsia="ru-RU"/>
        </w:rPr>
        <w:t>поставщика (</w:t>
      </w:r>
      <w:r w:rsidR="00160A3B" w:rsidRPr="00C3011A">
        <w:rPr>
          <w:rFonts w:ascii="Times New Roman" w:hAnsi="Times New Roman" w:cs="Times New Roman"/>
          <w:sz w:val="27"/>
          <w:szCs w:val="27"/>
          <w:lang w:eastAsia="ru-RU"/>
        </w:rPr>
        <w:t>исполнителя, подрядчика</w:t>
      </w:r>
      <w:r w:rsidRPr="00C3011A">
        <w:rPr>
          <w:rFonts w:ascii="Times New Roman" w:hAnsi="Times New Roman" w:cs="Times New Roman"/>
          <w:sz w:val="27"/>
          <w:szCs w:val="27"/>
          <w:lang w:eastAsia="ru-RU"/>
        </w:rPr>
        <w:t>), может</w:t>
      </w:r>
      <w:r w:rsidRPr="00A66C4E">
        <w:rPr>
          <w:rFonts w:ascii="Times New Roman" w:hAnsi="Times New Roman" w:cs="Times New Roman"/>
          <w:sz w:val="27"/>
          <w:szCs w:val="27"/>
          <w:lang w:eastAsia="ru-RU"/>
        </w:rPr>
        <w:t xml:space="preserve"> выступать стороной соглашения только в качестве организатора совместной закупки</w:t>
      </w:r>
      <w:r w:rsidR="00141063">
        <w:rPr>
          <w:rFonts w:ascii="Times New Roman" w:hAnsi="Times New Roman" w:cs="Times New Roman"/>
          <w:sz w:val="27"/>
          <w:szCs w:val="27"/>
          <w:lang w:eastAsia="ru-RU"/>
        </w:rPr>
        <w:t>.</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xml:space="preserve">9.9.5. </w:t>
      </w:r>
      <w:r w:rsidR="00141063">
        <w:rPr>
          <w:rFonts w:ascii="Times New Roman" w:hAnsi="Times New Roman" w:cs="Times New Roman"/>
          <w:sz w:val="27"/>
          <w:szCs w:val="27"/>
          <w:lang w:eastAsia="ru-RU"/>
        </w:rPr>
        <w:t>О</w:t>
      </w:r>
      <w:r w:rsidRPr="00A66C4E">
        <w:rPr>
          <w:rFonts w:ascii="Times New Roman" w:hAnsi="Times New Roman" w:cs="Times New Roman"/>
          <w:sz w:val="27"/>
          <w:szCs w:val="27"/>
          <w:lang w:eastAsia="ru-RU"/>
        </w:rPr>
        <w:t xml:space="preserve"> том, что указанное соглашение должно содержать:</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информацию о сторонах соглашения;</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xml:space="preserve">- информацию об объекте, объеме закупки, в отношении которой проводятся совместные </w:t>
      </w:r>
      <w:r w:rsidRPr="00C3011A">
        <w:rPr>
          <w:rFonts w:ascii="Times New Roman" w:hAnsi="Times New Roman" w:cs="Times New Roman"/>
          <w:sz w:val="27"/>
          <w:szCs w:val="27"/>
          <w:lang w:eastAsia="ru-RU"/>
        </w:rPr>
        <w:t>закупки, место, сроки (периоды) и условия поставки</w:t>
      </w:r>
      <w:r w:rsidR="00160A3B" w:rsidRPr="00C3011A">
        <w:rPr>
          <w:rFonts w:ascii="Times New Roman" w:hAnsi="Times New Roman" w:cs="Times New Roman"/>
          <w:sz w:val="27"/>
          <w:szCs w:val="27"/>
          <w:lang w:eastAsia="ru-RU"/>
        </w:rPr>
        <w:t xml:space="preserve"> продукции в отношении каждого З</w:t>
      </w:r>
      <w:r w:rsidRPr="00C3011A">
        <w:rPr>
          <w:rFonts w:ascii="Times New Roman" w:hAnsi="Times New Roman" w:cs="Times New Roman"/>
          <w:sz w:val="27"/>
          <w:szCs w:val="27"/>
          <w:lang w:eastAsia="ru-RU"/>
        </w:rPr>
        <w:t>аказчика;</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xml:space="preserve">- информацию о начальных (максимальных) ценах договоров и обоснование таких цен </w:t>
      </w:r>
      <w:r w:rsidRPr="00A66C4E">
        <w:rPr>
          <w:rFonts w:ascii="Times New Roman" w:hAnsi="Times New Roman" w:cs="Times New Roman"/>
          <w:sz w:val="27"/>
          <w:szCs w:val="27"/>
          <w:highlight w:val="green"/>
          <w:lang w:eastAsia="ru-RU"/>
        </w:rPr>
        <w:t>кажд</w:t>
      </w:r>
      <w:r w:rsidR="007C6BD6" w:rsidRPr="00A66C4E">
        <w:rPr>
          <w:rFonts w:ascii="Times New Roman" w:hAnsi="Times New Roman" w:cs="Times New Roman"/>
          <w:sz w:val="27"/>
          <w:szCs w:val="27"/>
          <w:highlight w:val="green"/>
          <w:lang w:eastAsia="ru-RU"/>
        </w:rPr>
        <w:t>ым</w:t>
      </w:r>
      <w:r w:rsidRPr="00A66C4E">
        <w:rPr>
          <w:rFonts w:ascii="Times New Roman" w:hAnsi="Times New Roman" w:cs="Times New Roman"/>
          <w:sz w:val="27"/>
          <w:szCs w:val="27"/>
          <w:highlight w:val="green"/>
          <w:lang w:eastAsia="ru-RU"/>
        </w:rPr>
        <w:t xml:space="preserve"> </w:t>
      </w:r>
      <w:r w:rsidR="00141063">
        <w:rPr>
          <w:rFonts w:ascii="Times New Roman" w:hAnsi="Times New Roman" w:cs="Times New Roman"/>
          <w:sz w:val="27"/>
          <w:szCs w:val="27"/>
          <w:highlight w:val="green"/>
          <w:lang w:eastAsia="ru-RU"/>
        </w:rPr>
        <w:t>З</w:t>
      </w:r>
      <w:r w:rsidRPr="00A66C4E">
        <w:rPr>
          <w:rFonts w:ascii="Times New Roman" w:hAnsi="Times New Roman" w:cs="Times New Roman"/>
          <w:sz w:val="27"/>
          <w:szCs w:val="27"/>
          <w:highlight w:val="green"/>
          <w:lang w:eastAsia="ru-RU"/>
        </w:rPr>
        <w:t>аказчик</w:t>
      </w:r>
      <w:r w:rsidR="007C6BD6" w:rsidRPr="00A66C4E">
        <w:rPr>
          <w:rFonts w:ascii="Times New Roman" w:hAnsi="Times New Roman" w:cs="Times New Roman"/>
          <w:sz w:val="27"/>
          <w:szCs w:val="27"/>
          <w:highlight w:val="green"/>
          <w:lang w:eastAsia="ru-RU"/>
        </w:rPr>
        <w:t>ом</w:t>
      </w:r>
      <w:r w:rsidRPr="00A66C4E">
        <w:rPr>
          <w:rFonts w:ascii="Times New Roman" w:hAnsi="Times New Roman" w:cs="Times New Roman"/>
          <w:sz w:val="27"/>
          <w:szCs w:val="27"/>
          <w:lang w:eastAsia="ru-RU"/>
        </w:rPr>
        <w:t>;</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права, обязанности и ответственность сторон;</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информацию об организаторе совместных закупок, в том числе перечень полномочий, переданных указанному организатору сторонами соглашений;</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порядок и срок формирования закупочной комиссии, регламент работы такой комиссии;</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порядок и сроки разработки и утверждения извещения о совместной закупке, документации о закупке;</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примерные сроки проведения совместн</w:t>
      </w:r>
      <w:r w:rsidR="0062161B" w:rsidRPr="00A66C4E">
        <w:rPr>
          <w:rFonts w:ascii="Times New Roman" w:hAnsi="Times New Roman" w:cs="Times New Roman"/>
          <w:sz w:val="27"/>
          <w:szCs w:val="27"/>
          <w:lang w:eastAsia="ru-RU"/>
        </w:rPr>
        <w:t>ой</w:t>
      </w:r>
      <w:r w:rsidRPr="00A66C4E">
        <w:rPr>
          <w:rFonts w:ascii="Times New Roman" w:hAnsi="Times New Roman" w:cs="Times New Roman"/>
          <w:sz w:val="27"/>
          <w:szCs w:val="27"/>
          <w:lang w:eastAsia="ru-RU"/>
        </w:rPr>
        <w:t xml:space="preserve"> закупк</w:t>
      </w:r>
      <w:r w:rsidR="0062161B" w:rsidRPr="00A66C4E">
        <w:rPr>
          <w:rFonts w:ascii="Times New Roman" w:hAnsi="Times New Roman" w:cs="Times New Roman"/>
          <w:sz w:val="27"/>
          <w:szCs w:val="27"/>
          <w:lang w:eastAsia="ru-RU"/>
        </w:rPr>
        <w:t>и</w:t>
      </w:r>
      <w:r w:rsidRPr="00A66C4E">
        <w:rPr>
          <w:rFonts w:ascii="Times New Roman" w:hAnsi="Times New Roman" w:cs="Times New Roman"/>
          <w:sz w:val="27"/>
          <w:szCs w:val="27"/>
          <w:lang w:eastAsia="ru-RU"/>
        </w:rPr>
        <w:t>;</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срок действия соглашения;</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порядок рассмотрения споров;</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иную информацию, определяющую взаимоотношения сторон соглашения при проведении совместн</w:t>
      </w:r>
      <w:r w:rsidR="0062161B" w:rsidRPr="00A66C4E">
        <w:rPr>
          <w:rFonts w:ascii="Times New Roman" w:hAnsi="Times New Roman" w:cs="Times New Roman"/>
          <w:sz w:val="27"/>
          <w:szCs w:val="27"/>
          <w:lang w:eastAsia="ru-RU"/>
        </w:rPr>
        <w:t>ой</w:t>
      </w:r>
      <w:r w:rsidRPr="00A66C4E">
        <w:rPr>
          <w:rFonts w:ascii="Times New Roman" w:hAnsi="Times New Roman" w:cs="Times New Roman"/>
          <w:sz w:val="27"/>
          <w:szCs w:val="27"/>
          <w:lang w:eastAsia="ru-RU"/>
        </w:rPr>
        <w:t xml:space="preserve"> закупк</w:t>
      </w:r>
      <w:r w:rsidR="0062161B" w:rsidRPr="00A66C4E">
        <w:rPr>
          <w:rFonts w:ascii="Times New Roman" w:hAnsi="Times New Roman" w:cs="Times New Roman"/>
          <w:sz w:val="27"/>
          <w:szCs w:val="27"/>
          <w:lang w:eastAsia="ru-RU"/>
        </w:rPr>
        <w:t>и</w:t>
      </w:r>
      <w:r w:rsidR="00141063">
        <w:rPr>
          <w:rFonts w:ascii="Times New Roman" w:hAnsi="Times New Roman" w:cs="Times New Roman"/>
          <w:sz w:val="27"/>
          <w:szCs w:val="27"/>
          <w:lang w:eastAsia="ru-RU"/>
        </w:rPr>
        <w:t>.</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lastRenderedPageBreak/>
        <w:t xml:space="preserve">9.9.6. </w:t>
      </w:r>
      <w:r w:rsidR="00141063">
        <w:rPr>
          <w:rFonts w:ascii="Times New Roman" w:hAnsi="Times New Roman" w:cs="Times New Roman"/>
          <w:sz w:val="27"/>
          <w:szCs w:val="27"/>
          <w:lang w:eastAsia="ru-RU"/>
        </w:rPr>
        <w:t>О</w:t>
      </w:r>
      <w:r w:rsidRPr="00A66C4E">
        <w:rPr>
          <w:rFonts w:ascii="Times New Roman" w:hAnsi="Times New Roman" w:cs="Times New Roman"/>
          <w:sz w:val="27"/>
          <w:szCs w:val="27"/>
          <w:lang w:eastAsia="ru-RU"/>
        </w:rPr>
        <w:t xml:space="preserve"> том, что стороны соглашения несут расходы на проведение совместных закупок пропорционально доле начальной (макси</w:t>
      </w:r>
      <w:r w:rsidR="00160A3B">
        <w:rPr>
          <w:rFonts w:ascii="Times New Roman" w:hAnsi="Times New Roman" w:cs="Times New Roman"/>
          <w:sz w:val="27"/>
          <w:szCs w:val="27"/>
          <w:lang w:eastAsia="ru-RU"/>
        </w:rPr>
        <w:t xml:space="preserve">мальной) цены договора </w:t>
      </w:r>
      <w:r w:rsidR="00160A3B" w:rsidRPr="00C3011A">
        <w:rPr>
          <w:rFonts w:ascii="Times New Roman" w:hAnsi="Times New Roman" w:cs="Times New Roman"/>
          <w:sz w:val="27"/>
          <w:szCs w:val="27"/>
          <w:lang w:eastAsia="ru-RU"/>
        </w:rPr>
        <w:t>каждого З</w:t>
      </w:r>
      <w:r w:rsidRPr="00C3011A">
        <w:rPr>
          <w:rFonts w:ascii="Times New Roman" w:hAnsi="Times New Roman" w:cs="Times New Roman"/>
          <w:sz w:val="27"/>
          <w:szCs w:val="27"/>
          <w:lang w:eastAsia="ru-RU"/>
        </w:rPr>
        <w:t>аказчика</w:t>
      </w:r>
      <w:r w:rsidRPr="00A66C4E">
        <w:rPr>
          <w:rFonts w:ascii="Times New Roman" w:hAnsi="Times New Roman" w:cs="Times New Roman"/>
          <w:sz w:val="27"/>
          <w:szCs w:val="27"/>
          <w:lang w:eastAsia="ru-RU"/>
        </w:rPr>
        <w:t xml:space="preserve"> в общей сумме начальных (максимальных) цен договоров, в </w:t>
      </w:r>
      <w:proofErr w:type="gramStart"/>
      <w:r w:rsidRPr="00A66C4E">
        <w:rPr>
          <w:rFonts w:ascii="Times New Roman" w:hAnsi="Times New Roman" w:cs="Times New Roman"/>
          <w:sz w:val="27"/>
          <w:szCs w:val="27"/>
          <w:lang w:eastAsia="ru-RU"/>
        </w:rPr>
        <w:t>целях</w:t>
      </w:r>
      <w:proofErr w:type="gramEnd"/>
      <w:r w:rsidRPr="00A66C4E">
        <w:rPr>
          <w:rFonts w:ascii="Times New Roman" w:hAnsi="Times New Roman" w:cs="Times New Roman"/>
          <w:sz w:val="27"/>
          <w:szCs w:val="27"/>
          <w:lang w:eastAsia="ru-RU"/>
        </w:rPr>
        <w:t xml:space="preserve"> заключения которых провод</w:t>
      </w:r>
      <w:r w:rsidR="0062161B" w:rsidRPr="00A66C4E">
        <w:rPr>
          <w:rFonts w:ascii="Times New Roman" w:hAnsi="Times New Roman" w:cs="Times New Roman"/>
          <w:sz w:val="27"/>
          <w:szCs w:val="27"/>
          <w:lang w:eastAsia="ru-RU"/>
        </w:rPr>
        <w:t>и</w:t>
      </w:r>
      <w:r w:rsidRPr="00A66C4E">
        <w:rPr>
          <w:rFonts w:ascii="Times New Roman" w:hAnsi="Times New Roman" w:cs="Times New Roman"/>
          <w:sz w:val="27"/>
          <w:szCs w:val="27"/>
          <w:lang w:eastAsia="ru-RU"/>
        </w:rPr>
        <w:t>тся совместн</w:t>
      </w:r>
      <w:r w:rsidR="0062161B" w:rsidRPr="00A66C4E">
        <w:rPr>
          <w:rFonts w:ascii="Times New Roman" w:hAnsi="Times New Roman" w:cs="Times New Roman"/>
          <w:sz w:val="27"/>
          <w:szCs w:val="27"/>
          <w:lang w:eastAsia="ru-RU"/>
        </w:rPr>
        <w:t>ая</w:t>
      </w:r>
      <w:r w:rsidRPr="00A66C4E">
        <w:rPr>
          <w:rFonts w:ascii="Times New Roman" w:hAnsi="Times New Roman" w:cs="Times New Roman"/>
          <w:sz w:val="27"/>
          <w:szCs w:val="27"/>
          <w:lang w:eastAsia="ru-RU"/>
        </w:rPr>
        <w:t xml:space="preserve"> закупк</w:t>
      </w:r>
      <w:r w:rsidR="0062161B" w:rsidRPr="00A66C4E">
        <w:rPr>
          <w:rFonts w:ascii="Times New Roman" w:hAnsi="Times New Roman" w:cs="Times New Roman"/>
          <w:sz w:val="27"/>
          <w:szCs w:val="27"/>
          <w:lang w:eastAsia="ru-RU"/>
        </w:rPr>
        <w:t>а</w:t>
      </w:r>
      <w:r w:rsidR="00141063">
        <w:rPr>
          <w:rFonts w:ascii="Times New Roman" w:hAnsi="Times New Roman" w:cs="Times New Roman"/>
          <w:sz w:val="27"/>
          <w:szCs w:val="27"/>
          <w:lang w:eastAsia="ru-RU"/>
        </w:rPr>
        <w:t>.</w:t>
      </w:r>
    </w:p>
    <w:p w:rsidR="00D5039B" w:rsidRPr="00A66C4E" w:rsidRDefault="00141063"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Pr>
          <w:rFonts w:ascii="Times New Roman" w:hAnsi="Times New Roman" w:cs="Times New Roman"/>
          <w:sz w:val="27"/>
          <w:szCs w:val="27"/>
          <w:lang w:eastAsia="ru-RU"/>
        </w:rPr>
        <w:t>9.9.7. О</w:t>
      </w:r>
      <w:r w:rsidR="00D5039B" w:rsidRPr="00A66C4E">
        <w:rPr>
          <w:rFonts w:ascii="Times New Roman" w:hAnsi="Times New Roman" w:cs="Times New Roman"/>
          <w:sz w:val="27"/>
          <w:szCs w:val="27"/>
          <w:lang w:eastAsia="ru-RU"/>
        </w:rPr>
        <w:t xml:space="preserve"> том, что в целях проведения процедуры совместной закупки организатор:</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осуществляет утверждение состава закупочной комиссии;</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разрабатывает и размещает в ЕИС извещение о проведении закупки, разрабатывает и утверждает документацию о закупке;</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xml:space="preserve"> - предоставляет документацию о закупке заинтересованным лицам, если иное не предусмотрено соглашением сторон;</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предоставляет разъяснения положений документации, если иное не предусмотрено соглашением сторон;</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при необходимости вносит изменения в извещение о закупке и (или) документацию о закупке;</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xml:space="preserve">- осуществляет размещение в ЕИС информации и документов, размещение которых предусмотрено </w:t>
      </w:r>
      <w:r w:rsidRPr="00A66C4E">
        <w:rPr>
          <w:rFonts w:ascii="Times New Roman" w:hAnsi="Times New Roman" w:cs="Times New Roman"/>
          <w:sz w:val="27"/>
          <w:szCs w:val="27"/>
          <w:highlight w:val="green"/>
          <w:lang w:eastAsia="ru-RU"/>
        </w:rPr>
        <w:t>Законом</w:t>
      </w:r>
      <w:r w:rsidR="0062161B" w:rsidRPr="00A66C4E">
        <w:rPr>
          <w:rFonts w:ascii="Times New Roman" w:hAnsi="Times New Roman" w:cs="Times New Roman"/>
          <w:sz w:val="27"/>
          <w:szCs w:val="27"/>
          <w:highlight w:val="green"/>
          <w:lang w:eastAsia="ru-RU"/>
        </w:rPr>
        <w:t xml:space="preserve"> № 223-ФЗ, Положением</w:t>
      </w:r>
      <w:r w:rsidRPr="00A66C4E">
        <w:rPr>
          <w:rFonts w:ascii="Times New Roman" w:hAnsi="Times New Roman" w:cs="Times New Roman"/>
          <w:sz w:val="27"/>
          <w:szCs w:val="27"/>
          <w:lang w:eastAsia="ru-RU"/>
        </w:rPr>
        <w:t>;</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направляет копии протоколов, составленных в ходе проведения совместной закупки, каждой стороне соглашения не позднее дня, следующего за днем подписания указанных протоколов, если иное не установлено соглашением сторон;</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 осуществляет иные полномочия в соответствии с соглашением</w:t>
      </w:r>
      <w:r w:rsidR="00141063">
        <w:rPr>
          <w:rFonts w:ascii="Times New Roman" w:hAnsi="Times New Roman" w:cs="Times New Roman"/>
          <w:sz w:val="27"/>
          <w:szCs w:val="27"/>
          <w:lang w:eastAsia="ru-RU"/>
        </w:rPr>
        <w:t>.</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b/>
          <w:sz w:val="27"/>
          <w:szCs w:val="27"/>
          <w:lang w:eastAsia="ru-RU"/>
        </w:rPr>
      </w:pPr>
      <w:r w:rsidRPr="00A66C4E">
        <w:rPr>
          <w:rFonts w:ascii="Times New Roman" w:hAnsi="Times New Roman" w:cs="Times New Roman"/>
          <w:sz w:val="27"/>
          <w:szCs w:val="27"/>
          <w:lang w:eastAsia="ru-RU"/>
        </w:rPr>
        <w:t xml:space="preserve">9.9.8. </w:t>
      </w:r>
      <w:r w:rsidR="00141063">
        <w:rPr>
          <w:rFonts w:ascii="Times New Roman" w:hAnsi="Times New Roman" w:cs="Times New Roman"/>
          <w:sz w:val="27"/>
          <w:szCs w:val="27"/>
          <w:lang w:eastAsia="ru-RU"/>
        </w:rPr>
        <w:t>О</w:t>
      </w:r>
      <w:r w:rsidRPr="00A66C4E">
        <w:rPr>
          <w:rFonts w:ascii="Times New Roman" w:hAnsi="Times New Roman" w:cs="Times New Roman"/>
          <w:sz w:val="27"/>
          <w:szCs w:val="27"/>
          <w:lang w:eastAsia="ru-RU"/>
        </w:rPr>
        <w:t xml:space="preserve"> заключении договора с победителем или победите</w:t>
      </w:r>
      <w:r w:rsidR="00160A3B">
        <w:rPr>
          <w:rFonts w:ascii="Times New Roman" w:hAnsi="Times New Roman" w:cs="Times New Roman"/>
          <w:sz w:val="27"/>
          <w:szCs w:val="27"/>
          <w:lang w:eastAsia="ru-RU"/>
        </w:rPr>
        <w:t xml:space="preserve">лями совместных закупок </w:t>
      </w:r>
      <w:r w:rsidR="00160A3B" w:rsidRPr="00E43318">
        <w:rPr>
          <w:rFonts w:ascii="Times New Roman" w:hAnsi="Times New Roman" w:cs="Times New Roman"/>
          <w:sz w:val="27"/>
          <w:szCs w:val="27"/>
          <w:lang w:eastAsia="ru-RU"/>
        </w:rPr>
        <w:t>каждым З</w:t>
      </w:r>
      <w:r w:rsidRPr="00E43318">
        <w:rPr>
          <w:rFonts w:ascii="Times New Roman" w:hAnsi="Times New Roman" w:cs="Times New Roman"/>
          <w:sz w:val="27"/>
          <w:szCs w:val="27"/>
          <w:lang w:eastAsia="ru-RU"/>
        </w:rPr>
        <w:t>аказчиком</w:t>
      </w:r>
      <w:r w:rsidRPr="00A66C4E">
        <w:rPr>
          <w:rFonts w:ascii="Times New Roman" w:hAnsi="Times New Roman" w:cs="Times New Roman"/>
          <w:sz w:val="27"/>
          <w:szCs w:val="27"/>
          <w:lang w:eastAsia="ru-RU"/>
        </w:rPr>
        <w:t xml:space="preserve"> отдельно.</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b/>
          <w:sz w:val="27"/>
          <w:szCs w:val="27"/>
          <w:lang w:eastAsia="ru-RU"/>
        </w:rPr>
      </w:pPr>
    </w:p>
    <w:p w:rsidR="00D5039B" w:rsidRPr="00A66C4E" w:rsidRDefault="00D5039B" w:rsidP="007E20B2">
      <w:pPr>
        <w:tabs>
          <w:tab w:val="left" w:pos="708"/>
          <w:tab w:val="left" w:pos="1416"/>
          <w:tab w:val="left" w:pos="2124"/>
          <w:tab w:val="left" w:pos="2832"/>
        </w:tabs>
        <w:spacing w:after="0" w:line="240" w:lineRule="auto"/>
        <w:ind w:firstLine="709"/>
        <w:jc w:val="center"/>
        <w:rPr>
          <w:rFonts w:ascii="Times New Roman" w:hAnsi="Times New Roman" w:cs="Times New Roman"/>
          <w:b/>
          <w:sz w:val="27"/>
          <w:szCs w:val="27"/>
          <w:lang w:eastAsia="ru-RU"/>
        </w:rPr>
      </w:pPr>
      <w:r w:rsidRPr="00A66C4E">
        <w:rPr>
          <w:rFonts w:ascii="Times New Roman" w:hAnsi="Times New Roman" w:cs="Times New Roman"/>
          <w:b/>
          <w:sz w:val="27"/>
          <w:szCs w:val="27"/>
          <w:lang w:eastAsia="ru-RU"/>
        </w:rPr>
        <w:t>9.10.</w:t>
      </w:r>
      <w:r w:rsidRPr="00A66C4E">
        <w:rPr>
          <w:rFonts w:ascii="Times New Roman" w:hAnsi="Times New Roman" w:cs="Times New Roman"/>
          <w:b/>
          <w:sz w:val="27"/>
          <w:szCs w:val="27"/>
          <w:lang w:eastAsia="ru-RU"/>
        </w:rPr>
        <w:tab/>
        <w:t>Особенности осуществления закупок с привлечением специализированной (уполномоченной) организации</w:t>
      </w: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p>
    <w:p w:rsidR="00D5039B" w:rsidRPr="00A66C4E" w:rsidRDefault="00D5039B" w:rsidP="00D5039B">
      <w:pPr>
        <w:tabs>
          <w:tab w:val="left" w:pos="708"/>
          <w:tab w:val="left" w:pos="1416"/>
          <w:tab w:val="left" w:pos="2124"/>
          <w:tab w:val="left" w:pos="2832"/>
        </w:tabs>
        <w:spacing w:after="0" w:line="240" w:lineRule="auto"/>
        <w:ind w:firstLine="709"/>
        <w:jc w:val="both"/>
        <w:rPr>
          <w:rFonts w:ascii="Times New Roman" w:hAnsi="Times New Roman" w:cs="Times New Roman"/>
          <w:sz w:val="27"/>
          <w:szCs w:val="27"/>
          <w:lang w:eastAsia="ru-RU"/>
        </w:rPr>
      </w:pPr>
      <w:r w:rsidRPr="00A66C4E">
        <w:rPr>
          <w:rFonts w:ascii="Times New Roman" w:hAnsi="Times New Roman" w:cs="Times New Roman"/>
          <w:sz w:val="27"/>
          <w:szCs w:val="27"/>
          <w:lang w:eastAsia="ru-RU"/>
        </w:rPr>
        <w:t>Раздел содержит информацию:</w:t>
      </w:r>
    </w:p>
    <w:p w:rsidR="008A3DB9" w:rsidRPr="00A66C4E" w:rsidRDefault="00D5039B"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sidRPr="00A66C4E">
        <w:rPr>
          <w:rFonts w:ascii="Times New Roman" w:hAnsi="Times New Roman" w:cs="Times New Roman"/>
          <w:sz w:val="27"/>
          <w:szCs w:val="27"/>
          <w:lang w:eastAsia="ru-RU"/>
        </w:rPr>
        <w:tab/>
        <w:t xml:space="preserve">9.10.1. </w:t>
      </w:r>
      <w:r w:rsidR="00421906">
        <w:rPr>
          <w:rFonts w:ascii="Times New Roman" w:hAnsi="Times New Roman" w:cs="Times New Roman"/>
          <w:sz w:val="27"/>
          <w:szCs w:val="27"/>
          <w:lang w:eastAsia="ru-RU"/>
        </w:rPr>
        <w:t>О</w:t>
      </w:r>
      <w:r w:rsidRPr="00A66C4E">
        <w:rPr>
          <w:rFonts w:ascii="Times New Roman" w:hAnsi="Times New Roman" w:cs="Times New Roman"/>
          <w:sz w:val="27"/>
          <w:szCs w:val="27"/>
          <w:lang w:eastAsia="ru-RU"/>
        </w:rPr>
        <w:t xml:space="preserve"> праве </w:t>
      </w:r>
      <w:r w:rsidR="008A3DB9" w:rsidRPr="00A66C4E">
        <w:rPr>
          <w:rFonts w:ascii="Times New Roman" w:hAnsi="Times New Roman" w:cs="Times New Roman"/>
          <w:sz w:val="27"/>
          <w:szCs w:val="27"/>
          <w:lang w:eastAsia="ru-RU"/>
        </w:rPr>
        <w:t>З</w:t>
      </w:r>
      <w:r w:rsidRPr="00A66C4E">
        <w:rPr>
          <w:rFonts w:ascii="Times New Roman" w:hAnsi="Times New Roman" w:cs="Times New Roman"/>
          <w:sz w:val="27"/>
          <w:szCs w:val="27"/>
          <w:lang w:eastAsia="ru-RU"/>
        </w:rPr>
        <w:t>аказчиков привлечь на основ</w:t>
      </w:r>
      <w:r w:rsidR="008A3DB9" w:rsidRPr="00A66C4E">
        <w:rPr>
          <w:rFonts w:ascii="Times New Roman" w:hAnsi="Times New Roman" w:cs="Times New Roman"/>
          <w:sz w:val="27"/>
          <w:szCs w:val="27"/>
          <w:lang w:eastAsia="ru-RU"/>
        </w:rPr>
        <w:t>ании</w:t>
      </w:r>
      <w:r w:rsidRPr="00A66C4E">
        <w:rPr>
          <w:rFonts w:ascii="Times New Roman" w:hAnsi="Times New Roman" w:cs="Times New Roman"/>
          <w:sz w:val="27"/>
          <w:szCs w:val="27"/>
          <w:lang w:eastAsia="ru-RU"/>
        </w:rPr>
        <w:t xml:space="preserve"> договора или соглашения специализированную (уполномоченную) организацию </w:t>
      </w:r>
      <w:r w:rsidR="00732CAB" w:rsidRPr="00A66C4E">
        <w:rPr>
          <w:rFonts w:ascii="Times New Roman" w:hAnsi="Times New Roman" w:cs="Times New Roman"/>
          <w:sz w:val="27"/>
          <w:szCs w:val="27"/>
          <w:lang w:eastAsia="ru-RU"/>
        </w:rPr>
        <w:t xml:space="preserve">(далее – Организатор закупки) </w:t>
      </w:r>
      <w:r w:rsidRPr="00A66C4E">
        <w:rPr>
          <w:rFonts w:ascii="Times New Roman" w:hAnsi="Times New Roman" w:cs="Times New Roman"/>
          <w:sz w:val="27"/>
          <w:szCs w:val="27"/>
          <w:lang w:eastAsia="ru-RU"/>
        </w:rPr>
        <w:t xml:space="preserve">для выполнения отдельных функций по </w:t>
      </w:r>
      <w:r w:rsidRPr="00A66C4E">
        <w:rPr>
          <w:rFonts w:ascii="Times New Roman" w:hAnsi="Times New Roman" w:cs="Times New Roman"/>
          <w:sz w:val="27"/>
          <w:szCs w:val="27"/>
        </w:rPr>
        <w:t>о</w:t>
      </w:r>
      <w:r w:rsidR="00BC5A51" w:rsidRPr="00A66C4E">
        <w:rPr>
          <w:rFonts w:ascii="Times New Roman" w:hAnsi="Times New Roman" w:cs="Times New Roman"/>
          <w:sz w:val="27"/>
          <w:szCs w:val="27"/>
        </w:rPr>
        <w:t>рганизации и проведению закупок</w:t>
      </w:r>
      <w:r w:rsidR="008A3DB9" w:rsidRPr="00A66C4E">
        <w:rPr>
          <w:rFonts w:ascii="Times New Roman" w:hAnsi="Times New Roman" w:cs="Times New Roman"/>
          <w:sz w:val="27"/>
          <w:szCs w:val="27"/>
        </w:rPr>
        <w:t>.</w:t>
      </w:r>
    </w:p>
    <w:p w:rsidR="00BC5A51" w:rsidRPr="00A66C4E" w:rsidRDefault="00BC5A51"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sidRPr="00A66C4E">
        <w:rPr>
          <w:rFonts w:ascii="Times New Roman" w:hAnsi="Times New Roman" w:cs="Times New Roman"/>
          <w:sz w:val="27"/>
          <w:szCs w:val="27"/>
        </w:rPr>
        <w:tab/>
        <w:t xml:space="preserve">9.10.2. </w:t>
      </w:r>
      <w:r w:rsidR="00421906">
        <w:rPr>
          <w:rFonts w:ascii="Times New Roman" w:hAnsi="Times New Roman" w:cs="Times New Roman"/>
          <w:sz w:val="27"/>
          <w:szCs w:val="27"/>
        </w:rPr>
        <w:t>О</w:t>
      </w:r>
      <w:r w:rsidRPr="00A66C4E">
        <w:rPr>
          <w:rFonts w:ascii="Times New Roman" w:hAnsi="Times New Roman" w:cs="Times New Roman"/>
          <w:sz w:val="27"/>
          <w:szCs w:val="27"/>
        </w:rPr>
        <w:t xml:space="preserve"> том, что </w:t>
      </w:r>
      <w:r w:rsidR="00FC3F49" w:rsidRPr="00A66C4E">
        <w:rPr>
          <w:rFonts w:ascii="Times New Roman" w:hAnsi="Times New Roman" w:cs="Times New Roman"/>
          <w:sz w:val="27"/>
          <w:szCs w:val="27"/>
        </w:rPr>
        <w:t>О</w:t>
      </w:r>
      <w:r w:rsidRPr="00A66C4E">
        <w:rPr>
          <w:rFonts w:ascii="Times New Roman" w:hAnsi="Times New Roman" w:cs="Times New Roman"/>
          <w:sz w:val="27"/>
          <w:szCs w:val="27"/>
        </w:rPr>
        <w:t>рганизатор закупки при передаче соответствующих функций и полномочий осуществляет организацию и проведение закупок от имени Заказчика.</w:t>
      </w:r>
    </w:p>
    <w:p w:rsidR="00BC5A51" w:rsidRPr="00A66C4E" w:rsidRDefault="00BC5A51"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sidRPr="00A66C4E">
        <w:rPr>
          <w:rFonts w:ascii="Times New Roman" w:hAnsi="Times New Roman" w:cs="Times New Roman"/>
          <w:sz w:val="27"/>
          <w:szCs w:val="27"/>
        </w:rPr>
        <w:tab/>
        <w:t>9.</w:t>
      </w:r>
      <w:r w:rsidR="00467D85" w:rsidRPr="00A66C4E">
        <w:rPr>
          <w:rFonts w:ascii="Times New Roman" w:hAnsi="Times New Roman" w:cs="Times New Roman"/>
          <w:sz w:val="27"/>
          <w:szCs w:val="27"/>
        </w:rPr>
        <w:t>10</w:t>
      </w:r>
      <w:r w:rsidRPr="00A66C4E">
        <w:rPr>
          <w:rFonts w:ascii="Times New Roman" w:hAnsi="Times New Roman" w:cs="Times New Roman"/>
          <w:sz w:val="27"/>
          <w:szCs w:val="27"/>
        </w:rPr>
        <w:t xml:space="preserve">.3. </w:t>
      </w:r>
      <w:r w:rsidR="00421906">
        <w:rPr>
          <w:rFonts w:ascii="Times New Roman" w:hAnsi="Times New Roman" w:cs="Times New Roman"/>
          <w:sz w:val="27"/>
          <w:szCs w:val="27"/>
        </w:rPr>
        <w:t>О</w:t>
      </w:r>
      <w:r w:rsidR="00467D85" w:rsidRPr="00A66C4E">
        <w:rPr>
          <w:rFonts w:ascii="Times New Roman" w:hAnsi="Times New Roman" w:cs="Times New Roman"/>
          <w:sz w:val="27"/>
          <w:szCs w:val="27"/>
        </w:rPr>
        <w:t xml:space="preserve"> том, что на осн</w:t>
      </w:r>
      <w:r w:rsidR="00160A3B">
        <w:rPr>
          <w:rFonts w:ascii="Times New Roman" w:hAnsi="Times New Roman" w:cs="Times New Roman"/>
          <w:sz w:val="27"/>
          <w:szCs w:val="27"/>
        </w:rPr>
        <w:t xml:space="preserve">овании договора </w:t>
      </w:r>
      <w:r w:rsidR="00160A3B" w:rsidRPr="00160A3B">
        <w:rPr>
          <w:rFonts w:ascii="Times New Roman" w:hAnsi="Times New Roman" w:cs="Times New Roman"/>
          <w:sz w:val="27"/>
          <w:szCs w:val="27"/>
          <w:highlight w:val="green"/>
        </w:rPr>
        <w:t>или соглашения</w:t>
      </w:r>
      <w:r w:rsidR="00467D85" w:rsidRPr="00A66C4E">
        <w:rPr>
          <w:rFonts w:ascii="Times New Roman" w:hAnsi="Times New Roman" w:cs="Times New Roman"/>
          <w:sz w:val="27"/>
          <w:szCs w:val="27"/>
        </w:rPr>
        <w:t xml:space="preserve"> о передаче отдельных функций </w:t>
      </w:r>
      <w:r w:rsidRPr="00A66C4E">
        <w:rPr>
          <w:rFonts w:ascii="Times New Roman" w:hAnsi="Times New Roman" w:cs="Times New Roman"/>
          <w:sz w:val="27"/>
          <w:szCs w:val="27"/>
        </w:rPr>
        <w:t xml:space="preserve">Организатор закупки </w:t>
      </w:r>
      <w:r w:rsidR="008A3DB9" w:rsidRPr="00A66C4E">
        <w:rPr>
          <w:rFonts w:ascii="Times New Roman" w:hAnsi="Times New Roman" w:cs="Times New Roman"/>
          <w:sz w:val="27"/>
          <w:szCs w:val="27"/>
        </w:rPr>
        <w:t>может выполнять</w:t>
      </w:r>
      <w:r w:rsidRPr="00A66C4E">
        <w:rPr>
          <w:rFonts w:ascii="Times New Roman" w:hAnsi="Times New Roman" w:cs="Times New Roman"/>
          <w:sz w:val="27"/>
          <w:szCs w:val="27"/>
        </w:rPr>
        <w:t xml:space="preserve"> следующие функции по организации и проведению конкурентной закупки:</w:t>
      </w:r>
    </w:p>
    <w:p w:rsidR="00BC5A51" w:rsidRPr="00A66C4E" w:rsidRDefault="00421906"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BC5A51" w:rsidRPr="00A66C4E">
        <w:rPr>
          <w:rFonts w:ascii="Times New Roman" w:hAnsi="Times New Roman" w:cs="Times New Roman"/>
          <w:sz w:val="27"/>
          <w:szCs w:val="27"/>
        </w:rPr>
        <w:t>1) разрабатыва</w:t>
      </w:r>
      <w:r w:rsidR="007E3ECF" w:rsidRPr="00A66C4E">
        <w:rPr>
          <w:rFonts w:ascii="Times New Roman" w:hAnsi="Times New Roman" w:cs="Times New Roman"/>
          <w:sz w:val="27"/>
          <w:szCs w:val="27"/>
        </w:rPr>
        <w:t>ть и утверждать</w:t>
      </w:r>
      <w:r w:rsidR="00BC5A51" w:rsidRPr="00A66C4E">
        <w:rPr>
          <w:rFonts w:ascii="Times New Roman" w:hAnsi="Times New Roman" w:cs="Times New Roman"/>
          <w:sz w:val="27"/>
          <w:szCs w:val="27"/>
        </w:rPr>
        <w:t xml:space="preserve"> документацию о конкурентной закупке;</w:t>
      </w:r>
    </w:p>
    <w:p w:rsidR="00BC5A51" w:rsidRPr="00A66C4E" w:rsidRDefault="00421906"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BC5A51" w:rsidRPr="00A66C4E">
        <w:rPr>
          <w:rFonts w:ascii="Times New Roman" w:hAnsi="Times New Roman" w:cs="Times New Roman"/>
          <w:sz w:val="27"/>
          <w:szCs w:val="27"/>
        </w:rPr>
        <w:t>2) обеспечива</w:t>
      </w:r>
      <w:r w:rsidR="007E3ECF" w:rsidRPr="00A66C4E">
        <w:rPr>
          <w:rFonts w:ascii="Times New Roman" w:hAnsi="Times New Roman" w:cs="Times New Roman"/>
          <w:sz w:val="27"/>
          <w:szCs w:val="27"/>
        </w:rPr>
        <w:t>ть</w:t>
      </w:r>
      <w:r w:rsidR="00BC5A51" w:rsidRPr="00A66C4E">
        <w:rPr>
          <w:rFonts w:ascii="Times New Roman" w:hAnsi="Times New Roman" w:cs="Times New Roman"/>
          <w:sz w:val="27"/>
          <w:szCs w:val="27"/>
        </w:rPr>
        <w:t xml:space="preserve"> информационное сопровождение конкурентной закупки;</w:t>
      </w:r>
    </w:p>
    <w:p w:rsidR="00BC5A51" w:rsidRPr="00A66C4E" w:rsidRDefault="00421906"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BC5A51" w:rsidRPr="00A66C4E">
        <w:rPr>
          <w:rFonts w:ascii="Times New Roman" w:hAnsi="Times New Roman" w:cs="Times New Roman"/>
          <w:sz w:val="27"/>
          <w:szCs w:val="27"/>
        </w:rPr>
        <w:t>3) формир</w:t>
      </w:r>
      <w:r w:rsidR="007E3ECF" w:rsidRPr="00A66C4E">
        <w:rPr>
          <w:rFonts w:ascii="Times New Roman" w:hAnsi="Times New Roman" w:cs="Times New Roman"/>
          <w:sz w:val="27"/>
          <w:szCs w:val="27"/>
        </w:rPr>
        <w:t>овать</w:t>
      </w:r>
      <w:r w:rsidR="00BC5A51" w:rsidRPr="00A66C4E">
        <w:rPr>
          <w:rFonts w:ascii="Times New Roman" w:hAnsi="Times New Roman" w:cs="Times New Roman"/>
          <w:sz w:val="27"/>
          <w:szCs w:val="27"/>
        </w:rPr>
        <w:t xml:space="preserve"> состав закупочной комиссии;</w:t>
      </w:r>
    </w:p>
    <w:p w:rsidR="00BC5A51" w:rsidRPr="00A66C4E" w:rsidRDefault="00421906"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BC5A51" w:rsidRPr="00A66C4E">
        <w:rPr>
          <w:rFonts w:ascii="Times New Roman" w:hAnsi="Times New Roman" w:cs="Times New Roman"/>
          <w:sz w:val="27"/>
          <w:szCs w:val="27"/>
        </w:rPr>
        <w:t>4) рассматрива</w:t>
      </w:r>
      <w:r w:rsidR="007E3ECF" w:rsidRPr="00A66C4E">
        <w:rPr>
          <w:rFonts w:ascii="Times New Roman" w:hAnsi="Times New Roman" w:cs="Times New Roman"/>
          <w:sz w:val="27"/>
          <w:szCs w:val="27"/>
        </w:rPr>
        <w:t>ть</w:t>
      </w:r>
      <w:r w:rsidR="00BC5A51" w:rsidRPr="00A66C4E">
        <w:rPr>
          <w:rFonts w:ascii="Times New Roman" w:hAnsi="Times New Roman" w:cs="Times New Roman"/>
          <w:sz w:val="27"/>
          <w:szCs w:val="27"/>
        </w:rPr>
        <w:t xml:space="preserve"> поступившие заявки на участие в конкурентной закупке;</w:t>
      </w:r>
    </w:p>
    <w:p w:rsidR="00BC5A51" w:rsidRPr="00A66C4E" w:rsidRDefault="00421906"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BC5A51" w:rsidRPr="00A66C4E">
        <w:rPr>
          <w:rFonts w:ascii="Times New Roman" w:hAnsi="Times New Roman" w:cs="Times New Roman"/>
          <w:sz w:val="27"/>
          <w:szCs w:val="27"/>
        </w:rPr>
        <w:t>5) принима</w:t>
      </w:r>
      <w:r w:rsidR="007E3ECF" w:rsidRPr="00A66C4E">
        <w:rPr>
          <w:rFonts w:ascii="Times New Roman" w:hAnsi="Times New Roman" w:cs="Times New Roman"/>
          <w:sz w:val="27"/>
          <w:szCs w:val="27"/>
        </w:rPr>
        <w:t>ть</w:t>
      </w:r>
      <w:r w:rsidR="00BC5A51" w:rsidRPr="00A66C4E">
        <w:rPr>
          <w:rFonts w:ascii="Times New Roman" w:hAnsi="Times New Roman" w:cs="Times New Roman"/>
          <w:sz w:val="27"/>
          <w:szCs w:val="27"/>
        </w:rPr>
        <w:t xml:space="preserve"> решение о допуске или отказе в допуске к участию в конкурентной закупке;</w:t>
      </w:r>
    </w:p>
    <w:p w:rsidR="00BC5A51" w:rsidRPr="00A66C4E" w:rsidRDefault="00421906"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BC5A51" w:rsidRPr="00A66C4E">
        <w:rPr>
          <w:rFonts w:ascii="Times New Roman" w:hAnsi="Times New Roman" w:cs="Times New Roman"/>
          <w:sz w:val="27"/>
          <w:szCs w:val="27"/>
        </w:rPr>
        <w:t>6) принима</w:t>
      </w:r>
      <w:r w:rsidR="007E3ECF" w:rsidRPr="00A66C4E">
        <w:rPr>
          <w:rFonts w:ascii="Times New Roman" w:hAnsi="Times New Roman" w:cs="Times New Roman"/>
          <w:sz w:val="27"/>
          <w:szCs w:val="27"/>
        </w:rPr>
        <w:t>ть</w:t>
      </w:r>
      <w:r w:rsidR="00BC5A51" w:rsidRPr="00A66C4E">
        <w:rPr>
          <w:rFonts w:ascii="Times New Roman" w:hAnsi="Times New Roman" w:cs="Times New Roman"/>
          <w:sz w:val="27"/>
          <w:szCs w:val="27"/>
        </w:rPr>
        <w:t xml:space="preserve"> решение об определении победителя конкурентной закупки;</w:t>
      </w:r>
    </w:p>
    <w:p w:rsidR="00BC5A51" w:rsidRPr="00A66C4E" w:rsidRDefault="00421906"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BC5A51" w:rsidRPr="00A66C4E">
        <w:rPr>
          <w:rFonts w:ascii="Times New Roman" w:hAnsi="Times New Roman" w:cs="Times New Roman"/>
          <w:sz w:val="27"/>
          <w:szCs w:val="27"/>
        </w:rPr>
        <w:t>7) принима</w:t>
      </w:r>
      <w:r w:rsidR="007E3ECF" w:rsidRPr="00A66C4E">
        <w:rPr>
          <w:rFonts w:ascii="Times New Roman" w:hAnsi="Times New Roman" w:cs="Times New Roman"/>
          <w:sz w:val="27"/>
          <w:szCs w:val="27"/>
        </w:rPr>
        <w:t>ть</w:t>
      </w:r>
      <w:r w:rsidR="00BC5A51" w:rsidRPr="00A66C4E">
        <w:rPr>
          <w:rFonts w:ascii="Times New Roman" w:hAnsi="Times New Roman" w:cs="Times New Roman"/>
          <w:sz w:val="27"/>
          <w:szCs w:val="27"/>
        </w:rPr>
        <w:t xml:space="preserve"> решение о признании конкурентной закупки несостоявшейся;</w:t>
      </w:r>
    </w:p>
    <w:p w:rsidR="00BC5A51" w:rsidRPr="00A66C4E" w:rsidRDefault="00421906"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Pr>
          <w:rFonts w:ascii="Times New Roman" w:hAnsi="Times New Roman" w:cs="Times New Roman"/>
          <w:sz w:val="27"/>
          <w:szCs w:val="27"/>
        </w:rPr>
        <w:lastRenderedPageBreak/>
        <w:tab/>
      </w:r>
      <w:r w:rsidR="00BC5A51" w:rsidRPr="00A66C4E">
        <w:rPr>
          <w:rFonts w:ascii="Times New Roman" w:hAnsi="Times New Roman" w:cs="Times New Roman"/>
          <w:sz w:val="27"/>
          <w:szCs w:val="27"/>
        </w:rPr>
        <w:t>8) осуществля</w:t>
      </w:r>
      <w:r w:rsidR="007E3ECF" w:rsidRPr="00A66C4E">
        <w:rPr>
          <w:rFonts w:ascii="Times New Roman" w:hAnsi="Times New Roman" w:cs="Times New Roman"/>
          <w:sz w:val="27"/>
          <w:szCs w:val="27"/>
        </w:rPr>
        <w:t>ть</w:t>
      </w:r>
      <w:r w:rsidR="00BC5A51" w:rsidRPr="00A66C4E">
        <w:rPr>
          <w:rFonts w:ascii="Times New Roman" w:hAnsi="Times New Roman" w:cs="Times New Roman"/>
          <w:sz w:val="27"/>
          <w:szCs w:val="27"/>
        </w:rPr>
        <w:t xml:space="preserve"> подготовку и публикацию в ЕИС протоколов.</w:t>
      </w:r>
    </w:p>
    <w:p w:rsidR="00BC5A51" w:rsidRPr="00A66C4E" w:rsidRDefault="00BC5A51"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sidRPr="00A66C4E">
        <w:rPr>
          <w:rFonts w:ascii="Times New Roman" w:hAnsi="Times New Roman" w:cs="Times New Roman"/>
          <w:sz w:val="27"/>
          <w:szCs w:val="27"/>
        </w:rPr>
        <w:tab/>
        <w:t>9.</w:t>
      </w:r>
      <w:r w:rsidR="00467D85" w:rsidRPr="00A66C4E">
        <w:rPr>
          <w:rFonts w:ascii="Times New Roman" w:hAnsi="Times New Roman" w:cs="Times New Roman"/>
          <w:sz w:val="27"/>
          <w:szCs w:val="27"/>
        </w:rPr>
        <w:t>10</w:t>
      </w:r>
      <w:r w:rsidRPr="00A66C4E">
        <w:rPr>
          <w:rFonts w:ascii="Times New Roman" w:hAnsi="Times New Roman" w:cs="Times New Roman"/>
          <w:sz w:val="27"/>
          <w:szCs w:val="27"/>
        </w:rPr>
        <w:t xml:space="preserve">.4. </w:t>
      </w:r>
      <w:r w:rsidR="00421906">
        <w:rPr>
          <w:rFonts w:ascii="Times New Roman" w:hAnsi="Times New Roman" w:cs="Times New Roman"/>
          <w:sz w:val="27"/>
          <w:szCs w:val="27"/>
        </w:rPr>
        <w:t>о</w:t>
      </w:r>
      <w:r w:rsidR="00467D85" w:rsidRPr="00A66C4E">
        <w:rPr>
          <w:rFonts w:ascii="Times New Roman" w:hAnsi="Times New Roman" w:cs="Times New Roman"/>
          <w:sz w:val="27"/>
          <w:szCs w:val="27"/>
        </w:rPr>
        <w:t xml:space="preserve"> том, что </w:t>
      </w:r>
      <w:r w:rsidRPr="00A66C4E">
        <w:rPr>
          <w:rFonts w:ascii="Times New Roman" w:hAnsi="Times New Roman" w:cs="Times New Roman"/>
          <w:sz w:val="27"/>
          <w:szCs w:val="27"/>
        </w:rPr>
        <w:t xml:space="preserve">Заказчик не вправе передавать </w:t>
      </w:r>
      <w:r w:rsidR="00FC3F49" w:rsidRPr="00A66C4E">
        <w:rPr>
          <w:rFonts w:ascii="Times New Roman" w:hAnsi="Times New Roman" w:cs="Times New Roman"/>
          <w:sz w:val="27"/>
          <w:szCs w:val="27"/>
        </w:rPr>
        <w:t>О</w:t>
      </w:r>
      <w:r w:rsidRPr="00A66C4E">
        <w:rPr>
          <w:rFonts w:ascii="Times New Roman" w:hAnsi="Times New Roman" w:cs="Times New Roman"/>
          <w:sz w:val="27"/>
          <w:szCs w:val="27"/>
        </w:rPr>
        <w:t>рганизатору закупки следующие функции и полномочия:</w:t>
      </w:r>
    </w:p>
    <w:p w:rsidR="00BC5A51" w:rsidRPr="00A66C4E" w:rsidRDefault="00421906"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BC5A51" w:rsidRPr="00A66C4E">
        <w:rPr>
          <w:rFonts w:ascii="Times New Roman" w:hAnsi="Times New Roman" w:cs="Times New Roman"/>
          <w:sz w:val="27"/>
          <w:szCs w:val="27"/>
        </w:rPr>
        <w:t>1) планирование закупок;</w:t>
      </w:r>
    </w:p>
    <w:p w:rsidR="00BC5A51" w:rsidRPr="00A66C4E" w:rsidRDefault="00421906"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BC5A51" w:rsidRPr="00A66C4E">
        <w:rPr>
          <w:rFonts w:ascii="Times New Roman" w:hAnsi="Times New Roman" w:cs="Times New Roman"/>
          <w:sz w:val="27"/>
          <w:szCs w:val="27"/>
        </w:rPr>
        <w:t xml:space="preserve">2) определение, обоснование и расчет </w:t>
      </w:r>
      <w:r w:rsidR="00375921" w:rsidRPr="007253A5">
        <w:rPr>
          <w:rFonts w:ascii="Times New Roman" w:hAnsi="Times New Roman" w:cs="Times New Roman"/>
          <w:sz w:val="27"/>
          <w:szCs w:val="27"/>
          <w:highlight w:val="green"/>
        </w:rPr>
        <w:t>начальной (максимальной) цены договора</w:t>
      </w:r>
      <w:r w:rsidR="00BC5A51" w:rsidRPr="00A66C4E">
        <w:rPr>
          <w:rFonts w:ascii="Times New Roman" w:hAnsi="Times New Roman" w:cs="Times New Roman"/>
          <w:sz w:val="27"/>
          <w:szCs w:val="27"/>
        </w:rPr>
        <w:t>;</w:t>
      </w:r>
    </w:p>
    <w:p w:rsidR="00BC5A51" w:rsidRPr="00A66C4E" w:rsidRDefault="00421906"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BC5A51" w:rsidRPr="00A66C4E">
        <w:rPr>
          <w:rFonts w:ascii="Times New Roman" w:hAnsi="Times New Roman" w:cs="Times New Roman"/>
          <w:sz w:val="27"/>
          <w:szCs w:val="27"/>
        </w:rPr>
        <w:t>3) определение предмета договора планируемой закупки;</w:t>
      </w:r>
    </w:p>
    <w:p w:rsidR="00BC5A51" w:rsidRPr="00A66C4E" w:rsidRDefault="00421906"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BC5A51" w:rsidRPr="00A66C4E">
        <w:rPr>
          <w:rFonts w:ascii="Times New Roman" w:hAnsi="Times New Roman" w:cs="Times New Roman"/>
          <w:sz w:val="27"/>
          <w:szCs w:val="27"/>
        </w:rPr>
        <w:t xml:space="preserve">4) определение существенных условий договора (проект договора); </w:t>
      </w:r>
    </w:p>
    <w:p w:rsidR="00BC5A51" w:rsidRPr="00A66C4E" w:rsidRDefault="00421906"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Pr>
          <w:rFonts w:ascii="Times New Roman" w:hAnsi="Times New Roman" w:cs="Times New Roman"/>
          <w:sz w:val="27"/>
          <w:szCs w:val="27"/>
        </w:rPr>
        <w:tab/>
      </w:r>
      <w:r w:rsidR="00BC5A51" w:rsidRPr="00A66C4E">
        <w:rPr>
          <w:rFonts w:ascii="Times New Roman" w:hAnsi="Times New Roman" w:cs="Times New Roman"/>
          <w:sz w:val="27"/>
          <w:szCs w:val="27"/>
        </w:rPr>
        <w:t>5) заключение и исполнение договора.</w:t>
      </w:r>
    </w:p>
    <w:p w:rsidR="00BC5A51" w:rsidRPr="00A66C4E" w:rsidRDefault="00BC5A51"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sidRPr="00A66C4E">
        <w:rPr>
          <w:rFonts w:ascii="Times New Roman" w:hAnsi="Times New Roman" w:cs="Times New Roman"/>
          <w:sz w:val="27"/>
          <w:szCs w:val="27"/>
        </w:rPr>
        <w:tab/>
        <w:t>9.</w:t>
      </w:r>
      <w:r w:rsidR="00467D85" w:rsidRPr="00A66C4E">
        <w:rPr>
          <w:rFonts w:ascii="Times New Roman" w:hAnsi="Times New Roman" w:cs="Times New Roman"/>
          <w:sz w:val="27"/>
          <w:szCs w:val="27"/>
        </w:rPr>
        <w:t>10</w:t>
      </w:r>
      <w:r w:rsidRPr="00A66C4E">
        <w:rPr>
          <w:rFonts w:ascii="Times New Roman" w:hAnsi="Times New Roman" w:cs="Times New Roman"/>
          <w:sz w:val="27"/>
          <w:szCs w:val="27"/>
        </w:rPr>
        <w:t xml:space="preserve">.5. </w:t>
      </w:r>
      <w:r w:rsidR="00421906">
        <w:rPr>
          <w:rFonts w:ascii="Times New Roman" w:hAnsi="Times New Roman" w:cs="Times New Roman"/>
          <w:sz w:val="27"/>
          <w:szCs w:val="27"/>
        </w:rPr>
        <w:t>О</w:t>
      </w:r>
      <w:r w:rsidR="00467D85" w:rsidRPr="00A66C4E">
        <w:rPr>
          <w:rFonts w:ascii="Times New Roman" w:hAnsi="Times New Roman" w:cs="Times New Roman"/>
          <w:sz w:val="27"/>
          <w:szCs w:val="27"/>
        </w:rPr>
        <w:t xml:space="preserve"> том, что к</w:t>
      </w:r>
      <w:r w:rsidRPr="00A66C4E">
        <w:rPr>
          <w:rFonts w:ascii="Times New Roman" w:hAnsi="Times New Roman" w:cs="Times New Roman"/>
          <w:sz w:val="27"/>
          <w:szCs w:val="27"/>
        </w:rPr>
        <w:t xml:space="preserve">онкретный перечень функций, выполняемых </w:t>
      </w:r>
      <w:r w:rsidR="007E3ECF" w:rsidRPr="00A66C4E">
        <w:rPr>
          <w:rFonts w:ascii="Times New Roman" w:hAnsi="Times New Roman" w:cs="Times New Roman"/>
          <w:sz w:val="27"/>
          <w:szCs w:val="27"/>
        </w:rPr>
        <w:t>О</w:t>
      </w:r>
      <w:r w:rsidRPr="00A66C4E">
        <w:rPr>
          <w:rFonts w:ascii="Times New Roman" w:hAnsi="Times New Roman" w:cs="Times New Roman"/>
          <w:sz w:val="27"/>
          <w:szCs w:val="27"/>
        </w:rPr>
        <w:t>рганизатором закупки,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w:t>
      </w:r>
      <w:r w:rsidR="007253A5">
        <w:rPr>
          <w:rFonts w:ascii="Times New Roman" w:hAnsi="Times New Roman" w:cs="Times New Roman"/>
          <w:sz w:val="27"/>
          <w:szCs w:val="27"/>
        </w:rPr>
        <w:t xml:space="preserve">ой закупки, между Заказчиком и </w:t>
      </w:r>
      <w:r w:rsidR="007253A5" w:rsidRPr="007253A5">
        <w:rPr>
          <w:rFonts w:ascii="Times New Roman" w:hAnsi="Times New Roman" w:cs="Times New Roman"/>
          <w:sz w:val="27"/>
          <w:szCs w:val="27"/>
          <w:highlight w:val="green"/>
        </w:rPr>
        <w:t>О</w:t>
      </w:r>
      <w:r w:rsidRPr="00A66C4E">
        <w:rPr>
          <w:rFonts w:ascii="Times New Roman" w:hAnsi="Times New Roman" w:cs="Times New Roman"/>
          <w:sz w:val="27"/>
          <w:szCs w:val="27"/>
        </w:rPr>
        <w:t>рганизатором закупки, определяется в договоре (соглашении).</w:t>
      </w:r>
    </w:p>
    <w:p w:rsidR="0062161B" w:rsidRPr="00A66C4E" w:rsidRDefault="0062161B"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r w:rsidRPr="00A66C4E">
        <w:rPr>
          <w:rFonts w:ascii="Times New Roman" w:hAnsi="Times New Roman" w:cs="Times New Roman"/>
          <w:sz w:val="27"/>
          <w:szCs w:val="27"/>
        </w:rPr>
        <w:tab/>
      </w:r>
      <w:r w:rsidRPr="00A66C4E">
        <w:rPr>
          <w:rFonts w:ascii="Times New Roman" w:hAnsi="Times New Roman" w:cs="Times New Roman"/>
          <w:sz w:val="27"/>
          <w:szCs w:val="27"/>
          <w:highlight w:val="green"/>
        </w:rPr>
        <w:t xml:space="preserve">9.10.6. </w:t>
      </w:r>
      <w:r w:rsidR="00421906">
        <w:rPr>
          <w:rFonts w:ascii="Times New Roman" w:hAnsi="Times New Roman" w:cs="Times New Roman"/>
          <w:sz w:val="27"/>
          <w:szCs w:val="27"/>
          <w:highlight w:val="green"/>
        </w:rPr>
        <w:t>О</w:t>
      </w:r>
      <w:r w:rsidRPr="00A66C4E">
        <w:rPr>
          <w:rFonts w:ascii="Times New Roman" w:hAnsi="Times New Roman" w:cs="Times New Roman"/>
          <w:sz w:val="27"/>
          <w:szCs w:val="27"/>
          <w:highlight w:val="green"/>
        </w:rPr>
        <w:t xml:space="preserve"> том, что при осуществлении несколькими Заказчиками закупки одних и тех же товаров, работ, услуг в целях сокращения расходов на проведение закупочных процедур и п</w:t>
      </w:r>
      <w:r w:rsidR="007253A5">
        <w:rPr>
          <w:rFonts w:ascii="Times New Roman" w:hAnsi="Times New Roman" w:cs="Times New Roman"/>
          <w:sz w:val="27"/>
          <w:szCs w:val="27"/>
          <w:highlight w:val="green"/>
        </w:rPr>
        <w:t>овышения эффективности закупок О</w:t>
      </w:r>
      <w:r w:rsidRPr="00A66C4E">
        <w:rPr>
          <w:rFonts w:ascii="Times New Roman" w:hAnsi="Times New Roman" w:cs="Times New Roman"/>
          <w:sz w:val="27"/>
          <w:szCs w:val="27"/>
          <w:highlight w:val="green"/>
        </w:rPr>
        <w:t>рганизатор закупки вправе провести для них совместную закупку.</w:t>
      </w:r>
    </w:p>
    <w:p w:rsidR="00BC5A51" w:rsidRPr="00A66C4E" w:rsidRDefault="00BC5A51" w:rsidP="00BC5A51">
      <w:pPr>
        <w:tabs>
          <w:tab w:val="left" w:pos="708"/>
          <w:tab w:val="left" w:pos="1416"/>
          <w:tab w:val="left" w:pos="2124"/>
          <w:tab w:val="left" w:pos="2832"/>
        </w:tabs>
        <w:spacing w:after="0" w:line="240" w:lineRule="auto"/>
        <w:jc w:val="both"/>
        <w:rPr>
          <w:rFonts w:ascii="Times New Roman" w:hAnsi="Times New Roman" w:cs="Times New Roman"/>
          <w:sz w:val="27"/>
          <w:szCs w:val="27"/>
        </w:rPr>
      </w:pPr>
    </w:p>
    <w:p w:rsidR="00D5039B" w:rsidRPr="00A66C4E" w:rsidRDefault="00D5039B" w:rsidP="007E20B2">
      <w:pPr>
        <w:tabs>
          <w:tab w:val="left" w:pos="708"/>
          <w:tab w:val="left" w:pos="1416"/>
          <w:tab w:val="left" w:pos="2124"/>
          <w:tab w:val="left" w:pos="2832"/>
        </w:tabs>
        <w:spacing w:after="0" w:line="240" w:lineRule="auto"/>
        <w:jc w:val="center"/>
        <w:rPr>
          <w:rFonts w:ascii="Times New Roman" w:hAnsi="Times New Roman" w:cs="Times New Roman"/>
          <w:sz w:val="27"/>
          <w:szCs w:val="27"/>
        </w:rPr>
      </w:pPr>
      <w:bookmarkStart w:id="9" w:name="Par158"/>
      <w:bookmarkEnd w:id="9"/>
      <w:r w:rsidRPr="00A66C4E">
        <w:rPr>
          <w:rFonts w:ascii="Times New Roman" w:hAnsi="Times New Roman" w:cs="Times New Roman"/>
          <w:b/>
          <w:sz w:val="27"/>
          <w:szCs w:val="27"/>
        </w:rPr>
        <w:t>10. Закупка у единственного поставщика (исполнителя, подрядчика)</w:t>
      </w:r>
    </w:p>
    <w:p w:rsidR="00D5039B" w:rsidRPr="00A66C4E" w:rsidRDefault="00D5039B" w:rsidP="00D5039B">
      <w:pPr>
        <w:widowControl w:val="0"/>
        <w:autoSpaceDE w:val="0"/>
        <w:autoSpaceDN w:val="0"/>
        <w:adjustRightInd w:val="0"/>
        <w:spacing w:after="0" w:line="240" w:lineRule="auto"/>
        <w:jc w:val="both"/>
        <w:rPr>
          <w:rFonts w:ascii="Times New Roman" w:hAnsi="Times New Roman" w:cs="Times New Roman"/>
          <w:sz w:val="27"/>
          <w:szCs w:val="27"/>
        </w:rPr>
      </w:pPr>
    </w:p>
    <w:p w:rsidR="00E225C1"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Раздел </w:t>
      </w:r>
      <w:r w:rsidR="00467D85" w:rsidRPr="00A66C4E">
        <w:rPr>
          <w:rFonts w:ascii="Times New Roman" w:hAnsi="Times New Roman" w:cs="Times New Roman"/>
          <w:sz w:val="27"/>
          <w:szCs w:val="27"/>
        </w:rPr>
        <w:t>содержит</w:t>
      </w:r>
      <w:r w:rsidR="00E225C1" w:rsidRPr="00A66C4E">
        <w:rPr>
          <w:rFonts w:ascii="Times New Roman" w:hAnsi="Times New Roman" w:cs="Times New Roman"/>
          <w:sz w:val="27"/>
          <w:szCs w:val="27"/>
        </w:rPr>
        <w:t>:</w:t>
      </w:r>
    </w:p>
    <w:p w:rsidR="00D5039B" w:rsidRPr="00A66C4E" w:rsidRDefault="00E225C1"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10.1</w:t>
      </w:r>
      <w:r w:rsidR="00467D85" w:rsidRPr="00A66C4E">
        <w:rPr>
          <w:rFonts w:ascii="Times New Roman" w:hAnsi="Times New Roman" w:cs="Times New Roman"/>
          <w:sz w:val="27"/>
          <w:szCs w:val="27"/>
        </w:rPr>
        <w:t xml:space="preserve"> </w:t>
      </w:r>
      <w:r w:rsidR="00421906">
        <w:rPr>
          <w:rFonts w:ascii="Times New Roman" w:hAnsi="Times New Roman" w:cs="Times New Roman"/>
          <w:sz w:val="27"/>
          <w:szCs w:val="27"/>
        </w:rPr>
        <w:t>П</w:t>
      </w:r>
      <w:r w:rsidR="00467D85" w:rsidRPr="00A66C4E">
        <w:rPr>
          <w:rFonts w:ascii="Times New Roman" w:hAnsi="Times New Roman" w:cs="Times New Roman"/>
          <w:sz w:val="27"/>
          <w:szCs w:val="27"/>
        </w:rPr>
        <w:t xml:space="preserve">еречень оснований </w:t>
      </w:r>
      <w:r w:rsidR="009D1842" w:rsidRPr="00A66C4E">
        <w:rPr>
          <w:rFonts w:ascii="Times New Roman" w:hAnsi="Times New Roman" w:cs="Times New Roman"/>
          <w:sz w:val="27"/>
          <w:szCs w:val="27"/>
        </w:rPr>
        <w:t>для</w:t>
      </w:r>
      <w:r w:rsidR="00D5039B" w:rsidRPr="00A66C4E">
        <w:rPr>
          <w:rFonts w:ascii="Times New Roman" w:hAnsi="Times New Roman" w:cs="Times New Roman"/>
          <w:sz w:val="27"/>
          <w:szCs w:val="27"/>
        </w:rPr>
        <w:t xml:space="preserve"> закупки у единственного поставщика (исполнителя, подрядчика), к которым относятся</w:t>
      </w:r>
      <w:r w:rsidR="009D1842" w:rsidRPr="00A66C4E">
        <w:rPr>
          <w:rStyle w:val="aff0"/>
          <w:rFonts w:ascii="Times New Roman" w:hAnsi="Times New Roman" w:cs="Times New Roman"/>
          <w:sz w:val="27"/>
          <w:szCs w:val="27"/>
        </w:rPr>
        <w:footnoteReference w:id="11"/>
      </w:r>
      <w:r w:rsidR="00D5039B" w:rsidRPr="00A66C4E">
        <w:rPr>
          <w:rFonts w:ascii="Times New Roman" w:hAnsi="Times New Roman" w:cs="Times New Roman"/>
          <w:sz w:val="27"/>
          <w:szCs w:val="27"/>
        </w:rPr>
        <w:t>:</w:t>
      </w:r>
    </w:p>
    <w:p w:rsidR="00A66C4E" w:rsidRPr="00A66C4E" w:rsidRDefault="00A66C4E" w:rsidP="00A66C4E">
      <w:pPr>
        <w:widowControl w:val="0"/>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1. Закупка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года № 147-ФЗ «О естественных монополиях», а также услуг центрального депозитария.</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2. Закупка у единственного поставщика (исполнителя, подрядчика),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(исполнителя, подрядчика), определенного постановлением или распоряжением Правительства Российской Федерации.</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3. Закупка на выполнение работы по мобилизационной подготовке.</w:t>
      </w:r>
    </w:p>
    <w:p w:rsidR="00A66C4E" w:rsidRPr="00A66C4E" w:rsidRDefault="00A66C4E" w:rsidP="00A66C4E">
      <w:pPr>
        <w:widowControl w:val="0"/>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 xml:space="preserve">4. Закупка товаров, работ, услуг, стоимость которых не превышает </w:t>
      </w:r>
      <w:r w:rsidRPr="00A66C4E">
        <w:rPr>
          <w:rFonts w:ascii="Times New Roman" w:eastAsia="Calibri" w:hAnsi="Times New Roman" w:cs="Times New Roman"/>
          <w:sz w:val="27"/>
          <w:szCs w:val="27"/>
          <w:highlight w:val="green"/>
        </w:rPr>
        <w:t>600 (шестьсот) тысяч рублей</w:t>
      </w:r>
      <w:r w:rsidRPr="00A66C4E">
        <w:rPr>
          <w:rFonts w:ascii="Times New Roman" w:eastAsia="Calibri" w:hAnsi="Times New Roman" w:cs="Times New Roman"/>
          <w:sz w:val="27"/>
          <w:szCs w:val="27"/>
        </w:rPr>
        <w:t xml:space="preserve"> (в случае если годовая выручка Заказчика за предыдущий финансовый год не превышает 5 м</w:t>
      </w:r>
      <w:r w:rsidR="00666D78">
        <w:rPr>
          <w:rFonts w:ascii="Times New Roman" w:eastAsia="Calibri" w:hAnsi="Times New Roman" w:cs="Times New Roman"/>
          <w:sz w:val="27"/>
          <w:szCs w:val="27"/>
        </w:rPr>
        <w:t>иллиардов</w:t>
      </w:r>
      <w:r w:rsidRPr="00A66C4E">
        <w:rPr>
          <w:rFonts w:ascii="Times New Roman" w:eastAsia="Calibri" w:hAnsi="Times New Roman" w:cs="Times New Roman"/>
          <w:sz w:val="27"/>
          <w:szCs w:val="27"/>
        </w:rPr>
        <w:t xml:space="preserve"> рублей); при этом годовой объем закупок, которые Заказчик вправе осуществить на основании настоящего пункта, не должен превышать 3 миллиона рублей или не должен превышать 30 % совокупного годового объема закупок (не допускается искусственное дробление закупки на несколько закупок по данному пункту с целью уклонения от проведения конкурентных процедур - заключение по результатам проведения </w:t>
      </w:r>
      <w:r w:rsidRPr="00A66C4E">
        <w:rPr>
          <w:rFonts w:ascii="Times New Roman" w:eastAsia="Calibri" w:hAnsi="Times New Roman" w:cs="Times New Roman"/>
          <w:sz w:val="27"/>
          <w:szCs w:val="27"/>
        </w:rPr>
        <w:lastRenderedPageBreak/>
        <w:t>закупки у единственного поставщика (исполнителя, подрядчика), в том числе с разными юридическими, физическими лицами двух и более договоров с одним и тем же (идентичным) предметом таких договоров, заключаемых с периодичностью более 1 (одного) договора за 1 (один) календарный месяц при условии, что Заказчику потребность в таких товарах, работах, услугах на плановый период заранее известна и не существует препятствий технологического или экономического характера, не позволяющих провести одну процедуру для закупки всего объема требуемых товаров, работ, услуг.</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 xml:space="preserve">10.1.5. Закупка товаров, работ, услуг, стоимость которых не превышает </w:t>
      </w:r>
      <w:r w:rsidRPr="00A66C4E">
        <w:rPr>
          <w:rFonts w:ascii="Times New Roman" w:eastAsia="Calibri" w:hAnsi="Times New Roman" w:cs="Times New Roman"/>
          <w:sz w:val="27"/>
          <w:szCs w:val="27"/>
          <w:highlight w:val="green"/>
        </w:rPr>
        <w:t>600 (шестьсот) тысяч рублей</w:t>
      </w:r>
      <w:r w:rsidRPr="00A66C4E">
        <w:rPr>
          <w:rFonts w:ascii="Times New Roman" w:eastAsia="Calibri" w:hAnsi="Times New Roman" w:cs="Times New Roman"/>
          <w:sz w:val="27"/>
          <w:szCs w:val="27"/>
        </w:rPr>
        <w:t xml:space="preserve"> (в случае если годовая выручка Заказчика за предыдущий финансовый год составляет более 5 м</w:t>
      </w:r>
      <w:r w:rsidR="00666D78">
        <w:rPr>
          <w:rFonts w:ascii="Times New Roman" w:eastAsia="Calibri" w:hAnsi="Times New Roman" w:cs="Times New Roman"/>
          <w:sz w:val="27"/>
          <w:szCs w:val="27"/>
        </w:rPr>
        <w:t>иллиардов</w:t>
      </w:r>
      <w:r w:rsidRPr="00A66C4E">
        <w:rPr>
          <w:rFonts w:ascii="Times New Roman" w:eastAsia="Calibri" w:hAnsi="Times New Roman" w:cs="Times New Roman"/>
          <w:sz w:val="27"/>
          <w:szCs w:val="27"/>
        </w:rPr>
        <w:t xml:space="preserve"> рублей); при этом годовой объем закупок, которые Заказчик вправе осуществить на основании настоящего пункта, не должен превышать 30 % совокупного годового объема закупок (не допускается искусственное дробление закупки на несколько закупок по данному пункту с целью уклонения от проведения конкурентных процедур - заключение по результатам проведения закупки у единственного поставщика (исполнителя, подрядчика), в том числе с разными юридическими, физическими лицами двух и более договоров с одним и тем же (идентичным) предметом таких договоров, заключаемых с периодичностью более 1 (одного) договора за 1 (один) календарный месяц при условии, что Заказчику потребность в таких товарах, работах, услугах на плановый период заранее известна и не существует препятствий технологического или экономического характера, не позволяющих провести одну процедуру для закупки всего объема требуемых товаров, работ, услуг.</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 xml:space="preserve">6. Закупка товаров, работ, услуг государственным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дом (центр) народного творчества, дом (центр) ремесел, клуб, библиотека, архив), государственной образовательной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w:t>
      </w:r>
      <w:r w:rsidRPr="00A66C4E">
        <w:rPr>
          <w:rFonts w:ascii="Times New Roman" w:eastAsia="Calibri" w:hAnsi="Times New Roman" w:cs="Times New Roman"/>
          <w:sz w:val="27"/>
          <w:szCs w:val="27"/>
          <w:highlight w:val="green"/>
        </w:rPr>
        <w:t>600 (шестьсот) тысяч рублей</w:t>
      </w:r>
      <w:r w:rsidRPr="00A66C4E">
        <w:rPr>
          <w:rFonts w:ascii="Times New Roman" w:eastAsia="Calibri" w:hAnsi="Times New Roman" w:cs="Times New Roman"/>
          <w:sz w:val="27"/>
          <w:szCs w:val="27"/>
        </w:rPr>
        <w:t>; при этом годовой объем закупок, которые Заказчик вправе осуществить на основании пунктов 10.</w:t>
      </w:r>
      <w:r w:rsidR="00666D78">
        <w:rPr>
          <w:rFonts w:ascii="Times New Roman" w:eastAsia="Calibri" w:hAnsi="Times New Roman" w:cs="Times New Roman"/>
          <w:sz w:val="27"/>
          <w:szCs w:val="27"/>
        </w:rPr>
        <w:t>1.</w:t>
      </w:r>
      <w:r w:rsidRPr="00A66C4E">
        <w:rPr>
          <w:rFonts w:ascii="Times New Roman" w:eastAsia="Calibri" w:hAnsi="Times New Roman" w:cs="Times New Roman"/>
          <w:sz w:val="27"/>
          <w:szCs w:val="27"/>
        </w:rPr>
        <w:t>4, 10.</w:t>
      </w:r>
      <w:r w:rsidR="00666D78">
        <w:rPr>
          <w:rFonts w:ascii="Times New Roman" w:eastAsia="Calibri" w:hAnsi="Times New Roman" w:cs="Times New Roman"/>
          <w:sz w:val="27"/>
          <w:szCs w:val="27"/>
        </w:rPr>
        <w:t>1.</w:t>
      </w:r>
      <w:r w:rsidRPr="00A66C4E">
        <w:rPr>
          <w:rFonts w:ascii="Times New Roman" w:eastAsia="Calibri" w:hAnsi="Times New Roman" w:cs="Times New Roman"/>
          <w:sz w:val="27"/>
          <w:szCs w:val="27"/>
        </w:rPr>
        <w:t>6 в совок</w:t>
      </w:r>
      <w:r w:rsidR="00666D78">
        <w:rPr>
          <w:rFonts w:ascii="Times New Roman" w:eastAsia="Calibri" w:hAnsi="Times New Roman" w:cs="Times New Roman"/>
          <w:sz w:val="27"/>
          <w:szCs w:val="27"/>
        </w:rPr>
        <w:t>упности не должен превышать 5 миллионов</w:t>
      </w:r>
      <w:r w:rsidRPr="00A66C4E">
        <w:rPr>
          <w:rFonts w:ascii="Times New Roman" w:eastAsia="Calibri" w:hAnsi="Times New Roman" w:cs="Times New Roman"/>
          <w:sz w:val="27"/>
          <w:szCs w:val="27"/>
        </w:rPr>
        <w:t xml:space="preserve"> рублей или не должен превышать 50 % совокупного годового объема закупок (не допускается искусственное дробление закупки на несколько закупок по данному пункту с целью уклонения от проведения </w:t>
      </w:r>
      <w:r w:rsidRPr="00A66C4E">
        <w:rPr>
          <w:rFonts w:ascii="Times New Roman" w:eastAsia="Calibri" w:hAnsi="Times New Roman" w:cs="Times New Roman"/>
          <w:sz w:val="27"/>
          <w:szCs w:val="27"/>
        </w:rPr>
        <w:lastRenderedPageBreak/>
        <w:t>конкурентных процедур - заключение по результатам проведения закупки у единственного поставщика (исполнителя, подрядчика), в том числе с разными юридическими, физическими лицами двух и более договоров с одним и тем же (идентичным) предметом таких договоров, заключаемых с периодичностью более 1 (одного) договора за 1 (один) календарный месяц при условии, что Заказчику потребность в таких товарах, работах, услугах на плановый период заранее известна и не существует препятствий технологического или экономического характера, не позволяющих провести одну процедуру для закупки всего объема требуемых товаров, работ, услуг.</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7.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Мурманской области.</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8. Закупка на оказание услуг по водоснабжению, водоотведению, теплоснабжению, электроснабжению,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 xml:space="preserve">9. Закупка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w:t>
      </w:r>
      <w:r w:rsidRPr="00BF0CE6">
        <w:rPr>
          <w:rFonts w:ascii="Times New Roman" w:eastAsia="Calibri" w:hAnsi="Times New Roman" w:cs="Times New Roman"/>
          <w:sz w:val="27"/>
          <w:szCs w:val="27"/>
          <w:highlight w:val="green"/>
        </w:rPr>
        <w:t>для предупреждения</w:t>
      </w:r>
      <w:r w:rsidRPr="00A66C4E">
        <w:rPr>
          <w:rFonts w:ascii="Times New Roman" w:eastAsia="Calibri" w:hAnsi="Times New Roman" w:cs="Times New Roman"/>
          <w:sz w:val="27"/>
          <w:szCs w:val="27"/>
        </w:rPr>
        <w:t xml:space="preserve">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w:t>
      </w:r>
      <w:r w:rsidRPr="00BF0CE6">
        <w:rPr>
          <w:rFonts w:ascii="Times New Roman" w:eastAsia="Calibri" w:hAnsi="Times New Roman" w:cs="Times New Roman"/>
          <w:sz w:val="27"/>
          <w:szCs w:val="27"/>
          <w:highlight w:val="green"/>
        </w:rPr>
        <w:t>для предупреждения</w:t>
      </w:r>
      <w:r w:rsidRPr="00A66C4E">
        <w:rPr>
          <w:rFonts w:ascii="Times New Roman" w:eastAsia="Calibri" w:hAnsi="Times New Roman" w:cs="Times New Roman"/>
          <w:sz w:val="27"/>
          <w:szCs w:val="27"/>
        </w:rPr>
        <w:t xml:space="preserve">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 xml:space="preserve">10. Закупка на поставку </w:t>
      </w:r>
      <w:r w:rsidRPr="00A66C4E">
        <w:rPr>
          <w:rFonts w:ascii="Times New Roman" w:eastAsia="Calibri" w:hAnsi="Times New Roman" w:cs="Times New Roman"/>
          <w:sz w:val="27"/>
          <w:szCs w:val="27"/>
          <w:highlight w:val="green"/>
        </w:rPr>
        <w:t>или предоставление во временное пользование (в рамках проведения выставочных мероприятий)</w:t>
      </w:r>
      <w:r w:rsidRPr="00A66C4E">
        <w:rPr>
          <w:rFonts w:ascii="Times New Roman" w:eastAsia="Calibri" w:hAnsi="Times New Roman" w:cs="Times New Roman"/>
          <w:sz w:val="27"/>
          <w:szCs w:val="27"/>
        </w:rPr>
        <w:t xml:space="preserve">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w:t>
      </w:r>
      <w:r w:rsidRPr="00A66C4E">
        <w:rPr>
          <w:rFonts w:ascii="Times New Roman" w:eastAsia="Calibri" w:hAnsi="Times New Roman" w:cs="Times New Roman"/>
          <w:sz w:val="27"/>
          <w:szCs w:val="27"/>
        </w:rPr>
        <w:lastRenderedPageBreak/>
        <w:t xml:space="preserve">художественное или иное культурное значение), предназначенных для пополнения государственных музейного, библиотечного, архивного фондов, кино-, </w:t>
      </w:r>
      <w:proofErr w:type="spellStart"/>
      <w:r w:rsidRPr="00A66C4E">
        <w:rPr>
          <w:rFonts w:ascii="Times New Roman" w:eastAsia="Calibri" w:hAnsi="Times New Roman" w:cs="Times New Roman"/>
          <w:sz w:val="27"/>
          <w:szCs w:val="27"/>
        </w:rPr>
        <w:t>фотофонда</w:t>
      </w:r>
      <w:proofErr w:type="spellEnd"/>
      <w:r w:rsidRPr="00A66C4E">
        <w:rPr>
          <w:rFonts w:ascii="Times New Roman" w:eastAsia="Calibri" w:hAnsi="Times New Roman" w:cs="Times New Roman"/>
          <w:sz w:val="27"/>
          <w:szCs w:val="27"/>
        </w:rPr>
        <w:t xml:space="preserve"> и аналогичных фондов;</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11. Закупка в случае если производство товара, выполнение работы, оказание услуги осуществляются учреждением и предприятием уголовно-исполнительной системы;</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12. 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13.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14. Закупка на посещение зоопарка, театра, кинотеатра, концерта, цирка, музея, выставки или спортивного мероприятия.</w:t>
      </w:r>
    </w:p>
    <w:p w:rsidR="00A66C4E" w:rsidRPr="00A66C4E" w:rsidRDefault="00A66C4E" w:rsidP="00A66C4E">
      <w:pPr>
        <w:autoSpaceDE w:val="0"/>
        <w:autoSpaceDN w:val="0"/>
        <w:adjustRightInd w:val="0"/>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15. Закупка на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 xml:space="preserve">1) с конкретным физическим лицом на создание произведения литературы или искусства, </w:t>
      </w:r>
      <w:r w:rsidRPr="00A66C4E">
        <w:rPr>
          <w:rFonts w:ascii="Times New Roman" w:eastAsia="Calibri" w:hAnsi="Times New Roman" w:cs="Times New Roman"/>
          <w:sz w:val="27"/>
          <w:szCs w:val="27"/>
          <w:highlight w:val="green"/>
        </w:rPr>
        <w:t>на участие в создании произведения искусства;</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2)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 xml:space="preserve">3) с физическим лицом или юридическим лицом на </w:t>
      </w:r>
      <w:r w:rsidRPr="00A66C4E">
        <w:rPr>
          <w:rFonts w:ascii="Times New Roman" w:eastAsia="Calibri" w:hAnsi="Times New Roman" w:cs="Times New Roman"/>
          <w:sz w:val="27"/>
          <w:szCs w:val="27"/>
          <w:highlight w:val="green"/>
        </w:rPr>
        <w:t>проектирование</w:t>
      </w:r>
      <w:r w:rsidRPr="00A66C4E">
        <w:rPr>
          <w:rFonts w:ascii="Times New Roman" w:eastAsia="Calibri" w:hAnsi="Times New Roman" w:cs="Times New Roman"/>
          <w:sz w:val="27"/>
          <w:szCs w:val="27"/>
        </w:rPr>
        <w:t xml:space="preserve"> изготовление, поставки </w:t>
      </w:r>
      <w:r w:rsidRPr="00A66C4E">
        <w:rPr>
          <w:rFonts w:ascii="Times New Roman" w:eastAsia="Calibri" w:hAnsi="Times New Roman" w:cs="Times New Roman"/>
          <w:sz w:val="27"/>
          <w:szCs w:val="27"/>
          <w:highlight w:val="green"/>
        </w:rPr>
        <w:t>и ремонт</w:t>
      </w:r>
      <w:r w:rsidRPr="00A66C4E">
        <w:rPr>
          <w:rFonts w:ascii="Times New Roman" w:eastAsia="Calibri" w:hAnsi="Times New Roman" w:cs="Times New Roman"/>
          <w:sz w:val="27"/>
          <w:szCs w:val="27"/>
        </w:rPr>
        <w:t xml:space="preserve">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w:t>
      </w:r>
      <w:r w:rsidRPr="00A66C4E">
        <w:rPr>
          <w:rFonts w:ascii="Times New Roman" w:eastAsia="Calibri" w:hAnsi="Times New Roman" w:cs="Times New Roman"/>
          <w:sz w:val="27"/>
          <w:szCs w:val="27"/>
        </w:rPr>
        <w:lastRenderedPageBreak/>
        <w:t>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highlight w:val="green"/>
        </w:rPr>
        <w:t>4) с конкретным физическим лицом на разработку и создание театральных, концертных афиш и буклетов</w:t>
      </w:r>
      <w:r w:rsidRPr="00A66C4E">
        <w:rPr>
          <w:rFonts w:ascii="Times New Roman" w:eastAsia="Calibri" w:hAnsi="Times New Roman" w:cs="Times New Roman"/>
          <w:sz w:val="27"/>
          <w:szCs w:val="27"/>
        </w:rPr>
        <w:t>;</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highlight w:val="green"/>
        </w:rPr>
        <w:t>5) с конкретным поставщиком, определенным условиями договора с культурным учреждением на предоставление во временное пользование (в рамках проведения выставочных мероприятий) культурных ценностей (в том числе музейных предметов и музейных коллекций, редких и ценных изданий, рукописей, архивных документов (включая их копии) на оказание услуг по транспортировке, погрузке/выгрузке, упаковке/распаковке, монтажу/демонтажу таких культурных ценностей (экспонатов)</w:t>
      </w:r>
      <w:r>
        <w:rPr>
          <w:rFonts w:ascii="Times New Roman" w:eastAsia="Calibri" w:hAnsi="Times New Roman" w:cs="Times New Roman"/>
          <w:sz w:val="27"/>
          <w:szCs w:val="27"/>
        </w:rPr>
        <w:t>.</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 xml:space="preserve">16. Закупка на оказание услуг по реализации входных билетов </w:t>
      </w:r>
      <w:r w:rsidRPr="00A66C4E">
        <w:rPr>
          <w:rFonts w:ascii="Times New Roman" w:eastAsia="Calibri" w:hAnsi="Times New Roman" w:cs="Times New Roman"/>
          <w:sz w:val="27"/>
          <w:szCs w:val="27"/>
        </w:rPr>
        <w:br/>
        <w:t>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17. Закупка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18. Закупка на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 xml:space="preserve">19. Закупка на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услуги оказываются другому лицу или другим лицам, пользующимся нежилыми </w:t>
      </w:r>
      <w:r w:rsidRPr="00A66C4E">
        <w:rPr>
          <w:rFonts w:ascii="Times New Roman" w:eastAsia="Calibri" w:hAnsi="Times New Roman" w:cs="Times New Roman"/>
          <w:sz w:val="27"/>
          <w:szCs w:val="27"/>
        </w:rPr>
        <w:lastRenderedPageBreak/>
        <w:t>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20. Закупка  на заключение договора с единственным участником конкурентной закупки в случае, если на участие в закупке подана только одна заявка, и при этом она признана соответствующей требованиям документации (извещения) о закупке или по результатам рассмотрения заявок на участие в закупке только одна заявка признана соответствующей требованиям документации (извещения) о закупке.</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 xml:space="preserve">21. Закупка преподавательских, тренерских услуг, </w:t>
      </w:r>
      <w:proofErr w:type="spellStart"/>
      <w:r w:rsidRPr="00A66C4E">
        <w:rPr>
          <w:rFonts w:ascii="Times New Roman" w:eastAsia="Calibri" w:hAnsi="Times New Roman" w:cs="Times New Roman"/>
          <w:sz w:val="27"/>
          <w:szCs w:val="27"/>
        </w:rPr>
        <w:t>клининговых</w:t>
      </w:r>
      <w:proofErr w:type="spellEnd"/>
      <w:r w:rsidRPr="00A66C4E">
        <w:rPr>
          <w:rFonts w:ascii="Times New Roman" w:eastAsia="Calibri" w:hAnsi="Times New Roman" w:cs="Times New Roman"/>
          <w:sz w:val="27"/>
          <w:szCs w:val="27"/>
        </w:rPr>
        <w:t xml:space="preserve"> услуг, услуг экспертов, </w:t>
      </w:r>
      <w:r w:rsidRPr="00A66C4E">
        <w:rPr>
          <w:rFonts w:ascii="Times New Roman" w:eastAsia="Calibri" w:hAnsi="Times New Roman" w:cs="Times New Roman"/>
          <w:sz w:val="27"/>
          <w:szCs w:val="27"/>
          <w:highlight w:val="green"/>
        </w:rPr>
        <w:t>театральных критиков, театроведов</w:t>
      </w:r>
      <w:r w:rsidRPr="00A66C4E">
        <w:rPr>
          <w:rFonts w:ascii="Times New Roman" w:eastAsia="Calibri" w:hAnsi="Times New Roman" w:cs="Times New Roman"/>
          <w:sz w:val="27"/>
          <w:szCs w:val="27"/>
        </w:rPr>
        <w:t>, переводчиков, экскурсоводов (гидов), оказываемых физическими лицами (не являющимися индивидуальными предпринимателями).</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22. Закупка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питанием).</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 xml:space="preserve">23. Закупка лекарственных препаратов, которые предназначены для назначения одному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заключает договор на поставки лекарственных препаратов на сумму, не превышающую </w:t>
      </w:r>
      <w:r w:rsidRPr="00A66C4E">
        <w:rPr>
          <w:rFonts w:ascii="Times New Roman" w:eastAsia="Calibri" w:hAnsi="Times New Roman" w:cs="Times New Roman"/>
          <w:sz w:val="27"/>
          <w:szCs w:val="27"/>
          <w:highlight w:val="green"/>
        </w:rPr>
        <w:t>1 (один) миллион рублей</w:t>
      </w:r>
      <w:r w:rsidRPr="00A66C4E">
        <w:rPr>
          <w:rFonts w:ascii="Times New Roman" w:eastAsia="Calibri" w:hAnsi="Times New Roman" w:cs="Times New Roman"/>
          <w:sz w:val="27"/>
          <w:szCs w:val="27"/>
        </w:rPr>
        <w:t>, указанное решение врачебной комиссии должно размещаться одновременно с договором.</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lastRenderedPageBreak/>
        <w:t>10.</w:t>
      </w:r>
      <w:r>
        <w:rPr>
          <w:rFonts w:ascii="Times New Roman" w:eastAsia="Calibri" w:hAnsi="Times New Roman" w:cs="Times New Roman"/>
          <w:sz w:val="27"/>
          <w:szCs w:val="27"/>
        </w:rPr>
        <w:t>1.</w:t>
      </w:r>
      <w:r w:rsidR="00421906">
        <w:rPr>
          <w:rFonts w:ascii="Times New Roman" w:eastAsia="Calibri" w:hAnsi="Times New Roman" w:cs="Times New Roman"/>
          <w:sz w:val="27"/>
          <w:szCs w:val="27"/>
        </w:rPr>
        <w:t xml:space="preserve">24. Закупка </w:t>
      </w:r>
      <w:r w:rsidRPr="00A66C4E">
        <w:rPr>
          <w:rFonts w:ascii="Times New Roman" w:eastAsia="Calibri" w:hAnsi="Times New Roman" w:cs="Times New Roman"/>
          <w:sz w:val="27"/>
          <w:szCs w:val="27"/>
        </w:rPr>
        <w:t>на заключение договора энергоснабжения или договора купли-продажи электрической энергии с гарантирующим поставщиком электрической энергии.</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25. Закупка на приобретение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государственную или муниципальную собственность, принятым в порядке, установленном Правительством Российской Федерации, Правительством Мурманской области, местной администрацией.</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26. Закупка по аренде нежилого здания, строения, сооружения, нежилого помещения, а также аренда жилых помещений, находящихся на территории иностранного государства, Заказчиками, осуществляющими деятельность на территории иностранного государства.</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002D148B">
        <w:rPr>
          <w:rFonts w:ascii="Times New Roman" w:eastAsia="Calibri" w:hAnsi="Times New Roman" w:cs="Times New Roman"/>
          <w:sz w:val="27"/>
          <w:szCs w:val="27"/>
        </w:rPr>
        <w:t>27. Закупка услуг по</w:t>
      </w:r>
      <w:r w:rsidRPr="00A66C4E">
        <w:rPr>
          <w:rFonts w:ascii="Times New Roman" w:eastAsia="Calibri" w:hAnsi="Times New Roman" w:cs="Times New Roman"/>
          <w:sz w:val="27"/>
          <w:szCs w:val="27"/>
        </w:rPr>
        <w:t xml:space="preserve"> организаци</w:t>
      </w:r>
      <w:r w:rsidR="002D148B">
        <w:rPr>
          <w:rFonts w:ascii="Times New Roman" w:eastAsia="Calibri" w:hAnsi="Times New Roman" w:cs="Times New Roman"/>
          <w:sz w:val="27"/>
          <w:szCs w:val="27"/>
        </w:rPr>
        <w:t>и</w:t>
      </w:r>
      <w:r w:rsidRPr="00A66C4E">
        <w:rPr>
          <w:rFonts w:ascii="Times New Roman" w:eastAsia="Calibri" w:hAnsi="Times New Roman" w:cs="Times New Roman"/>
          <w:sz w:val="27"/>
          <w:szCs w:val="27"/>
        </w:rPr>
        <w:t xml:space="preserve"> участия в культурных, образовательных, оздоровительных и спортивных мероприятиях (проезд к месту проведения мероприятия и обратно, </w:t>
      </w:r>
      <w:r w:rsidR="002D148B">
        <w:rPr>
          <w:rFonts w:ascii="Times New Roman" w:eastAsia="Calibri" w:hAnsi="Times New Roman" w:cs="Times New Roman"/>
          <w:sz w:val="27"/>
          <w:szCs w:val="27"/>
        </w:rPr>
        <w:t>проживание</w:t>
      </w:r>
      <w:r w:rsidRPr="00A66C4E">
        <w:rPr>
          <w:rFonts w:ascii="Times New Roman" w:eastAsia="Calibri" w:hAnsi="Times New Roman" w:cs="Times New Roman"/>
          <w:sz w:val="27"/>
          <w:szCs w:val="27"/>
        </w:rPr>
        <w:t>, транспортное обслуживание, о</w:t>
      </w:r>
      <w:r w:rsidR="002D148B">
        <w:rPr>
          <w:rFonts w:ascii="Times New Roman" w:eastAsia="Calibri" w:hAnsi="Times New Roman" w:cs="Times New Roman"/>
          <w:sz w:val="27"/>
          <w:szCs w:val="27"/>
        </w:rPr>
        <w:t xml:space="preserve">беспечение питанием, </w:t>
      </w:r>
      <w:r w:rsidRPr="00A66C4E">
        <w:rPr>
          <w:rFonts w:ascii="Times New Roman" w:eastAsia="Calibri" w:hAnsi="Times New Roman" w:cs="Times New Roman"/>
          <w:sz w:val="27"/>
          <w:szCs w:val="27"/>
        </w:rPr>
        <w:t>заявочн</w:t>
      </w:r>
      <w:r w:rsidR="002D148B">
        <w:rPr>
          <w:rFonts w:ascii="Times New Roman" w:eastAsia="Calibri" w:hAnsi="Times New Roman" w:cs="Times New Roman"/>
          <w:sz w:val="27"/>
          <w:szCs w:val="27"/>
        </w:rPr>
        <w:t>ый (организационный) взнос).</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10.1.28. Закупка на заключение организациями, осуществляющими образовательную деятельность и признанными в соответствии с законодательством об образовании федеральными или региональными инновационными площадками, договоров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 образования.</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29 Закупка на заключение договора, предметом которого является выдача банковской гарантии, получение кредитов и займов для целей выплаты заработной платы, уплаты налогов и сборов, для расчетов с поставщиками ресурсов.</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 xml:space="preserve">30. Закупка изделий народных художественных промыслов признанного художественного достоинства, образцы которых зарегистрированы в </w:t>
      </w:r>
      <w:hyperlink r:id="rId10" w:history="1">
        <w:r w:rsidRPr="00A66C4E">
          <w:rPr>
            <w:rFonts w:ascii="Times New Roman" w:eastAsia="Calibri" w:hAnsi="Times New Roman" w:cs="Times New Roman"/>
            <w:sz w:val="27"/>
            <w:szCs w:val="27"/>
          </w:rPr>
          <w:t>порядке</w:t>
        </w:r>
      </w:hyperlink>
      <w:r w:rsidRPr="00A66C4E">
        <w:rPr>
          <w:rFonts w:ascii="Times New Roman" w:eastAsia="Calibri" w:hAnsi="Times New Roman" w:cs="Times New Roman"/>
          <w:sz w:val="27"/>
          <w:szCs w:val="27"/>
        </w:rPr>
        <w:t>, установленном уполномоченным Правительством Российской Федерации федеральным органом исполнительной власти.</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31. Закупка на оказание услуг, связанных с организацией и проведением официальных физкультурных и спортивных мероприятий, тренировочных сборов спортсменов, спортивных команд Мурманской области на территории Мурманской области в соответствии с календарным планом официальных физкультурных и спортивных мероприятий.</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lastRenderedPageBreak/>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32. Закупка по предоставлению специализированной информации в области гидрометеорологии: круглосуточное обеспечение штормовой информацией о неблагоприятных гидрометеорологических явлениях погоды и предупреждениями о неблагоприятных метеорологических условиях (НМУ), способствующих загрязнению атмосферного воздуха.</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33. Закупка запорной арматуры, запорно-пломбировочных устройств.</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 xml:space="preserve">34. Закупка на заключение договора цессии, когда Заказчик является цессионарием и при этом выплачивает цеденту вознаграждение либо производит зачет встречных требований по приобретению права требования к потребителям тепловой энергии, холодного водоснабжения и водоотведения у цедентов. </w:t>
      </w:r>
    </w:p>
    <w:p w:rsidR="00A66C4E" w:rsidRPr="00A66C4E" w:rsidRDefault="00A66C4E" w:rsidP="00A66C4E">
      <w:pPr>
        <w:spacing w:after="0" w:line="276" w:lineRule="auto"/>
        <w:ind w:firstLine="709"/>
        <w:jc w:val="both"/>
        <w:rPr>
          <w:rFonts w:ascii="Times New Roman" w:eastAsia="Calibri" w:hAnsi="Times New Roman" w:cs="Times New Roman"/>
          <w:b/>
          <w:i/>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 xml:space="preserve">35. Закупка на заключение договора с новым поставщиком (исполнителем, подрядчиком) в связи с расторжением ранее заключенного договора по причине неисполнения или ненадлежащего исполнения поставщиком (исполнителем, подрядчиком) своих обязательств. При этом, если до расторжения договора поставщиком (исполнителем, подрядчиком) частично исполнены обязательства по такому договору, то при заключении договора с новым поставщиком (исполнителем, подрядчиком)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ранее заключенному договору. Цена договора должна быть </w:t>
      </w:r>
      <w:r w:rsidRPr="00A66C4E">
        <w:rPr>
          <w:rFonts w:ascii="Times New Roman" w:eastAsia="Calibri" w:hAnsi="Times New Roman" w:cs="Times New Roman"/>
          <w:sz w:val="27"/>
          <w:szCs w:val="27"/>
          <w:highlight w:val="green"/>
        </w:rPr>
        <w:t>рассчитана</w:t>
      </w:r>
      <w:r w:rsidRPr="00A66C4E">
        <w:rPr>
          <w:rFonts w:ascii="Times New Roman" w:eastAsia="Calibri" w:hAnsi="Times New Roman" w:cs="Times New Roman"/>
          <w:sz w:val="27"/>
          <w:szCs w:val="27"/>
        </w:rPr>
        <w:t xml:space="preserve"> с учетом количеств</w:t>
      </w:r>
      <w:r w:rsidRPr="00A66C4E">
        <w:rPr>
          <w:rFonts w:ascii="Times New Roman" w:eastAsia="Calibri" w:hAnsi="Times New Roman" w:cs="Times New Roman"/>
          <w:sz w:val="27"/>
          <w:szCs w:val="27"/>
          <w:highlight w:val="green"/>
        </w:rPr>
        <w:t>а</w:t>
      </w:r>
      <w:r w:rsidRPr="00A66C4E">
        <w:rPr>
          <w:rFonts w:ascii="Times New Roman" w:eastAsia="Calibri" w:hAnsi="Times New Roman" w:cs="Times New Roman"/>
          <w:sz w:val="27"/>
          <w:szCs w:val="27"/>
        </w:rPr>
        <w:t xml:space="preserve"> поставленного товара, объем</w:t>
      </w:r>
      <w:r w:rsidRPr="00A66C4E">
        <w:rPr>
          <w:rFonts w:ascii="Times New Roman" w:eastAsia="Calibri" w:hAnsi="Times New Roman" w:cs="Times New Roman"/>
          <w:sz w:val="27"/>
          <w:szCs w:val="27"/>
          <w:highlight w:val="green"/>
        </w:rPr>
        <w:t>а</w:t>
      </w:r>
      <w:r w:rsidRPr="00A66C4E">
        <w:rPr>
          <w:rFonts w:ascii="Times New Roman" w:eastAsia="Calibri" w:hAnsi="Times New Roman" w:cs="Times New Roman"/>
          <w:sz w:val="27"/>
          <w:szCs w:val="27"/>
        </w:rPr>
        <w:t xml:space="preserve"> выполненных работ, оказанных услуг. Договор должен быть заключен на срок пропорционально срокам обязательств, предусмотренных по ранее заключенному договору.</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 xml:space="preserve">36. Закупка  на заключение договора банковского счета, договора об </w:t>
      </w:r>
      <w:proofErr w:type="spellStart"/>
      <w:r w:rsidRPr="00A66C4E">
        <w:rPr>
          <w:rFonts w:ascii="Times New Roman" w:eastAsia="Calibri" w:hAnsi="Times New Roman" w:cs="Times New Roman"/>
          <w:sz w:val="27"/>
          <w:szCs w:val="27"/>
        </w:rPr>
        <w:t>овердрафтном</w:t>
      </w:r>
      <w:proofErr w:type="spellEnd"/>
      <w:r w:rsidRPr="00A66C4E">
        <w:rPr>
          <w:rFonts w:ascii="Times New Roman" w:eastAsia="Calibri" w:hAnsi="Times New Roman" w:cs="Times New Roman"/>
          <w:sz w:val="27"/>
          <w:szCs w:val="27"/>
        </w:rPr>
        <w:t xml:space="preserve"> кредите.</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highlight w:val="green"/>
        </w:rPr>
      </w:pPr>
      <w:r w:rsidRPr="00A66C4E">
        <w:rPr>
          <w:rFonts w:ascii="Times New Roman" w:eastAsia="Calibri" w:hAnsi="Times New Roman" w:cs="Times New Roman"/>
          <w:sz w:val="27"/>
          <w:szCs w:val="27"/>
          <w:highlight w:val="green"/>
        </w:rPr>
        <w:t>10.</w:t>
      </w:r>
      <w:r>
        <w:rPr>
          <w:rFonts w:ascii="Times New Roman" w:eastAsia="Calibri" w:hAnsi="Times New Roman" w:cs="Times New Roman"/>
          <w:sz w:val="27"/>
          <w:szCs w:val="27"/>
          <w:highlight w:val="green"/>
        </w:rPr>
        <w:t>1.</w:t>
      </w:r>
      <w:r w:rsidRPr="00A66C4E">
        <w:rPr>
          <w:rFonts w:ascii="Times New Roman" w:eastAsia="Calibri" w:hAnsi="Times New Roman" w:cs="Times New Roman"/>
          <w:sz w:val="27"/>
          <w:szCs w:val="27"/>
          <w:highlight w:val="green"/>
        </w:rPr>
        <w:t>37. Закупка на заключение договора при условии, что процедура закупки, проведенная конкурентным способом, не состоялась по следующим основаниям:</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highlight w:val="green"/>
        </w:rPr>
      </w:pPr>
      <w:r w:rsidRPr="00A66C4E">
        <w:rPr>
          <w:rFonts w:ascii="Times New Roman" w:eastAsia="Calibri" w:hAnsi="Times New Roman" w:cs="Times New Roman"/>
          <w:sz w:val="27"/>
          <w:szCs w:val="27"/>
          <w:highlight w:val="green"/>
        </w:rPr>
        <w:t xml:space="preserve">1) не подано ни одной заявки на участие в закупке; </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highlight w:val="green"/>
        </w:rPr>
      </w:pPr>
      <w:r w:rsidRPr="00A66C4E">
        <w:rPr>
          <w:rFonts w:ascii="Times New Roman" w:eastAsia="Calibri" w:hAnsi="Times New Roman" w:cs="Times New Roman"/>
          <w:sz w:val="27"/>
          <w:szCs w:val="27"/>
          <w:highlight w:val="green"/>
        </w:rPr>
        <w:t xml:space="preserve">2) по результатам рассмотрения заявок не было признано ни одной заявки, соответствующей требованиям документации о закупке </w:t>
      </w:r>
      <w:r w:rsidR="00F9168C">
        <w:rPr>
          <w:rFonts w:ascii="Times New Roman" w:eastAsia="Calibri" w:hAnsi="Times New Roman" w:cs="Times New Roman"/>
          <w:sz w:val="27"/>
          <w:szCs w:val="27"/>
          <w:highlight w:val="green"/>
        </w:rPr>
        <w:t xml:space="preserve">и (или) </w:t>
      </w:r>
      <w:r w:rsidRPr="00A66C4E">
        <w:rPr>
          <w:rFonts w:ascii="Times New Roman" w:eastAsia="Calibri" w:hAnsi="Times New Roman" w:cs="Times New Roman"/>
          <w:sz w:val="27"/>
          <w:szCs w:val="27"/>
          <w:highlight w:val="green"/>
        </w:rPr>
        <w:t>извещения о закупке.</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highlight w:val="green"/>
        </w:rPr>
        <w:t>В соответствии с настоящим пунктом договор должен быть заключен с единственным поставщиком (исполнителем, подрядчиком) с соблюдением существенных условий, предусмотренных документацией о конкурентной закупке (извещением о закупке): цена договора, цена единицы товара, работы, услуги, количество поставляемого товара, объем выполняемой работы или оказываемой услуги, срок исполнения договора, порядок оплаты по договору.</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 xml:space="preserve">38. Закупка на заключение договора аренды и (или) эксплуатации и обслуживания котельной по результатам участия в торгах, организованных иными лицами, заключение договора приобретения, аренды и (или) эксплуатации </w:t>
      </w:r>
      <w:r w:rsidRPr="00A66C4E">
        <w:rPr>
          <w:rFonts w:ascii="Times New Roman" w:eastAsia="Calibri" w:hAnsi="Times New Roman" w:cs="Times New Roman"/>
          <w:sz w:val="27"/>
          <w:szCs w:val="27"/>
        </w:rPr>
        <w:lastRenderedPageBreak/>
        <w:t xml:space="preserve">имущества (технологического, инженерного имущества котельных, мазутного хозяйства, ЦТП, насосных, бойлерных, электро-, водо-, канализационных и тепловых сетей, сопутствующего оборудования, зданий и сооружений, движимого имущества), используемого для производства и передачи пара и горячей воды (тепловой энергии), холодного водоснабжения, включающего, в том числе монтажные работы приобретаемых </w:t>
      </w:r>
      <w:proofErr w:type="spellStart"/>
      <w:r w:rsidRPr="00A66C4E">
        <w:rPr>
          <w:rFonts w:ascii="Times New Roman" w:eastAsia="Calibri" w:hAnsi="Times New Roman" w:cs="Times New Roman"/>
          <w:sz w:val="27"/>
          <w:szCs w:val="27"/>
        </w:rPr>
        <w:t>блочно</w:t>
      </w:r>
      <w:proofErr w:type="spellEnd"/>
      <w:r w:rsidRPr="00A66C4E">
        <w:rPr>
          <w:rFonts w:ascii="Times New Roman" w:eastAsia="Calibri" w:hAnsi="Times New Roman" w:cs="Times New Roman"/>
          <w:sz w:val="27"/>
          <w:szCs w:val="27"/>
        </w:rPr>
        <w:t>-модульных котельных.</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39. Закупка на заключение договора на услуги по предоставлению во временное использование спортивных сооружений.</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40. Закупка услуг стационарной, мобильной связи, услуг по предоставлению доступа к сети Интернет в случае наличия у Заказчика номерной емкости и установленного оборудования конкретного оператора связи.</w:t>
      </w:r>
    </w:p>
    <w:p w:rsidR="00A66C4E" w:rsidRPr="00A66C4E" w:rsidRDefault="00A66C4E" w:rsidP="00A66C4E">
      <w:pPr>
        <w:autoSpaceDE w:val="0"/>
        <w:autoSpaceDN w:val="0"/>
        <w:adjustRightInd w:val="0"/>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41. Закупка при реализации залогового имущества, имущества, реализуемого через службу судебных приставов, стоимость которого не превышает 500 тысяч рублей;</w:t>
      </w:r>
      <w:bookmarkStart w:id="10" w:name="Par180"/>
      <w:bookmarkEnd w:id="10"/>
    </w:p>
    <w:p w:rsidR="00A66C4E" w:rsidRPr="00A66C4E" w:rsidRDefault="00A66C4E" w:rsidP="00A66C4E">
      <w:pPr>
        <w:autoSpaceDE w:val="0"/>
        <w:autoSpaceDN w:val="0"/>
        <w:adjustRightInd w:val="0"/>
        <w:spacing w:after="0" w:line="276" w:lineRule="auto"/>
        <w:ind w:firstLine="708"/>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Pr>
          <w:rFonts w:ascii="Times New Roman" w:eastAsia="Calibri" w:hAnsi="Times New Roman" w:cs="Times New Roman"/>
          <w:sz w:val="27"/>
          <w:szCs w:val="27"/>
        </w:rPr>
        <w:t>1.</w:t>
      </w:r>
      <w:r w:rsidRPr="00A66C4E">
        <w:rPr>
          <w:rFonts w:ascii="Times New Roman" w:eastAsia="Calibri" w:hAnsi="Times New Roman" w:cs="Times New Roman"/>
          <w:sz w:val="27"/>
          <w:szCs w:val="27"/>
        </w:rPr>
        <w:t>42. Закупка сельскохозяйственным предприятием товаров, работ, услуг по обслуживанию и ремонту производственного оборудования и техники для животноводства и пищевого производства, сельскохозяйственной техники и оборудования в случаях непредвиденных поломок и аварий.</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highlight w:val="green"/>
        </w:rPr>
        <w:t>10.</w:t>
      </w:r>
      <w:r>
        <w:rPr>
          <w:rFonts w:ascii="Times New Roman" w:eastAsia="Calibri" w:hAnsi="Times New Roman" w:cs="Times New Roman"/>
          <w:sz w:val="27"/>
          <w:szCs w:val="27"/>
          <w:highlight w:val="green"/>
        </w:rPr>
        <w:t>1.</w:t>
      </w:r>
      <w:r w:rsidRPr="00A66C4E">
        <w:rPr>
          <w:rFonts w:ascii="Times New Roman" w:eastAsia="Calibri" w:hAnsi="Times New Roman" w:cs="Times New Roman"/>
          <w:sz w:val="27"/>
          <w:szCs w:val="27"/>
          <w:highlight w:val="green"/>
        </w:rPr>
        <w:t>43.</w:t>
      </w:r>
      <w:r w:rsidRPr="00A66C4E">
        <w:rPr>
          <w:rFonts w:ascii="Times New Roman" w:eastAsia="Calibri" w:hAnsi="Times New Roman" w:cs="Times New Roman"/>
          <w:sz w:val="27"/>
          <w:szCs w:val="27"/>
        </w:rPr>
        <w:t xml:space="preserve"> Закупка сельскохозяйственным предприятием продукции у крестьянского (фермерского) хозяйства (КФХ), </w:t>
      </w:r>
      <w:r w:rsidRPr="00A66C4E">
        <w:rPr>
          <w:rFonts w:ascii="Times New Roman" w:eastAsia="Calibri" w:hAnsi="Times New Roman" w:cs="Times New Roman"/>
          <w:sz w:val="27"/>
          <w:szCs w:val="27"/>
          <w:highlight w:val="green"/>
        </w:rPr>
        <w:t>в том числе услуг по доставке такой продукции</w:t>
      </w:r>
      <w:r w:rsidRPr="00A66C4E">
        <w:rPr>
          <w:rFonts w:ascii="Times New Roman" w:eastAsia="Calibri" w:hAnsi="Times New Roman" w:cs="Times New Roman"/>
          <w:sz w:val="27"/>
          <w:szCs w:val="27"/>
        </w:rPr>
        <w:t>.</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highlight w:val="green"/>
        </w:rPr>
        <w:t>10.</w:t>
      </w:r>
      <w:r>
        <w:rPr>
          <w:rFonts w:ascii="Times New Roman" w:eastAsia="Calibri" w:hAnsi="Times New Roman" w:cs="Times New Roman"/>
          <w:sz w:val="27"/>
          <w:szCs w:val="27"/>
          <w:highlight w:val="green"/>
        </w:rPr>
        <w:t>1.</w:t>
      </w:r>
      <w:r w:rsidRPr="00A66C4E">
        <w:rPr>
          <w:rFonts w:ascii="Times New Roman" w:eastAsia="Calibri" w:hAnsi="Times New Roman" w:cs="Times New Roman"/>
          <w:sz w:val="27"/>
          <w:szCs w:val="27"/>
          <w:highlight w:val="green"/>
        </w:rPr>
        <w:t>44.</w:t>
      </w:r>
      <w:r w:rsidRPr="00A66C4E">
        <w:rPr>
          <w:rFonts w:ascii="Times New Roman" w:eastAsia="Calibri" w:hAnsi="Times New Roman" w:cs="Times New Roman"/>
          <w:sz w:val="27"/>
          <w:szCs w:val="27"/>
        </w:rPr>
        <w:t xml:space="preserve"> Закупка продукции культурных и естественных пастбищ и сенокосов, </w:t>
      </w:r>
      <w:r w:rsidRPr="00A66C4E">
        <w:rPr>
          <w:rFonts w:ascii="Times New Roman" w:eastAsia="Calibri" w:hAnsi="Times New Roman" w:cs="Times New Roman"/>
          <w:sz w:val="27"/>
          <w:szCs w:val="27"/>
          <w:highlight w:val="green"/>
        </w:rPr>
        <w:t>в том числе услуг по доставке такой продукции</w:t>
      </w:r>
      <w:r w:rsidRPr="00A66C4E">
        <w:rPr>
          <w:rFonts w:ascii="Times New Roman" w:eastAsia="Calibri" w:hAnsi="Times New Roman" w:cs="Times New Roman"/>
          <w:sz w:val="27"/>
          <w:szCs w:val="27"/>
        </w:rPr>
        <w:t>.</w:t>
      </w:r>
    </w:p>
    <w:p w:rsidR="00A66C4E" w:rsidRPr="00A66C4E" w:rsidRDefault="00A66C4E" w:rsidP="00A66C4E">
      <w:pPr>
        <w:autoSpaceDE w:val="0"/>
        <w:autoSpaceDN w:val="0"/>
        <w:adjustRightInd w:val="0"/>
        <w:spacing w:after="0" w:line="276" w:lineRule="auto"/>
        <w:ind w:firstLine="709"/>
        <w:jc w:val="both"/>
        <w:rPr>
          <w:rFonts w:ascii="Times New Roman" w:eastAsia="Calibri" w:hAnsi="Times New Roman" w:cs="Times New Roman"/>
          <w:sz w:val="27"/>
          <w:szCs w:val="27"/>
        </w:rPr>
      </w:pPr>
      <w:r w:rsidRPr="00A66C4E">
        <w:rPr>
          <w:rFonts w:ascii="Times New Roman" w:eastAsia="Calibri" w:hAnsi="Times New Roman" w:cs="Times New Roman"/>
          <w:sz w:val="27"/>
          <w:szCs w:val="27"/>
        </w:rPr>
        <w:t>10.</w:t>
      </w:r>
      <w:r w:rsidR="004B62BF">
        <w:rPr>
          <w:rFonts w:ascii="Times New Roman" w:eastAsia="Calibri" w:hAnsi="Times New Roman" w:cs="Times New Roman"/>
          <w:sz w:val="27"/>
          <w:szCs w:val="27"/>
        </w:rPr>
        <w:t>1.</w:t>
      </w:r>
      <w:r w:rsidRPr="00A66C4E">
        <w:rPr>
          <w:rFonts w:ascii="Times New Roman" w:eastAsia="Calibri" w:hAnsi="Times New Roman" w:cs="Times New Roman"/>
          <w:sz w:val="27"/>
          <w:szCs w:val="27"/>
        </w:rPr>
        <w:t xml:space="preserve">45. Закупка сельскохозяйственным предприятием подстилочного материала (опилки, стружка) для содержания сельскохозяйственных животных, </w:t>
      </w:r>
      <w:r w:rsidRPr="00A66C4E">
        <w:rPr>
          <w:rFonts w:ascii="Times New Roman" w:eastAsia="Calibri" w:hAnsi="Times New Roman" w:cs="Times New Roman"/>
          <w:sz w:val="27"/>
          <w:szCs w:val="27"/>
          <w:highlight w:val="green"/>
        </w:rPr>
        <w:t>в том числе услуг по доставке такой продукции</w:t>
      </w:r>
      <w:r w:rsidRPr="00A66C4E">
        <w:rPr>
          <w:rFonts w:ascii="Times New Roman" w:eastAsia="Calibri" w:hAnsi="Times New Roman" w:cs="Times New Roman"/>
          <w:sz w:val="27"/>
          <w:szCs w:val="27"/>
        </w:rPr>
        <w:t>.</w:t>
      </w:r>
    </w:p>
    <w:p w:rsidR="004421C9" w:rsidRPr="004421C9" w:rsidRDefault="00E225C1" w:rsidP="004421C9">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10.1.47.</w:t>
      </w:r>
      <w:r w:rsidR="00786D73" w:rsidRPr="00A66C4E">
        <w:rPr>
          <w:rFonts w:ascii="Times New Roman" w:hAnsi="Times New Roman" w:cs="Times New Roman"/>
          <w:sz w:val="27"/>
          <w:szCs w:val="27"/>
        </w:rPr>
        <w:t xml:space="preserve"> </w:t>
      </w:r>
      <w:proofErr w:type="gramStart"/>
      <w:r w:rsidR="004421C9" w:rsidRPr="004421C9">
        <w:rPr>
          <w:rFonts w:ascii="Times New Roman" w:hAnsi="Times New Roman" w:cs="Times New Roman"/>
          <w:sz w:val="27"/>
          <w:szCs w:val="27"/>
        </w:rPr>
        <w:t xml:space="preserve">Закупка работ, услуг по расчету и начислению платы за жилые помещения и коммунальные услуги, </w:t>
      </w:r>
      <w:r w:rsidR="004421C9" w:rsidRPr="004421C9">
        <w:rPr>
          <w:rFonts w:ascii="Times New Roman" w:hAnsi="Times New Roman" w:cs="Times New Roman"/>
          <w:sz w:val="27"/>
          <w:szCs w:val="27"/>
          <w:highlight w:val="green"/>
        </w:rPr>
        <w:t>в том числе услуг по доставке платежных документов с такими расчетами (начислениями)</w:t>
      </w:r>
      <w:r w:rsidR="004421C9" w:rsidRPr="004421C9">
        <w:rPr>
          <w:rFonts w:ascii="Times New Roman" w:hAnsi="Times New Roman" w:cs="Times New Roman"/>
          <w:sz w:val="27"/>
          <w:szCs w:val="27"/>
        </w:rPr>
        <w:t xml:space="preserve">, приему платежей от физических лиц (потребителей жилищно-коммунальных услуг), по расчету и начислению платы по возмещению затрат на установку общедомовых приборов учета тепловой энергии собственникам помещений многоквартирных домов, </w:t>
      </w:r>
      <w:r w:rsidR="004421C9" w:rsidRPr="004421C9">
        <w:rPr>
          <w:rFonts w:ascii="Times New Roman" w:hAnsi="Times New Roman" w:cs="Times New Roman"/>
          <w:sz w:val="27"/>
          <w:szCs w:val="27"/>
          <w:highlight w:val="green"/>
        </w:rPr>
        <w:t>в том числе услуг по доставке платежных</w:t>
      </w:r>
      <w:proofErr w:type="gramEnd"/>
      <w:r w:rsidR="004421C9" w:rsidRPr="004421C9">
        <w:rPr>
          <w:rFonts w:ascii="Times New Roman" w:hAnsi="Times New Roman" w:cs="Times New Roman"/>
          <w:sz w:val="27"/>
          <w:szCs w:val="27"/>
          <w:highlight w:val="green"/>
        </w:rPr>
        <w:t xml:space="preserve"> документов с такими расчетами (начислениями), а также услуг по формированию и размещению в государственной информационной системе жилищно-коммунального хозяйства информации, предусмотренной действующим законодательством.</w:t>
      </w:r>
      <w:r w:rsidR="004421C9" w:rsidRPr="004421C9">
        <w:rPr>
          <w:rFonts w:ascii="Times New Roman" w:hAnsi="Times New Roman" w:cs="Times New Roman"/>
          <w:sz w:val="27"/>
          <w:szCs w:val="27"/>
        </w:rPr>
        <w:t xml:space="preserve"> </w:t>
      </w:r>
    </w:p>
    <w:p w:rsidR="00786D73" w:rsidRPr="00A66C4E" w:rsidRDefault="00786D73" w:rsidP="00467D85">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10.1.48. </w:t>
      </w:r>
      <w:r w:rsidR="004B62BF">
        <w:rPr>
          <w:rFonts w:ascii="Times New Roman" w:hAnsi="Times New Roman" w:cs="Times New Roman"/>
          <w:sz w:val="27"/>
          <w:szCs w:val="27"/>
        </w:rPr>
        <w:t>З</w:t>
      </w:r>
      <w:r w:rsidRPr="00A66C4E">
        <w:rPr>
          <w:rFonts w:ascii="Times New Roman" w:hAnsi="Times New Roman" w:cs="Times New Roman"/>
          <w:sz w:val="27"/>
          <w:szCs w:val="27"/>
        </w:rPr>
        <w:t>акупка определенных товаров и услуг в целях недопущения остатка топлива ниже нормативного э</w:t>
      </w:r>
      <w:r w:rsidR="004B62BF">
        <w:rPr>
          <w:rFonts w:ascii="Times New Roman" w:hAnsi="Times New Roman" w:cs="Times New Roman"/>
          <w:sz w:val="27"/>
          <w:szCs w:val="27"/>
        </w:rPr>
        <w:t>ксплуатационного запаса топлива.</w:t>
      </w:r>
    </w:p>
    <w:p w:rsidR="00786D73" w:rsidRPr="00A66C4E" w:rsidRDefault="00786D73" w:rsidP="00467D85">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10.1.49. </w:t>
      </w:r>
      <w:r w:rsidR="004B62BF">
        <w:rPr>
          <w:rFonts w:ascii="Times New Roman" w:hAnsi="Times New Roman" w:cs="Times New Roman"/>
          <w:sz w:val="27"/>
          <w:szCs w:val="27"/>
        </w:rPr>
        <w:t>З</w:t>
      </w:r>
      <w:r w:rsidR="00955157" w:rsidRPr="00A66C4E">
        <w:rPr>
          <w:rFonts w:ascii="Times New Roman" w:hAnsi="Times New Roman" w:cs="Times New Roman"/>
          <w:sz w:val="27"/>
          <w:szCs w:val="27"/>
        </w:rPr>
        <w:t xml:space="preserve">акупка работ, услуг для выполнения планов модернизации объектов теплоэнергетического комплекса, стоимость которых не превышает 500 тысяч рублей, по согласованию в письменной форме с исполнительным органом государственной власти Мурманской области, в ведомственной подчиненности </w:t>
      </w:r>
      <w:r w:rsidR="00955157" w:rsidRPr="00A66C4E">
        <w:rPr>
          <w:rFonts w:ascii="Times New Roman" w:hAnsi="Times New Roman" w:cs="Times New Roman"/>
          <w:sz w:val="27"/>
          <w:szCs w:val="27"/>
        </w:rPr>
        <w:lastRenderedPageBreak/>
        <w:t>которого находится Заказчик; при этом предельная (максимальная) сумма таких договоров не должна превышать 50 проценто</w:t>
      </w:r>
      <w:r w:rsidR="004B62BF">
        <w:rPr>
          <w:rFonts w:ascii="Times New Roman" w:hAnsi="Times New Roman" w:cs="Times New Roman"/>
          <w:sz w:val="27"/>
          <w:szCs w:val="27"/>
        </w:rPr>
        <w:t>в годового объема закупок.</w:t>
      </w:r>
    </w:p>
    <w:p w:rsidR="00C57C62" w:rsidRPr="00A66C4E" w:rsidRDefault="00C57C62" w:rsidP="004B62BF">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10.1.50. </w:t>
      </w:r>
      <w:proofErr w:type="gramStart"/>
      <w:r w:rsidR="004B62BF">
        <w:rPr>
          <w:rFonts w:ascii="Times New Roman" w:hAnsi="Times New Roman" w:cs="Times New Roman"/>
          <w:sz w:val="27"/>
          <w:szCs w:val="27"/>
        </w:rPr>
        <w:t xml:space="preserve">Закупка  на </w:t>
      </w:r>
      <w:r w:rsidRPr="00A66C4E">
        <w:rPr>
          <w:rFonts w:ascii="Times New Roman" w:hAnsi="Times New Roman" w:cs="Times New Roman"/>
          <w:sz w:val="27"/>
          <w:szCs w:val="27"/>
        </w:rPr>
        <w:t xml:space="preserve">заключение договора займа </w:t>
      </w:r>
      <w:r w:rsidR="00635533" w:rsidRPr="00A66C4E">
        <w:rPr>
          <w:rFonts w:ascii="Times New Roman" w:hAnsi="Times New Roman" w:cs="Times New Roman"/>
          <w:sz w:val="27"/>
          <w:szCs w:val="27"/>
        </w:rPr>
        <w:t xml:space="preserve">с третьими лицами по предоставлению в </w:t>
      </w:r>
      <w:proofErr w:type="spellStart"/>
      <w:r w:rsidR="00635533" w:rsidRPr="00A66C4E">
        <w:rPr>
          <w:rFonts w:ascii="Times New Roman" w:hAnsi="Times New Roman" w:cs="Times New Roman"/>
          <w:sz w:val="27"/>
          <w:szCs w:val="27"/>
        </w:rPr>
        <w:t>займ</w:t>
      </w:r>
      <w:proofErr w:type="spellEnd"/>
      <w:r w:rsidR="00635533" w:rsidRPr="00A66C4E">
        <w:rPr>
          <w:rFonts w:ascii="Times New Roman" w:hAnsi="Times New Roman" w:cs="Times New Roman"/>
          <w:sz w:val="27"/>
          <w:szCs w:val="27"/>
        </w:rPr>
        <w:t xml:space="preserve"> вещей, определенных родовыми признаками, при этом обязательным условием договора является условие </w:t>
      </w:r>
      <w:r w:rsidRPr="00A66C4E">
        <w:rPr>
          <w:rFonts w:ascii="Times New Roman" w:hAnsi="Times New Roman" w:cs="Times New Roman"/>
          <w:sz w:val="27"/>
          <w:szCs w:val="27"/>
        </w:rPr>
        <w:t>возврат</w:t>
      </w:r>
      <w:r w:rsidR="00635533" w:rsidRPr="00A66C4E">
        <w:rPr>
          <w:rFonts w:ascii="Times New Roman" w:hAnsi="Times New Roman" w:cs="Times New Roman"/>
          <w:sz w:val="27"/>
          <w:szCs w:val="27"/>
        </w:rPr>
        <w:t>а</w:t>
      </w:r>
      <w:r w:rsidRPr="00A66C4E">
        <w:rPr>
          <w:rFonts w:ascii="Times New Roman" w:hAnsi="Times New Roman" w:cs="Times New Roman"/>
          <w:sz w:val="27"/>
          <w:szCs w:val="27"/>
        </w:rPr>
        <w:t xml:space="preserve"> займодавцу равного количества полученных в </w:t>
      </w:r>
      <w:proofErr w:type="spellStart"/>
      <w:r w:rsidRPr="00A66C4E">
        <w:rPr>
          <w:rFonts w:ascii="Times New Roman" w:hAnsi="Times New Roman" w:cs="Times New Roman"/>
          <w:sz w:val="27"/>
          <w:szCs w:val="27"/>
        </w:rPr>
        <w:t>займ</w:t>
      </w:r>
      <w:proofErr w:type="spellEnd"/>
      <w:r w:rsidRPr="00A66C4E">
        <w:rPr>
          <w:rFonts w:ascii="Times New Roman" w:hAnsi="Times New Roman" w:cs="Times New Roman"/>
          <w:sz w:val="27"/>
          <w:szCs w:val="27"/>
        </w:rPr>
        <w:t xml:space="preserve"> вещей того же рода и качества;</w:t>
      </w:r>
      <w:r w:rsidR="00635533" w:rsidRPr="00A66C4E">
        <w:rPr>
          <w:rFonts w:ascii="Times New Roman" w:hAnsi="Times New Roman" w:cs="Times New Roman"/>
          <w:sz w:val="27"/>
          <w:szCs w:val="27"/>
        </w:rPr>
        <w:t xml:space="preserve"> </w:t>
      </w:r>
      <w:r w:rsidR="00C028CF" w:rsidRPr="00A66C4E">
        <w:rPr>
          <w:rFonts w:ascii="Times New Roman" w:hAnsi="Times New Roman" w:cs="Times New Roman"/>
          <w:sz w:val="27"/>
          <w:szCs w:val="27"/>
        </w:rPr>
        <w:t>договор заключается по согласованию в письменной форме с исполнительным органом государственной власти Мурманской области, в ведомственной подчиненности которого находится</w:t>
      </w:r>
      <w:r w:rsidR="004B62BF">
        <w:rPr>
          <w:rFonts w:ascii="Times New Roman" w:hAnsi="Times New Roman" w:cs="Times New Roman"/>
          <w:sz w:val="27"/>
          <w:szCs w:val="27"/>
        </w:rPr>
        <w:t xml:space="preserve"> Заказчик, формы договора займа.</w:t>
      </w:r>
      <w:proofErr w:type="gramEnd"/>
    </w:p>
    <w:p w:rsidR="004B62BF" w:rsidRDefault="00C57C62" w:rsidP="00467D85">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10.1.51. </w:t>
      </w:r>
      <w:r w:rsidR="004B62BF">
        <w:rPr>
          <w:rFonts w:ascii="Times New Roman" w:hAnsi="Times New Roman" w:cs="Times New Roman"/>
          <w:sz w:val="27"/>
          <w:szCs w:val="27"/>
        </w:rPr>
        <w:t xml:space="preserve">Закупка на </w:t>
      </w:r>
      <w:r w:rsidRPr="00A66C4E">
        <w:rPr>
          <w:rFonts w:ascii="Times New Roman" w:hAnsi="Times New Roman" w:cs="Times New Roman"/>
          <w:sz w:val="27"/>
          <w:szCs w:val="27"/>
        </w:rPr>
        <w:t>заключение договора на транспортные услуги, оказываемые на п</w:t>
      </w:r>
      <w:r w:rsidR="004B62BF">
        <w:rPr>
          <w:rFonts w:ascii="Times New Roman" w:hAnsi="Times New Roman" w:cs="Times New Roman"/>
          <w:sz w:val="27"/>
          <w:szCs w:val="27"/>
        </w:rPr>
        <w:t>одъездных железнодорожных путях.</w:t>
      </w:r>
    </w:p>
    <w:p w:rsidR="00C57C62" w:rsidRPr="00A66C4E" w:rsidRDefault="00C57C62" w:rsidP="00467D85">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10.1.52. </w:t>
      </w:r>
      <w:r w:rsidR="004B62BF">
        <w:rPr>
          <w:rFonts w:ascii="Times New Roman" w:hAnsi="Times New Roman" w:cs="Times New Roman"/>
          <w:sz w:val="27"/>
          <w:szCs w:val="27"/>
        </w:rPr>
        <w:t xml:space="preserve">Закупка на </w:t>
      </w:r>
      <w:r w:rsidRPr="00A66C4E">
        <w:rPr>
          <w:rFonts w:ascii="Times New Roman" w:hAnsi="Times New Roman" w:cs="Times New Roman"/>
          <w:sz w:val="27"/>
          <w:szCs w:val="27"/>
        </w:rPr>
        <w:t>заключение договора аренды имущества по результатам участия в торгах, организованных иными лицами</w:t>
      </w:r>
      <w:r w:rsidR="004B62BF">
        <w:rPr>
          <w:rFonts w:ascii="Times New Roman" w:hAnsi="Times New Roman" w:cs="Times New Roman"/>
          <w:sz w:val="27"/>
          <w:szCs w:val="27"/>
        </w:rPr>
        <w:t>.</w:t>
      </w:r>
    </w:p>
    <w:p w:rsidR="00F9463F" w:rsidRPr="00A66C4E" w:rsidRDefault="007E20B2" w:rsidP="00467D85">
      <w:pPr>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10.1.53. З</w:t>
      </w:r>
      <w:r w:rsidR="00F9463F" w:rsidRPr="00A66C4E">
        <w:rPr>
          <w:rFonts w:ascii="Times New Roman" w:hAnsi="Times New Roman" w:cs="Times New Roman"/>
          <w:sz w:val="27"/>
          <w:szCs w:val="27"/>
        </w:rPr>
        <w:t>акупка определенных товаров, принадлежащих арендодателю и находящихся в помещениях, арендуемых в соответствии с пунктом 10.1.38 Положения, по согласованию в письменной форме с исполнительным органом государственной власти Мурманской области, в ведомственной подчиненности которого находится Заказчик</w:t>
      </w:r>
      <w:r w:rsidR="00285F3C" w:rsidRPr="00A66C4E">
        <w:rPr>
          <w:rFonts w:ascii="Times New Roman" w:hAnsi="Times New Roman" w:cs="Times New Roman"/>
          <w:sz w:val="27"/>
          <w:szCs w:val="27"/>
        </w:rPr>
        <w:t>.</w:t>
      </w:r>
    </w:p>
    <w:p w:rsidR="00467D85" w:rsidRPr="00A66C4E" w:rsidRDefault="00467D85" w:rsidP="00467D85">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10.2. </w:t>
      </w:r>
      <w:r w:rsidR="00E225C1" w:rsidRPr="00A66C4E">
        <w:rPr>
          <w:rFonts w:ascii="Times New Roman" w:hAnsi="Times New Roman" w:cs="Times New Roman"/>
          <w:sz w:val="27"/>
          <w:szCs w:val="27"/>
        </w:rPr>
        <w:t>Положение о размещении Заказчиком в ЕИС н</w:t>
      </w:r>
      <w:r w:rsidRPr="00A66C4E">
        <w:rPr>
          <w:rFonts w:ascii="Times New Roman" w:hAnsi="Times New Roman" w:cs="Times New Roman"/>
          <w:sz w:val="27"/>
          <w:szCs w:val="27"/>
        </w:rPr>
        <w:t>е позднее дня заключения договора с единственным поставщиком (исполнителем, подрядчиком), за исключением случаев, предусмотренных частью 15 статьи 4 Закона № 223-ФЗ, извещени</w:t>
      </w:r>
      <w:r w:rsidR="00E225C1" w:rsidRPr="00A66C4E">
        <w:rPr>
          <w:rFonts w:ascii="Times New Roman" w:hAnsi="Times New Roman" w:cs="Times New Roman"/>
          <w:sz w:val="27"/>
          <w:szCs w:val="27"/>
        </w:rPr>
        <w:t>я</w:t>
      </w:r>
      <w:r w:rsidRPr="00A66C4E">
        <w:rPr>
          <w:rFonts w:ascii="Times New Roman" w:hAnsi="Times New Roman" w:cs="Times New Roman"/>
          <w:sz w:val="27"/>
          <w:szCs w:val="27"/>
        </w:rPr>
        <w:t xml:space="preserve"> о закупке у единственного поставщика (исполнителя, подрядчика).</w:t>
      </w:r>
    </w:p>
    <w:p w:rsidR="00467D85" w:rsidRPr="00A66C4E" w:rsidRDefault="00467D85" w:rsidP="00467D85">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 xml:space="preserve">10.3. </w:t>
      </w:r>
      <w:r w:rsidR="00E225C1" w:rsidRPr="00A66C4E">
        <w:rPr>
          <w:rFonts w:ascii="Times New Roman" w:hAnsi="Times New Roman" w:cs="Times New Roman"/>
          <w:sz w:val="27"/>
          <w:szCs w:val="27"/>
        </w:rPr>
        <w:t xml:space="preserve">Положение о размещении Заказчиком в ЕИС не </w:t>
      </w:r>
      <w:r w:rsidRPr="00A66C4E">
        <w:rPr>
          <w:rFonts w:ascii="Times New Roman" w:hAnsi="Times New Roman" w:cs="Times New Roman"/>
          <w:sz w:val="27"/>
          <w:szCs w:val="27"/>
        </w:rPr>
        <w:t>позднее чем через 3 (три) дня с даты заключения договора с единственным поставщи</w:t>
      </w:r>
      <w:r w:rsidR="00E225C1" w:rsidRPr="00A66C4E">
        <w:rPr>
          <w:rFonts w:ascii="Times New Roman" w:hAnsi="Times New Roman" w:cs="Times New Roman"/>
          <w:sz w:val="27"/>
          <w:szCs w:val="27"/>
        </w:rPr>
        <w:t>ком (исполнителем, подрядчиком)</w:t>
      </w:r>
      <w:r w:rsidR="004B62BF">
        <w:rPr>
          <w:rFonts w:ascii="Times New Roman" w:hAnsi="Times New Roman" w:cs="Times New Roman"/>
          <w:sz w:val="27"/>
          <w:szCs w:val="27"/>
        </w:rPr>
        <w:t xml:space="preserve">, </w:t>
      </w:r>
      <w:r w:rsidR="004B62BF" w:rsidRPr="00666D78">
        <w:rPr>
          <w:rFonts w:ascii="Times New Roman" w:hAnsi="Times New Roman" w:cs="Times New Roman"/>
          <w:sz w:val="27"/>
          <w:szCs w:val="27"/>
          <w:highlight w:val="green"/>
        </w:rPr>
        <w:t>за исключением случаев, предусмотренных частью 15 статьи 4 Закона № 223-ФЗ</w:t>
      </w:r>
      <w:r w:rsidR="004B62BF" w:rsidRPr="004B62BF">
        <w:rPr>
          <w:rFonts w:ascii="Times New Roman" w:hAnsi="Times New Roman" w:cs="Times New Roman"/>
          <w:sz w:val="27"/>
          <w:szCs w:val="27"/>
        </w:rPr>
        <w:t xml:space="preserve">, </w:t>
      </w:r>
      <w:r w:rsidRPr="00A66C4E">
        <w:rPr>
          <w:rFonts w:ascii="Times New Roman" w:hAnsi="Times New Roman" w:cs="Times New Roman"/>
          <w:sz w:val="27"/>
          <w:szCs w:val="27"/>
        </w:rPr>
        <w:t>протокол</w:t>
      </w:r>
      <w:r w:rsidR="00E225C1" w:rsidRPr="00A66C4E">
        <w:rPr>
          <w:rFonts w:ascii="Times New Roman" w:hAnsi="Times New Roman" w:cs="Times New Roman"/>
          <w:sz w:val="27"/>
          <w:szCs w:val="27"/>
        </w:rPr>
        <w:t>а</w:t>
      </w:r>
      <w:r w:rsidRPr="00A66C4E">
        <w:rPr>
          <w:rFonts w:ascii="Times New Roman" w:hAnsi="Times New Roman" w:cs="Times New Roman"/>
          <w:sz w:val="27"/>
          <w:szCs w:val="27"/>
        </w:rPr>
        <w:t xml:space="preserve"> заключения договора с единственным поставщиком (исполнителем, подрядчиком), где указывается следующая информация:</w:t>
      </w:r>
    </w:p>
    <w:p w:rsidR="00467D85" w:rsidRPr="00A66C4E" w:rsidRDefault="00467D85" w:rsidP="00467D85">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1) способ осуществления закупки с указанием пункта Положения, на основании которого заключается договор;</w:t>
      </w:r>
    </w:p>
    <w:p w:rsidR="00467D85" w:rsidRPr="00A66C4E" w:rsidRDefault="00467D85" w:rsidP="00467D85">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2) наименование, место нахождения, адрес электронной почты, номер телефона Заказчика;</w:t>
      </w:r>
    </w:p>
    <w:p w:rsidR="00467D85" w:rsidRPr="00A66C4E" w:rsidRDefault="00467D85" w:rsidP="00467D85">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3) сведения о количестве поставляемого товара, объеме выполняемых работ, оказываемых услуг;</w:t>
      </w:r>
    </w:p>
    <w:p w:rsidR="00467D85" w:rsidRPr="00A66C4E" w:rsidRDefault="00467D85" w:rsidP="00467D85">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4) сведения о цене договора (либо формула цены, устанавливающая правила расчета сумм, подлежащих уплате Заказчиком в ходе исполнения договора) и срок исполнения договора;</w:t>
      </w:r>
    </w:p>
    <w:p w:rsidR="00467D85" w:rsidRPr="00A66C4E" w:rsidRDefault="00467D85" w:rsidP="00467D85">
      <w:pPr>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5) наименование, фирменное наименование (при наличии), сведения о месте нахождения (для юридического лица), фамилия, имя, отчество (при наличии), сведения о месте регистрации (для физического лица) поставщика (исполнителя, подрядчика), с которым заключается договор.</w:t>
      </w:r>
    </w:p>
    <w:p w:rsidR="00D5039B" w:rsidRPr="00A66C4E" w:rsidRDefault="00D5039B" w:rsidP="00D5039B">
      <w:pPr>
        <w:widowControl w:val="0"/>
        <w:autoSpaceDE w:val="0"/>
        <w:autoSpaceDN w:val="0"/>
        <w:adjustRightInd w:val="0"/>
        <w:spacing w:after="0" w:line="240" w:lineRule="auto"/>
        <w:outlineLvl w:val="1"/>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jc w:val="center"/>
        <w:outlineLvl w:val="1"/>
        <w:rPr>
          <w:rFonts w:ascii="Times New Roman" w:hAnsi="Times New Roman" w:cs="Times New Roman"/>
          <w:b/>
          <w:sz w:val="27"/>
          <w:szCs w:val="27"/>
        </w:rPr>
      </w:pPr>
      <w:r w:rsidRPr="00A66C4E">
        <w:rPr>
          <w:rFonts w:ascii="Times New Roman" w:hAnsi="Times New Roman" w:cs="Times New Roman"/>
          <w:b/>
          <w:sz w:val="27"/>
          <w:szCs w:val="27"/>
        </w:rPr>
        <w:t xml:space="preserve">11. Порядок заключения, изменения, исполнения </w:t>
      </w:r>
      <w:r w:rsidRPr="00A66C4E">
        <w:rPr>
          <w:rFonts w:ascii="Times New Roman" w:hAnsi="Times New Roman" w:cs="Times New Roman"/>
          <w:b/>
          <w:sz w:val="27"/>
          <w:szCs w:val="27"/>
        </w:rPr>
        <w:br/>
        <w:t>и расторжения договора</w:t>
      </w:r>
    </w:p>
    <w:p w:rsidR="00D5039B" w:rsidRPr="00A66C4E" w:rsidRDefault="00D5039B" w:rsidP="00D5039B">
      <w:pPr>
        <w:widowControl w:val="0"/>
        <w:autoSpaceDE w:val="0"/>
        <w:autoSpaceDN w:val="0"/>
        <w:adjustRightInd w:val="0"/>
        <w:spacing w:after="0" w:line="240" w:lineRule="auto"/>
        <w:jc w:val="both"/>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Раздел содержит следующую информацию:</w:t>
      </w:r>
    </w:p>
    <w:p w:rsidR="00760E50" w:rsidRPr="00760E50"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11.1.</w:t>
      </w:r>
      <w:r w:rsidRPr="00760E50">
        <w:rPr>
          <w:rFonts w:ascii="Times New Roman" w:hAnsi="Times New Roman" w:cs="Times New Roman"/>
          <w:sz w:val="27"/>
          <w:szCs w:val="27"/>
        </w:rPr>
        <w:t xml:space="preserve"> </w:t>
      </w:r>
      <w:r w:rsidR="00421906">
        <w:rPr>
          <w:rFonts w:ascii="Times New Roman" w:hAnsi="Times New Roman" w:cs="Times New Roman"/>
          <w:sz w:val="27"/>
          <w:szCs w:val="27"/>
        </w:rPr>
        <w:t>О</w:t>
      </w:r>
      <w:r w:rsidRPr="00760E50">
        <w:rPr>
          <w:rFonts w:ascii="Times New Roman" w:hAnsi="Times New Roman" w:cs="Times New Roman"/>
          <w:sz w:val="27"/>
          <w:szCs w:val="27"/>
        </w:rPr>
        <w:t xml:space="preserve"> порядке и сроках совершения соответствующих действий Заказчика </w:t>
      </w:r>
      <w:r w:rsidRPr="00760E50">
        <w:rPr>
          <w:rFonts w:ascii="Times New Roman" w:hAnsi="Times New Roman" w:cs="Times New Roman"/>
          <w:sz w:val="27"/>
          <w:szCs w:val="27"/>
        </w:rPr>
        <w:lastRenderedPageBreak/>
        <w:t>и участника закупки, в том числе сроки и формы направления (передачи) проекта договора Заказчиком участнику закупки, с  которым заключается договор, порядок и сроки предоставления участником закупки подписанного со своей стороны договора Заказчику и иные положения, связанные с заключением договора</w:t>
      </w:r>
      <w:r w:rsidR="00421906">
        <w:rPr>
          <w:rFonts w:ascii="Times New Roman" w:hAnsi="Times New Roman" w:cs="Times New Roman"/>
          <w:sz w:val="27"/>
          <w:szCs w:val="27"/>
        </w:rPr>
        <w:t>.</w:t>
      </w:r>
    </w:p>
    <w:p w:rsidR="00760E50" w:rsidRPr="00760E50"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760E50">
        <w:rPr>
          <w:rFonts w:ascii="Times New Roman" w:hAnsi="Times New Roman" w:cs="Times New Roman"/>
          <w:sz w:val="27"/>
          <w:szCs w:val="27"/>
        </w:rPr>
        <w:t xml:space="preserve">11.2. </w:t>
      </w:r>
      <w:r w:rsidR="00421906">
        <w:rPr>
          <w:rFonts w:ascii="Times New Roman" w:hAnsi="Times New Roman" w:cs="Times New Roman"/>
          <w:sz w:val="27"/>
          <w:szCs w:val="27"/>
        </w:rPr>
        <w:t>О</w:t>
      </w:r>
      <w:r w:rsidRPr="00760E50">
        <w:rPr>
          <w:rFonts w:ascii="Times New Roman" w:hAnsi="Times New Roman" w:cs="Times New Roman"/>
          <w:sz w:val="27"/>
          <w:szCs w:val="27"/>
        </w:rPr>
        <w:t xml:space="preserve"> заключении договора не ранее чем через 10 (десять) дней и не позднее чем через 20 (двадцать) дней с даты размещения в ЕИС протокола подведения итогов конкурентной закупки</w:t>
      </w:r>
      <w:r w:rsidR="00421906">
        <w:rPr>
          <w:rFonts w:ascii="Times New Roman" w:hAnsi="Times New Roman" w:cs="Times New Roman"/>
          <w:sz w:val="27"/>
          <w:szCs w:val="27"/>
        </w:rPr>
        <w:t>.</w:t>
      </w:r>
    </w:p>
    <w:p w:rsidR="00760E50" w:rsidRPr="00760E50"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760E50">
        <w:rPr>
          <w:rFonts w:ascii="Times New Roman" w:hAnsi="Times New Roman" w:cs="Times New Roman"/>
          <w:sz w:val="27"/>
          <w:szCs w:val="27"/>
        </w:rPr>
        <w:t xml:space="preserve">11.3. </w:t>
      </w:r>
      <w:r w:rsidR="00421906">
        <w:rPr>
          <w:rFonts w:ascii="Times New Roman" w:hAnsi="Times New Roman" w:cs="Times New Roman"/>
          <w:sz w:val="27"/>
          <w:szCs w:val="27"/>
        </w:rPr>
        <w:t>О</w:t>
      </w:r>
      <w:r w:rsidRPr="00760E50">
        <w:rPr>
          <w:rFonts w:ascii="Times New Roman" w:hAnsi="Times New Roman" w:cs="Times New Roman"/>
          <w:sz w:val="27"/>
          <w:szCs w:val="27"/>
        </w:rPr>
        <w:t xml:space="preserve"> запрете изменений существенных условий договора при его заключении и исполнении, за исключением их изменений по соглашению сторон в следующих случаях: </w:t>
      </w:r>
    </w:p>
    <w:p w:rsidR="00760E50" w:rsidRPr="00760E50"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760E50">
        <w:rPr>
          <w:rFonts w:ascii="Times New Roman" w:hAnsi="Times New Roman" w:cs="Times New Roman"/>
          <w:sz w:val="27"/>
          <w:szCs w:val="27"/>
        </w:rPr>
        <w:t xml:space="preserve">11.3.1. </w:t>
      </w:r>
      <w:r w:rsidR="00421906">
        <w:rPr>
          <w:rFonts w:ascii="Times New Roman" w:hAnsi="Times New Roman" w:cs="Times New Roman"/>
          <w:sz w:val="27"/>
          <w:szCs w:val="27"/>
        </w:rPr>
        <w:t>П</w:t>
      </w:r>
      <w:r w:rsidRPr="00760E50">
        <w:rPr>
          <w:rFonts w:ascii="Times New Roman" w:hAnsi="Times New Roman" w:cs="Times New Roman"/>
          <w:sz w:val="27"/>
          <w:szCs w:val="27"/>
        </w:rPr>
        <w:t>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r w:rsidR="00421906">
        <w:rPr>
          <w:rFonts w:ascii="Times New Roman" w:hAnsi="Times New Roman" w:cs="Times New Roman"/>
          <w:sz w:val="27"/>
          <w:szCs w:val="27"/>
        </w:rPr>
        <w:t>.</w:t>
      </w:r>
    </w:p>
    <w:p w:rsidR="00760E50" w:rsidRPr="007E20B2"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7E20B2">
        <w:rPr>
          <w:rFonts w:ascii="Times New Roman" w:hAnsi="Times New Roman" w:cs="Times New Roman"/>
          <w:sz w:val="27"/>
          <w:szCs w:val="27"/>
          <w:highlight w:val="green"/>
        </w:rPr>
        <w:t xml:space="preserve">11.3.2. </w:t>
      </w:r>
      <w:r w:rsidR="00421906">
        <w:rPr>
          <w:rFonts w:ascii="Times New Roman" w:hAnsi="Times New Roman" w:cs="Times New Roman"/>
          <w:sz w:val="27"/>
          <w:szCs w:val="27"/>
          <w:highlight w:val="green"/>
        </w:rPr>
        <w:t>П</w:t>
      </w:r>
      <w:r w:rsidRPr="007E20B2">
        <w:rPr>
          <w:rFonts w:ascii="Times New Roman" w:hAnsi="Times New Roman" w:cs="Times New Roman"/>
          <w:sz w:val="27"/>
          <w:szCs w:val="27"/>
          <w:highlight w:val="green"/>
        </w:rPr>
        <w:t>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r w:rsidR="00421906">
        <w:rPr>
          <w:rFonts w:ascii="Times New Roman" w:hAnsi="Times New Roman" w:cs="Times New Roman"/>
          <w:sz w:val="27"/>
          <w:szCs w:val="27"/>
          <w:highlight w:val="green"/>
        </w:rPr>
        <w:t>.</w:t>
      </w:r>
    </w:p>
    <w:p w:rsidR="00760E50" w:rsidRPr="00760E50"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7E20B2">
        <w:rPr>
          <w:rFonts w:ascii="Times New Roman" w:hAnsi="Times New Roman" w:cs="Times New Roman"/>
          <w:sz w:val="27"/>
          <w:szCs w:val="27"/>
          <w:highlight w:val="green"/>
        </w:rPr>
        <w:t xml:space="preserve">11.3.3. </w:t>
      </w:r>
      <w:r w:rsidR="00421906">
        <w:rPr>
          <w:rFonts w:ascii="Times New Roman" w:hAnsi="Times New Roman" w:cs="Times New Roman"/>
          <w:sz w:val="27"/>
          <w:szCs w:val="27"/>
          <w:highlight w:val="green"/>
        </w:rPr>
        <w:t>П</w:t>
      </w:r>
      <w:r w:rsidRPr="007E20B2">
        <w:rPr>
          <w:rFonts w:ascii="Times New Roman" w:hAnsi="Times New Roman" w:cs="Times New Roman"/>
          <w:sz w:val="27"/>
          <w:szCs w:val="27"/>
          <w:highlight w:val="green"/>
        </w:rPr>
        <w:t>ри изменении по согласованию с исполнительным органом государственной власти Мурманской области, в ведомственном подчинении которого находится Заказчик, не более чем на 30 (тридцать) процентов предусмотренных договором количества товаров, объема работ или услуг при изменении потребности в таких товарах, работах, услугах.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30 (тридцать)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r w:rsidR="00421906">
        <w:rPr>
          <w:rFonts w:ascii="Times New Roman" w:hAnsi="Times New Roman" w:cs="Times New Roman"/>
          <w:sz w:val="27"/>
          <w:szCs w:val="27"/>
        </w:rPr>
        <w:t>.</w:t>
      </w:r>
    </w:p>
    <w:p w:rsidR="00760E50" w:rsidRPr="00760E50"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 xml:space="preserve">11.3.4. </w:t>
      </w:r>
      <w:r w:rsidR="00421906">
        <w:rPr>
          <w:rFonts w:ascii="Times New Roman" w:hAnsi="Times New Roman" w:cs="Times New Roman"/>
          <w:sz w:val="27"/>
          <w:szCs w:val="27"/>
        </w:rPr>
        <w:t>П</w:t>
      </w:r>
      <w:r w:rsidRPr="00760E50">
        <w:rPr>
          <w:rFonts w:ascii="Times New Roman" w:hAnsi="Times New Roman" w:cs="Times New Roman"/>
          <w:sz w:val="27"/>
          <w:szCs w:val="27"/>
        </w:rPr>
        <w:t>ри изменении цены договора в случаях:</w:t>
      </w:r>
    </w:p>
    <w:p w:rsidR="00760E50"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11.3.4.1.</w:t>
      </w:r>
      <w:r w:rsidRPr="00760E50">
        <w:rPr>
          <w:rFonts w:ascii="Times New Roman" w:hAnsi="Times New Roman" w:cs="Times New Roman"/>
          <w:sz w:val="27"/>
          <w:szCs w:val="27"/>
        </w:rPr>
        <w:t xml:space="preserve"> </w:t>
      </w:r>
      <w:r w:rsidR="00421906">
        <w:rPr>
          <w:rFonts w:ascii="Times New Roman" w:hAnsi="Times New Roman" w:cs="Times New Roman"/>
          <w:sz w:val="27"/>
          <w:szCs w:val="27"/>
        </w:rPr>
        <w:t>И</w:t>
      </w:r>
      <w:r w:rsidRPr="00760E50">
        <w:rPr>
          <w:rFonts w:ascii="Times New Roman" w:hAnsi="Times New Roman" w:cs="Times New Roman"/>
          <w:sz w:val="27"/>
          <w:szCs w:val="27"/>
        </w:rPr>
        <w:t>зменения в соответствии с законодательством регулируемых государством цен (тарифов) на товары (работы, услуги)</w:t>
      </w:r>
      <w:r w:rsidR="00421906">
        <w:rPr>
          <w:rFonts w:ascii="Times New Roman" w:hAnsi="Times New Roman" w:cs="Times New Roman"/>
          <w:sz w:val="27"/>
          <w:szCs w:val="27"/>
        </w:rPr>
        <w:t>.</w:t>
      </w:r>
    </w:p>
    <w:p w:rsidR="009107ED" w:rsidRPr="00760E50" w:rsidRDefault="009107ED"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11.3.4.2. И</w:t>
      </w:r>
      <w:r w:rsidRPr="009107ED">
        <w:rPr>
          <w:rFonts w:ascii="Times New Roman" w:hAnsi="Times New Roman" w:cs="Times New Roman"/>
          <w:sz w:val="27"/>
          <w:szCs w:val="27"/>
        </w:rPr>
        <w:t>зменения Адресных программ по договору, з</w:t>
      </w:r>
      <w:bookmarkStart w:id="11" w:name="_GoBack"/>
      <w:bookmarkEnd w:id="11"/>
      <w:r w:rsidRPr="009107ED">
        <w:rPr>
          <w:rFonts w:ascii="Times New Roman" w:hAnsi="Times New Roman" w:cs="Times New Roman"/>
          <w:sz w:val="27"/>
          <w:szCs w:val="27"/>
        </w:rPr>
        <w:t xml:space="preserve">аключенному на </w:t>
      </w:r>
      <w:r w:rsidRPr="009107ED">
        <w:rPr>
          <w:rFonts w:ascii="Times New Roman" w:hAnsi="Times New Roman" w:cs="Times New Roman"/>
          <w:sz w:val="27"/>
          <w:szCs w:val="27"/>
        </w:rPr>
        <w:lastRenderedPageBreak/>
        <w:t>основании пункта 10.1.47  раздела 10 Положения</w:t>
      </w:r>
      <w:r>
        <w:rPr>
          <w:rFonts w:ascii="Times New Roman" w:hAnsi="Times New Roman" w:cs="Times New Roman"/>
          <w:sz w:val="27"/>
          <w:szCs w:val="27"/>
        </w:rPr>
        <w:t>.</w:t>
      </w:r>
    </w:p>
    <w:p w:rsidR="00760E50" w:rsidRPr="00760E50"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11.3.4.</w:t>
      </w:r>
      <w:r w:rsidR="009107ED">
        <w:rPr>
          <w:rFonts w:ascii="Times New Roman" w:hAnsi="Times New Roman" w:cs="Times New Roman"/>
          <w:sz w:val="27"/>
          <w:szCs w:val="27"/>
        </w:rPr>
        <w:t>3</w:t>
      </w:r>
      <w:r>
        <w:rPr>
          <w:rFonts w:ascii="Times New Roman" w:hAnsi="Times New Roman" w:cs="Times New Roman"/>
          <w:sz w:val="27"/>
          <w:szCs w:val="27"/>
        </w:rPr>
        <w:t>.</w:t>
      </w:r>
      <w:r w:rsidRPr="00760E50">
        <w:rPr>
          <w:rFonts w:ascii="Times New Roman" w:hAnsi="Times New Roman" w:cs="Times New Roman"/>
          <w:sz w:val="27"/>
          <w:szCs w:val="27"/>
        </w:rPr>
        <w:t xml:space="preserve"> </w:t>
      </w:r>
      <w:r w:rsidR="00421906">
        <w:rPr>
          <w:rFonts w:ascii="Times New Roman" w:hAnsi="Times New Roman" w:cs="Times New Roman"/>
          <w:sz w:val="27"/>
          <w:szCs w:val="27"/>
        </w:rPr>
        <w:t>И</w:t>
      </w:r>
      <w:r w:rsidRPr="00760E50">
        <w:rPr>
          <w:rFonts w:ascii="Times New Roman" w:hAnsi="Times New Roman" w:cs="Times New Roman"/>
          <w:sz w:val="27"/>
          <w:szCs w:val="27"/>
        </w:rPr>
        <w:t xml:space="preserve">зменения </w:t>
      </w:r>
      <w:proofErr w:type="spellStart"/>
      <w:r w:rsidRPr="00760E50">
        <w:rPr>
          <w:rFonts w:ascii="Times New Roman" w:hAnsi="Times New Roman" w:cs="Times New Roman"/>
          <w:sz w:val="27"/>
          <w:szCs w:val="27"/>
        </w:rPr>
        <w:t>ценообразующих</w:t>
      </w:r>
      <w:proofErr w:type="spellEnd"/>
      <w:r w:rsidRPr="00760E50">
        <w:rPr>
          <w:rFonts w:ascii="Times New Roman" w:hAnsi="Times New Roman" w:cs="Times New Roman"/>
          <w:sz w:val="27"/>
          <w:szCs w:val="27"/>
        </w:rPr>
        <w:t xml:space="preserve"> факторов, конъюнктуры рынка путем ее уменьшения или увеличения без изменения иных условий исполнения договора на поставку топлива (мазута топочного или флотского, дизельного топлива для котельных, угля)</w:t>
      </w:r>
      <w:r w:rsidR="00421906">
        <w:rPr>
          <w:rFonts w:ascii="Times New Roman" w:hAnsi="Times New Roman" w:cs="Times New Roman"/>
          <w:sz w:val="27"/>
          <w:szCs w:val="27"/>
        </w:rPr>
        <w:t>.</w:t>
      </w:r>
    </w:p>
    <w:p w:rsidR="00760E50" w:rsidRPr="00760E50"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11.3.5.</w:t>
      </w:r>
      <w:r w:rsidR="00421906">
        <w:rPr>
          <w:rFonts w:ascii="Times New Roman" w:hAnsi="Times New Roman" w:cs="Times New Roman"/>
          <w:sz w:val="27"/>
          <w:szCs w:val="27"/>
        </w:rPr>
        <w:t xml:space="preserve"> П</w:t>
      </w:r>
      <w:r w:rsidRPr="00760E50">
        <w:rPr>
          <w:rFonts w:ascii="Times New Roman" w:hAnsi="Times New Roman" w:cs="Times New Roman"/>
          <w:sz w:val="27"/>
          <w:szCs w:val="27"/>
        </w:rPr>
        <w:t xml:space="preserve">ри изменении цены договора в случае предоставлении приоритета в соответствии с пунктами 3, </w:t>
      </w:r>
      <w:r w:rsidRPr="007E20B2">
        <w:rPr>
          <w:rFonts w:ascii="Times New Roman" w:hAnsi="Times New Roman" w:cs="Times New Roman"/>
          <w:sz w:val="27"/>
          <w:szCs w:val="27"/>
          <w:highlight w:val="green"/>
        </w:rPr>
        <w:t>3(1)</w:t>
      </w:r>
      <w:r w:rsidRPr="00760E50">
        <w:rPr>
          <w:rFonts w:ascii="Times New Roman" w:hAnsi="Times New Roman" w:cs="Times New Roman"/>
          <w:sz w:val="27"/>
          <w:szCs w:val="27"/>
        </w:rPr>
        <w:t xml:space="preserve">, 4, </w:t>
      </w:r>
      <w:r w:rsidRPr="007E20B2">
        <w:rPr>
          <w:rFonts w:ascii="Times New Roman" w:hAnsi="Times New Roman" w:cs="Times New Roman"/>
          <w:sz w:val="27"/>
          <w:szCs w:val="27"/>
          <w:highlight w:val="green"/>
        </w:rPr>
        <w:t>4(1)</w:t>
      </w:r>
      <w:r w:rsidRPr="00760E50">
        <w:rPr>
          <w:rFonts w:ascii="Times New Roman" w:hAnsi="Times New Roman" w:cs="Times New Roman"/>
          <w:sz w:val="27"/>
          <w:szCs w:val="27"/>
        </w:rPr>
        <w:t xml:space="preserve"> Постановления № 925</w:t>
      </w:r>
      <w:r w:rsidR="00421906">
        <w:rPr>
          <w:rFonts w:ascii="Times New Roman" w:hAnsi="Times New Roman" w:cs="Times New Roman"/>
          <w:sz w:val="27"/>
          <w:szCs w:val="27"/>
        </w:rPr>
        <w:t>.</w:t>
      </w:r>
    </w:p>
    <w:p w:rsidR="00760E50" w:rsidRPr="00760E50"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11.3.6.</w:t>
      </w:r>
      <w:r w:rsidRPr="00760E50">
        <w:rPr>
          <w:rFonts w:ascii="Times New Roman" w:hAnsi="Times New Roman" w:cs="Times New Roman"/>
          <w:sz w:val="27"/>
          <w:szCs w:val="27"/>
        </w:rPr>
        <w:t xml:space="preserve"> </w:t>
      </w:r>
      <w:r w:rsidR="00421906">
        <w:rPr>
          <w:rFonts w:ascii="Times New Roman" w:hAnsi="Times New Roman" w:cs="Times New Roman"/>
          <w:sz w:val="27"/>
          <w:szCs w:val="27"/>
        </w:rPr>
        <w:t>П</w:t>
      </w:r>
      <w:r w:rsidRPr="00760E50">
        <w:rPr>
          <w:rFonts w:ascii="Times New Roman" w:hAnsi="Times New Roman" w:cs="Times New Roman"/>
          <w:sz w:val="27"/>
          <w:szCs w:val="27"/>
        </w:rPr>
        <w:t>ри исполнении договора, заключенного с участником закупки,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уступают качеству и соответствующим техническим и функциональным характеристикам товаров, указанных в договоре</w:t>
      </w:r>
      <w:r w:rsidR="00421906">
        <w:rPr>
          <w:rFonts w:ascii="Times New Roman" w:hAnsi="Times New Roman" w:cs="Times New Roman"/>
          <w:sz w:val="27"/>
          <w:szCs w:val="27"/>
        </w:rPr>
        <w:t>.</w:t>
      </w:r>
    </w:p>
    <w:p w:rsidR="00760E50" w:rsidRPr="00760E50"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11.3.7.</w:t>
      </w:r>
      <w:r w:rsidRPr="00760E50">
        <w:rPr>
          <w:rFonts w:ascii="Times New Roman" w:hAnsi="Times New Roman" w:cs="Times New Roman"/>
          <w:sz w:val="27"/>
          <w:szCs w:val="27"/>
        </w:rPr>
        <w:t xml:space="preserve"> </w:t>
      </w:r>
      <w:r w:rsidR="00421906">
        <w:rPr>
          <w:rFonts w:ascii="Times New Roman" w:hAnsi="Times New Roman" w:cs="Times New Roman"/>
          <w:sz w:val="27"/>
          <w:szCs w:val="27"/>
        </w:rPr>
        <w:t>П</w:t>
      </w:r>
      <w:r w:rsidRPr="00760E50">
        <w:rPr>
          <w:rFonts w:ascii="Times New Roman" w:hAnsi="Times New Roman" w:cs="Times New Roman"/>
          <w:sz w:val="27"/>
          <w:szCs w:val="27"/>
        </w:rPr>
        <w:t>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r w:rsidR="00421906">
        <w:rPr>
          <w:rFonts w:ascii="Times New Roman" w:hAnsi="Times New Roman" w:cs="Times New Roman"/>
          <w:sz w:val="27"/>
          <w:szCs w:val="27"/>
        </w:rPr>
        <w:t>.</w:t>
      </w:r>
    </w:p>
    <w:p w:rsidR="00760E50" w:rsidRPr="00760E50"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7E20B2">
        <w:rPr>
          <w:rFonts w:ascii="Times New Roman" w:hAnsi="Times New Roman" w:cs="Times New Roman"/>
          <w:sz w:val="27"/>
          <w:szCs w:val="27"/>
          <w:highlight w:val="green"/>
        </w:rPr>
        <w:t xml:space="preserve">11.3.8. </w:t>
      </w:r>
      <w:r w:rsidR="00421906">
        <w:rPr>
          <w:rFonts w:ascii="Times New Roman" w:hAnsi="Times New Roman" w:cs="Times New Roman"/>
          <w:sz w:val="27"/>
          <w:szCs w:val="27"/>
          <w:highlight w:val="green"/>
        </w:rPr>
        <w:t>П</w:t>
      </w:r>
      <w:r w:rsidRPr="007E20B2">
        <w:rPr>
          <w:rFonts w:ascii="Times New Roman" w:hAnsi="Times New Roman" w:cs="Times New Roman"/>
          <w:sz w:val="27"/>
          <w:szCs w:val="27"/>
          <w:highlight w:val="green"/>
        </w:rPr>
        <w:t>ри изменении в соответствии с пунктом 6.3.10.1 Регламента работы на торговой площадке «Малые закупки»</w:t>
      </w:r>
      <w:r w:rsidR="00421906">
        <w:rPr>
          <w:rFonts w:ascii="Times New Roman" w:hAnsi="Times New Roman" w:cs="Times New Roman"/>
          <w:sz w:val="27"/>
          <w:szCs w:val="27"/>
        </w:rPr>
        <w:t>.</w:t>
      </w:r>
    </w:p>
    <w:p w:rsidR="00760E50" w:rsidRPr="00760E50"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11.3.9.</w:t>
      </w:r>
      <w:r w:rsidRPr="00760E50">
        <w:rPr>
          <w:rFonts w:ascii="Times New Roman" w:hAnsi="Times New Roman" w:cs="Times New Roman"/>
          <w:sz w:val="27"/>
          <w:szCs w:val="27"/>
        </w:rPr>
        <w:t xml:space="preserve"> </w:t>
      </w:r>
      <w:r w:rsidR="00421906">
        <w:rPr>
          <w:rFonts w:ascii="Times New Roman" w:hAnsi="Times New Roman" w:cs="Times New Roman"/>
          <w:sz w:val="27"/>
          <w:szCs w:val="27"/>
        </w:rPr>
        <w:t>П</w:t>
      </w:r>
      <w:r w:rsidRPr="00760E50">
        <w:rPr>
          <w:rFonts w:ascii="Times New Roman" w:hAnsi="Times New Roman" w:cs="Times New Roman"/>
          <w:sz w:val="27"/>
          <w:szCs w:val="27"/>
        </w:rPr>
        <w:t>ри изменении цены заключенного до 1 января 2019 года договора в пределах увеличения в соответствии с законодательством РФ ставки налога на добавленную стоимость в отношении товаров, работ, услуг, приемка которых осуществляется после 1 января 2019 года</w:t>
      </w:r>
      <w:r w:rsidR="00421906">
        <w:rPr>
          <w:rFonts w:ascii="Times New Roman" w:hAnsi="Times New Roman" w:cs="Times New Roman"/>
          <w:sz w:val="27"/>
          <w:szCs w:val="27"/>
        </w:rPr>
        <w:t>.</w:t>
      </w:r>
      <w:r w:rsidRPr="00760E50">
        <w:rPr>
          <w:rFonts w:ascii="Times New Roman" w:hAnsi="Times New Roman" w:cs="Times New Roman"/>
          <w:sz w:val="27"/>
          <w:szCs w:val="27"/>
        </w:rPr>
        <w:t xml:space="preserve"> </w:t>
      </w:r>
    </w:p>
    <w:p w:rsidR="00760E50" w:rsidRPr="00760E50"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11.3.10.</w:t>
      </w:r>
      <w:r w:rsidRPr="00760E50">
        <w:rPr>
          <w:rFonts w:ascii="Times New Roman" w:hAnsi="Times New Roman" w:cs="Times New Roman"/>
          <w:sz w:val="27"/>
          <w:szCs w:val="27"/>
        </w:rPr>
        <w:t xml:space="preserve"> </w:t>
      </w:r>
      <w:r w:rsidR="00421906">
        <w:rPr>
          <w:rFonts w:ascii="Times New Roman" w:hAnsi="Times New Roman" w:cs="Times New Roman"/>
          <w:sz w:val="27"/>
          <w:szCs w:val="27"/>
        </w:rPr>
        <w:t>П</w:t>
      </w:r>
      <w:r w:rsidRPr="00760E50">
        <w:rPr>
          <w:rFonts w:ascii="Times New Roman" w:hAnsi="Times New Roman" w:cs="Times New Roman"/>
          <w:sz w:val="27"/>
          <w:szCs w:val="27"/>
        </w:rPr>
        <w:t>ри изменении в 2020-</w:t>
      </w:r>
      <w:r w:rsidRPr="007E20B2">
        <w:rPr>
          <w:rFonts w:ascii="Times New Roman" w:hAnsi="Times New Roman" w:cs="Times New Roman"/>
          <w:sz w:val="27"/>
          <w:szCs w:val="27"/>
          <w:highlight w:val="green"/>
        </w:rPr>
        <w:t>2021</w:t>
      </w:r>
      <w:r w:rsidRPr="00760E50">
        <w:rPr>
          <w:rFonts w:ascii="Times New Roman" w:hAnsi="Times New Roman" w:cs="Times New Roman"/>
          <w:sz w:val="27"/>
          <w:szCs w:val="27"/>
        </w:rPr>
        <w:t xml:space="preserve"> годах по соглашению сторон срока исполнения договора, и (или) цены договора, и (или) цены единицы товара, работы</w:t>
      </w:r>
      <w:r w:rsidR="00FA1738">
        <w:rPr>
          <w:rFonts w:ascii="Times New Roman" w:hAnsi="Times New Roman" w:cs="Times New Roman"/>
          <w:sz w:val="27"/>
          <w:szCs w:val="27"/>
        </w:rPr>
        <w:t>,</w:t>
      </w:r>
      <w:r w:rsidRPr="00760E50">
        <w:rPr>
          <w:rFonts w:ascii="Times New Roman" w:hAnsi="Times New Roman" w:cs="Times New Roman"/>
          <w:sz w:val="27"/>
          <w:szCs w:val="27"/>
        </w:rPr>
        <w:t xml:space="preserve"> услуги, если при его исполнении в связи с распространением новой коронавирусной инфекции, вызванной 2019-NCOV, возникли независящие от сторон договора обстоятельства, влекущие невозможность его исполнения на первоначально установленных условиях.</w:t>
      </w:r>
    </w:p>
    <w:p w:rsidR="00760E50" w:rsidRPr="00760E50"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760E50">
        <w:rPr>
          <w:rFonts w:ascii="Times New Roman" w:hAnsi="Times New Roman" w:cs="Times New Roman"/>
          <w:sz w:val="27"/>
          <w:szCs w:val="27"/>
        </w:rPr>
        <w:t>Предусмотренные настоящим пунктом изменения осуществляются при наличии у Заказчика письменного обоснования необходимости таких изменений с установленной причинно-следственной связью между последствиями новой коронавирусной инфекции, вызванной 2019-NCOV и возникновением обстоятельств, влекущих невозможность исполнения обязательств по договору на первоначальных условиях, согласованного с исполнительным органом государственной власти Мурманской области, в ведомственном подчинении которого находится Заказчик</w:t>
      </w:r>
      <w:r w:rsidR="00421906">
        <w:rPr>
          <w:rFonts w:ascii="Times New Roman" w:hAnsi="Times New Roman" w:cs="Times New Roman"/>
          <w:sz w:val="27"/>
          <w:szCs w:val="27"/>
        </w:rPr>
        <w:t>.</w:t>
      </w:r>
    </w:p>
    <w:p w:rsidR="00760E50" w:rsidRPr="007E20B2"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7E20B2">
        <w:rPr>
          <w:rFonts w:ascii="Times New Roman" w:hAnsi="Times New Roman" w:cs="Times New Roman"/>
          <w:sz w:val="27"/>
          <w:szCs w:val="27"/>
          <w:highlight w:val="green"/>
        </w:rPr>
        <w:t xml:space="preserve">11.3.11. </w:t>
      </w:r>
      <w:r w:rsidR="00421906">
        <w:rPr>
          <w:rFonts w:ascii="Times New Roman" w:hAnsi="Times New Roman" w:cs="Times New Roman"/>
          <w:sz w:val="27"/>
          <w:szCs w:val="27"/>
          <w:highlight w:val="green"/>
        </w:rPr>
        <w:t>П</w:t>
      </w:r>
      <w:r w:rsidRPr="007E20B2">
        <w:rPr>
          <w:rFonts w:ascii="Times New Roman" w:hAnsi="Times New Roman" w:cs="Times New Roman"/>
          <w:sz w:val="27"/>
          <w:szCs w:val="27"/>
          <w:highlight w:val="green"/>
        </w:rPr>
        <w:t>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00421906">
        <w:rPr>
          <w:rFonts w:ascii="Times New Roman" w:hAnsi="Times New Roman" w:cs="Times New Roman"/>
          <w:sz w:val="27"/>
          <w:szCs w:val="27"/>
          <w:highlight w:val="green"/>
        </w:rPr>
        <w:t>.</w:t>
      </w:r>
    </w:p>
    <w:p w:rsidR="00760E50" w:rsidRPr="00760E50"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7E20B2">
        <w:rPr>
          <w:rFonts w:ascii="Times New Roman" w:hAnsi="Times New Roman" w:cs="Times New Roman"/>
          <w:sz w:val="27"/>
          <w:szCs w:val="27"/>
          <w:highlight w:val="green"/>
        </w:rPr>
        <w:t xml:space="preserve">11.3.12. </w:t>
      </w:r>
      <w:r w:rsidR="00421906">
        <w:rPr>
          <w:rFonts w:ascii="Times New Roman" w:hAnsi="Times New Roman" w:cs="Times New Roman"/>
          <w:sz w:val="27"/>
          <w:szCs w:val="27"/>
          <w:highlight w:val="green"/>
        </w:rPr>
        <w:t>П</w:t>
      </w:r>
      <w:r w:rsidRPr="007E20B2">
        <w:rPr>
          <w:rFonts w:ascii="Times New Roman" w:hAnsi="Times New Roman" w:cs="Times New Roman"/>
          <w:sz w:val="27"/>
          <w:szCs w:val="27"/>
          <w:highlight w:val="green"/>
        </w:rPr>
        <w:t xml:space="preserve">ри однократном изменении срока исполнения договора на выполнение работ, оказание услуг не более чем на 30 (тридцать) процентов от </w:t>
      </w:r>
      <w:r w:rsidRPr="007E20B2">
        <w:rPr>
          <w:rFonts w:ascii="Times New Roman" w:hAnsi="Times New Roman" w:cs="Times New Roman"/>
          <w:sz w:val="27"/>
          <w:szCs w:val="27"/>
          <w:highlight w:val="green"/>
        </w:rPr>
        <w:lastRenderedPageBreak/>
        <w:t>предусмотренного договором первоначального срока исполнения договора в случае возникновения независящих от сторон обстоятельств, имеющих характер непреодолимой силы (</w:t>
      </w:r>
      <w:proofErr w:type="spellStart"/>
      <w:r w:rsidRPr="007E20B2">
        <w:rPr>
          <w:rFonts w:ascii="Times New Roman" w:hAnsi="Times New Roman" w:cs="Times New Roman"/>
          <w:sz w:val="27"/>
          <w:szCs w:val="27"/>
          <w:highlight w:val="green"/>
        </w:rPr>
        <w:t>погодно</w:t>
      </w:r>
      <w:proofErr w:type="spellEnd"/>
      <w:r w:rsidRPr="007E20B2">
        <w:rPr>
          <w:rFonts w:ascii="Times New Roman" w:hAnsi="Times New Roman" w:cs="Times New Roman"/>
          <w:sz w:val="27"/>
          <w:szCs w:val="27"/>
          <w:highlight w:val="green"/>
        </w:rPr>
        <w:t>-климатические условия и пр.), если возможность такого изменения условий договора была предусмотрена документацией и (или) извещением о конкурентной закупки, условиями договора с единственным поставщи</w:t>
      </w:r>
      <w:r w:rsidR="00301319" w:rsidRPr="007E20B2">
        <w:rPr>
          <w:rFonts w:ascii="Times New Roman" w:hAnsi="Times New Roman" w:cs="Times New Roman"/>
          <w:sz w:val="27"/>
          <w:szCs w:val="27"/>
          <w:highlight w:val="green"/>
        </w:rPr>
        <w:t>ком (исполнителем, подрядчиком)</w:t>
      </w:r>
      <w:r w:rsidR="00421906">
        <w:rPr>
          <w:rFonts w:ascii="Times New Roman" w:hAnsi="Times New Roman" w:cs="Times New Roman"/>
          <w:sz w:val="27"/>
          <w:szCs w:val="27"/>
        </w:rPr>
        <w:t>.</w:t>
      </w:r>
    </w:p>
    <w:p w:rsidR="00760E50" w:rsidRPr="007E20B2"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7E20B2">
        <w:rPr>
          <w:rFonts w:ascii="Times New Roman" w:hAnsi="Times New Roman" w:cs="Times New Roman"/>
          <w:sz w:val="27"/>
          <w:szCs w:val="27"/>
          <w:highlight w:val="green"/>
        </w:rPr>
        <w:t xml:space="preserve">11.3.13. </w:t>
      </w:r>
      <w:r w:rsidR="00421906">
        <w:rPr>
          <w:rFonts w:ascii="Times New Roman" w:hAnsi="Times New Roman" w:cs="Times New Roman"/>
          <w:sz w:val="27"/>
          <w:szCs w:val="27"/>
          <w:highlight w:val="green"/>
        </w:rPr>
        <w:t>В</w:t>
      </w:r>
      <w:r w:rsidRPr="007E20B2">
        <w:rPr>
          <w:rFonts w:ascii="Times New Roman" w:hAnsi="Times New Roman" w:cs="Times New Roman"/>
          <w:sz w:val="27"/>
          <w:szCs w:val="27"/>
          <w:highlight w:val="green"/>
        </w:rPr>
        <w:t xml:space="preserve"> случае заключения договора с единственным поставщиком (исполнителем, подрядчиком) в соответствии с пунктами 10.1.1, 10.1.8, 10.1.18, 10.1.19, 10.1.24, 10.1.</w:t>
      </w:r>
      <w:r w:rsidR="00301319" w:rsidRPr="007E20B2">
        <w:rPr>
          <w:rFonts w:ascii="Times New Roman" w:hAnsi="Times New Roman" w:cs="Times New Roman"/>
          <w:sz w:val="27"/>
          <w:szCs w:val="27"/>
          <w:highlight w:val="green"/>
        </w:rPr>
        <w:t>26 Положения</w:t>
      </w:r>
      <w:r w:rsidR="00421906">
        <w:rPr>
          <w:rFonts w:ascii="Times New Roman" w:hAnsi="Times New Roman" w:cs="Times New Roman"/>
          <w:sz w:val="27"/>
          <w:szCs w:val="27"/>
          <w:highlight w:val="green"/>
        </w:rPr>
        <w:t>.</w:t>
      </w:r>
    </w:p>
    <w:p w:rsidR="00760E50" w:rsidRPr="007E20B2" w:rsidRDefault="00760E50" w:rsidP="00760E50">
      <w:pPr>
        <w:widowControl w:val="0"/>
        <w:autoSpaceDE w:val="0"/>
        <w:autoSpaceDN w:val="0"/>
        <w:adjustRightInd w:val="0"/>
        <w:spacing w:after="0" w:line="240" w:lineRule="auto"/>
        <w:ind w:firstLine="709"/>
        <w:jc w:val="both"/>
        <w:rPr>
          <w:rFonts w:ascii="Times New Roman" w:hAnsi="Times New Roman" w:cs="Times New Roman"/>
          <w:sz w:val="27"/>
          <w:szCs w:val="27"/>
          <w:highlight w:val="green"/>
        </w:rPr>
      </w:pPr>
      <w:r w:rsidRPr="007E20B2">
        <w:rPr>
          <w:rFonts w:ascii="Times New Roman" w:hAnsi="Times New Roman" w:cs="Times New Roman"/>
          <w:sz w:val="27"/>
          <w:szCs w:val="27"/>
          <w:highlight w:val="green"/>
        </w:rPr>
        <w:t xml:space="preserve">11.4. </w:t>
      </w:r>
      <w:r w:rsidR="00421906">
        <w:rPr>
          <w:rFonts w:ascii="Times New Roman" w:hAnsi="Times New Roman" w:cs="Times New Roman"/>
          <w:sz w:val="27"/>
          <w:szCs w:val="27"/>
          <w:highlight w:val="green"/>
        </w:rPr>
        <w:t>О</w:t>
      </w:r>
      <w:r w:rsidR="00301319" w:rsidRPr="007E20B2">
        <w:rPr>
          <w:rFonts w:ascii="Times New Roman" w:hAnsi="Times New Roman" w:cs="Times New Roman"/>
          <w:sz w:val="27"/>
          <w:szCs w:val="27"/>
          <w:highlight w:val="green"/>
        </w:rPr>
        <w:t xml:space="preserve"> случаях и порядке расторжения </w:t>
      </w:r>
      <w:r w:rsidRPr="007E20B2">
        <w:rPr>
          <w:rFonts w:ascii="Times New Roman" w:hAnsi="Times New Roman" w:cs="Times New Roman"/>
          <w:sz w:val="27"/>
          <w:szCs w:val="27"/>
          <w:highlight w:val="green"/>
        </w:rPr>
        <w:t>договора в соответствии с гражданским законод</w:t>
      </w:r>
      <w:r w:rsidR="00301319" w:rsidRPr="007E20B2">
        <w:rPr>
          <w:rFonts w:ascii="Times New Roman" w:hAnsi="Times New Roman" w:cs="Times New Roman"/>
          <w:sz w:val="27"/>
          <w:szCs w:val="27"/>
          <w:highlight w:val="green"/>
        </w:rPr>
        <w:t>ательством Российской Федерации</w:t>
      </w:r>
      <w:r w:rsidR="00421906">
        <w:rPr>
          <w:rFonts w:ascii="Times New Roman" w:hAnsi="Times New Roman" w:cs="Times New Roman"/>
          <w:sz w:val="27"/>
          <w:szCs w:val="27"/>
          <w:highlight w:val="green"/>
        </w:rPr>
        <w:t>.</w:t>
      </w:r>
    </w:p>
    <w:p w:rsidR="00495E87" w:rsidRDefault="00760E50" w:rsidP="00760E50">
      <w:pPr>
        <w:widowControl w:val="0"/>
        <w:autoSpaceDE w:val="0"/>
        <w:autoSpaceDN w:val="0"/>
        <w:adjustRightInd w:val="0"/>
        <w:spacing w:after="0" w:line="240" w:lineRule="auto"/>
        <w:ind w:firstLine="709"/>
        <w:jc w:val="both"/>
      </w:pPr>
      <w:r w:rsidRPr="007E20B2">
        <w:rPr>
          <w:rFonts w:ascii="Times New Roman" w:hAnsi="Times New Roman" w:cs="Times New Roman"/>
          <w:sz w:val="27"/>
          <w:szCs w:val="27"/>
          <w:highlight w:val="green"/>
        </w:rPr>
        <w:t>11.</w:t>
      </w:r>
      <w:r w:rsidR="00495E87">
        <w:rPr>
          <w:rFonts w:ascii="Times New Roman" w:hAnsi="Times New Roman" w:cs="Times New Roman"/>
          <w:sz w:val="27"/>
          <w:szCs w:val="27"/>
          <w:highlight w:val="green"/>
        </w:rPr>
        <w:t>5</w:t>
      </w:r>
      <w:r w:rsidRPr="007E20B2">
        <w:rPr>
          <w:rFonts w:ascii="Times New Roman" w:hAnsi="Times New Roman" w:cs="Times New Roman"/>
          <w:sz w:val="27"/>
          <w:szCs w:val="27"/>
          <w:highlight w:val="green"/>
        </w:rPr>
        <w:t xml:space="preserve">. </w:t>
      </w:r>
      <w:r w:rsidR="00421906">
        <w:rPr>
          <w:rFonts w:ascii="Times New Roman" w:hAnsi="Times New Roman" w:cs="Times New Roman"/>
          <w:sz w:val="27"/>
          <w:szCs w:val="27"/>
          <w:highlight w:val="green"/>
        </w:rPr>
        <w:t>О</w:t>
      </w:r>
      <w:r w:rsidR="00301319" w:rsidRPr="007E20B2">
        <w:rPr>
          <w:rFonts w:ascii="Times New Roman" w:hAnsi="Times New Roman" w:cs="Times New Roman"/>
          <w:sz w:val="27"/>
          <w:szCs w:val="27"/>
          <w:highlight w:val="green"/>
        </w:rPr>
        <w:t xml:space="preserve"> включении и</w:t>
      </w:r>
      <w:r w:rsidRPr="007E20B2">
        <w:rPr>
          <w:rFonts w:ascii="Times New Roman" w:hAnsi="Times New Roman" w:cs="Times New Roman"/>
          <w:sz w:val="27"/>
          <w:szCs w:val="27"/>
          <w:highlight w:val="green"/>
        </w:rPr>
        <w:t>нформаци</w:t>
      </w:r>
      <w:r w:rsidR="00301319" w:rsidRPr="007E20B2">
        <w:rPr>
          <w:rFonts w:ascii="Times New Roman" w:hAnsi="Times New Roman" w:cs="Times New Roman"/>
          <w:sz w:val="27"/>
          <w:szCs w:val="27"/>
          <w:highlight w:val="green"/>
        </w:rPr>
        <w:t>и</w:t>
      </w:r>
      <w:r w:rsidRPr="007E20B2">
        <w:rPr>
          <w:rFonts w:ascii="Times New Roman" w:hAnsi="Times New Roman" w:cs="Times New Roman"/>
          <w:sz w:val="27"/>
          <w:szCs w:val="27"/>
          <w:highlight w:val="green"/>
        </w:rPr>
        <w:t xml:space="preserve"> о поставщике (исполнителе, подрядчике), с которым договор расторгнут по решению суда в связи с существенным нарушением им договора, в реестр недобросовестных поставщиков в соответствии с Законом № 223-ФЗ.</w:t>
      </w:r>
      <w:r w:rsidR="00495E87" w:rsidRPr="00495E87">
        <w:t xml:space="preserve"> </w:t>
      </w:r>
    </w:p>
    <w:p w:rsidR="00760E50" w:rsidRPr="00760E50" w:rsidRDefault="00495E87" w:rsidP="00760E50">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495E87">
        <w:rPr>
          <w:rFonts w:ascii="Times New Roman" w:hAnsi="Times New Roman" w:cs="Times New Roman"/>
          <w:sz w:val="27"/>
          <w:szCs w:val="27"/>
        </w:rPr>
        <w:t>11.</w:t>
      </w:r>
      <w:r>
        <w:rPr>
          <w:rFonts w:ascii="Times New Roman" w:hAnsi="Times New Roman" w:cs="Times New Roman"/>
          <w:sz w:val="27"/>
          <w:szCs w:val="27"/>
        </w:rPr>
        <w:t>6</w:t>
      </w:r>
      <w:r w:rsidRPr="00495E87">
        <w:rPr>
          <w:rFonts w:ascii="Times New Roman" w:hAnsi="Times New Roman" w:cs="Times New Roman"/>
          <w:sz w:val="27"/>
          <w:szCs w:val="27"/>
        </w:rPr>
        <w:t xml:space="preserve">. </w:t>
      </w:r>
      <w:r w:rsidR="00421906">
        <w:rPr>
          <w:rFonts w:ascii="Times New Roman" w:hAnsi="Times New Roman" w:cs="Times New Roman"/>
          <w:sz w:val="27"/>
          <w:szCs w:val="27"/>
        </w:rPr>
        <w:t>О</w:t>
      </w:r>
      <w:r w:rsidRPr="00495E87">
        <w:rPr>
          <w:rFonts w:ascii="Times New Roman" w:hAnsi="Times New Roman" w:cs="Times New Roman"/>
          <w:sz w:val="27"/>
          <w:szCs w:val="27"/>
        </w:rPr>
        <w:t xml:space="preserve"> включении в договор информации об ответственности Заказчика и поставщика (исполнителя, подрядчика) за неисполнение или ненадлежащее исполнение обязательств, предусмотренных договором, об условиях и порядке расторжения</w:t>
      </w:r>
      <w:r w:rsidR="00FA1738">
        <w:rPr>
          <w:rFonts w:ascii="Times New Roman" w:hAnsi="Times New Roman" w:cs="Times New Roman"/>
          <w:sz w:val="27"/>
          <w:szCs w:val="27"/>
        </w:rPr>
        <w:t>,</w:t>
      </w:r>
      <w:r w:rsidRPr="00495E87">
        <w:rPr>
          <w:rFonts w:ascii="Times New Roman" w:hAnsi="Times New Roman" w:cs="Times New Roman"/>
          <w:sz w:val="27"/>
          <w:szCs w:val="27"/>
        </w:rPr>
        <w:t xml:space="preserve"> об условии неприменения штрафных санкций в случае нарушений поставщиком (исполнителем, подрядчиком) обязательств из-за последствий новой коронавирусной инфекции, вызванной 2019-NCOV.</w:t>
      </w:r>
    </w:p>
    <w:p w:rsidR="00D5039B" w:rsidRPr="00A66C4E" w:rsidRDefault="00D5039B" w:rsidP="00D5039B">
      <w:pPr>
        <w:widowControl w:val="0"/>
        <w:autoSpaceDE w:val="0"/>
        <w:autoSpaceDN w:val="0"/>
        <w:adjustRightInd w:val="0"/>
        <w:spacing w:after="0" w:line="240" w:lineRule="auto"/>
        <w:jc w:val="center"/>
        <w:outlineLvl w:val="1"/>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jc w:val="center"/>
        <w:outlineLvl w:val="1"/>
        <w:rPr>
          <w:rFonts w:ascii="Times New Roman" w:hAnsi="Times New Roman" w:cs="Times New Roman"/>
          <w:b/>
          <w:sz w:val="27"/>
          <w:szCs w:val="27"/>
        </w:rPr>
      </w:pPr>
      <w:r w:rsidRPr="00A66C4E">
        <w:rPr>
          <w:rFonts w:ascii="Times New Roman" w:hAnsi="Times New Roman" w:cs="Times New Roman"/>
          <w:b/>
          <w:sz w:val="27"/>
          <w:szCs w:val="27"/>
        </w:rPr>
        <w:t>12. Заключительные положения</w:t>
      </w:r>
    </w:p>
    <w:p w:rsidR="00D5039B" w:rsidRPr="00A66C4E" w:rsidRDefault="00D5039B" w:rsidP="00D5039B">
      <w:pPr>
        <w:widowControl w:val="0"/>
        <w:autoSpaceDE w:val="0"/>
        <w:autoSpaceDN w:val="0"/>
        <w:adjustRightInd w:val="0"/>
        <w:spacing w:after="0" w:line="240" w:lineRule="auto"/>
        <w:jc w:val="center"/>
        <w:outlineLvl w:val="1"/>
        <w:rPr>
          <w:rFonts w:ascii="Times New Roman" w:hAnsi="Times New Roman" w:cs="Times New Roman"/>
          <w:sz w:val="27"/>
          <w:szCs w:val="27"/>
        </w:rPr>
      </w:pPr>
    </w:p>
    <w:p w:rsidR="00D5039B" w:rsidRPr="00A66C4E"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A66C4E">
        <w:rPr>
          <w:rFonts w:ascii="Times New Roman" w:hAnsi="Times New Roman" w:cs="Times New Roman"/>
          <w:sz w:val="27"/>
          <w:szCs w:val="27"/>
        </w:rPr>
        <w:t>Раздел содержит следующую информацию:</w:t>
      </w:r>
    </w:p>
    <w:p w:rsidR="007E20B2"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7E20B2">
        <w:rPr>
          <w:rFonts w:ascii="Times New Roman" w:hAnsi="Times New Roman" w:cs="Times New Roman"/>
          <w:sz w:val="27"/>
          <w:szCs w:val="27"/>
          <w:highlight w:val="green"/>
        </w:rPr>
        <w:t>12.1.</w:t>
      </w:r>
      <w:r w:rsidR="007E20B2" w:rsidRPr="007E20B2">
        <w:rPr>
          <w:rFonts w:ascii="Times New Roman" w:hAnsi="Times New Roman" w:cs="Times New Roman"/>
          <w:sz w:val="27"/>
          <w:szCs w:val="27"/>
          <w:highlight w:val="green"/>
        </w:rPr>
        <w:t xml:space="preserve"> </w:t>
      </w:r>
      <w:r w:rsidR="007E20B2" w:rsidRPr="007E20B2">
        <w:rPr>
          <w:rFonts w:ascii="Times New Roman" w:hAnsi="Times New Roman" w:cs="Times New Roman"/>
          <w:sz w:val="27"/>
          <w:szCs w:val="27"/>
          <w:highlight w:val="green"/>
        </w:rPr>
        <w:tab/>
      </w:r>
      <w:r w:rsidR="00421906">
        <w:rPr>
          <w:rFonts w:ascii="Times New Roman" w:hAnsi="Times New Roman" w:cs="Times New Roman"/>
          <w:sz w:val="27"/>
          <w:szCs w:val="27"/>
          <w:highlight w:val="green"/>
        </w:rPr>
        <w:t>О</w:t>
      </w:r>
      <w:r w:rsidR="007E20B2" w:rsidRPr="007E20B2">
        <w:rPr>
          <w:rFonts w:ascii="Times New Roman" w:hAnsi="Times New Roman" w:cs="Times New Roman"/>
          <w:sz w:val="27"/>
          <w:szCs w:val="27"/>
          <w:highlight w:val="green"/>
        </w:rPr>
        <w:t xml:space="preserve"> том, что контроль за соблюдением требований Закона № 223-ФЗ, иных нормативных правовых актов Российской Федерации при осуществлении закупок осуществляется в порядке, установленном законодательством </w:t>
      </w:r>
      <w:r w:rsidR="00FA1738" w:rsidRPr="007E20B2">
        <w:rPr>
          <w:rFonts w:ascii="Times New Roman" w:hAnsi="Times New Roman" w:cs="Times New Roman"/>
          <w:sz w:val="27"/>
          <w:szCs w:val="27"/>
          <w:highlight w:val="green"/>
        </w:rPr>
        <w:t>Российской Федерации</w:t>
      </w:r>
      <w:r w:rsidR="00421906">
        <w:rPr>
          <w:rFonts w:ascii="Times New Roman" w:hAnsi="Times New Roman" w:cs="Times New Roman"/>
          <w:sz w:val="27"/>
          <w:szCs w:val="27"/>
        </w:rPr>
        <w:t>.</w:t>
      </w:r>
      <w:r w:rsidRPr="00A66C4E">
        <w:rPr>
          <w:rFonts w:ascii="Times New Roman" w:hAnsi="Times New Roman" w:cs="Times New Roman"/>
          <w:sz w:val="27"/>
          <w:szCs w:val="27"/>
        </w:rPr>
        <w:t xml:space="preserve"> </w:t>
      </w:r>
    </w:p>
    <w:p w:rsidR="00666D78" w:rsidRDefault="00D5039B" w:rsidP="00D5039B">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F54F89">
        <w:rPr>
          <w:rFonts w:ascii="Times New Roman" w:hAnsi="Times New Roman" w:cs="Times New Roman"/>
          <w:sz w:val="27"/>
          <w:szCs w:val="27"/>
          <w:highlight w:val="green"/>
        </w:rPr>
        <w:t xml:space="preserve">12.2. </w:t>
      </w:r>
      <w:r w:rsidR="00421906">
        <w:rPr>
          <w:rFonts w:ascii="Times New Roman" w:hAnsi="Times New Roman" w:cs="Times New Roman"/>
          <w:sz w:val="27"/>
          <w:szCs w:val="27"/>
          <w:highlight w:val="green"/>
        </w:rPr>
        <w:t>О</w:t>
      </w:r>
      <w:r w:rsidRPr="00F54F89">
        <w:rPr>
          <w:rFonts w:ascii="Times New Roman" w:hAnsi="Times New Roman" w:cs="Times New Roman"/>
          <w:sz w:val="27"/>
          <w:szCs w:val="27"/>
          <w:highlight w:val="green"/>
        </w:rPr>
        <w:t xml:space="preserve"> </w:t>
      </w:r>
      <w:r w:rsidR="00282526" w:rsidRPr="00F54F89">
        <w:rPr>
          <w:rFonts w:ascii="Times New Roman" w:hAnsi="Times New Roman" w:cs="Times New Roman"/>
          <w:sz w:val="27"/>
          <w:szCs w:val="27"/>
          <w:highlight w:val="green"/>
        </w:rPr>
        <w:t xml:space="preserve">праве </w:t>
      </w:r>
      <w:r w:rsidR="00666D78" w:rsidRPr="00F54F89">
        <w:rPr>
          <w:rFonts w:ascii="Times New Roman" w:hAnsi="Times New Roman" w:cs="Times New Roman"/>
          <w:sz w:val="27"/>
          <w:szCs w:val="27"/>
          <w:highlight w:val="green"/>
        </w:rPr>
        <w:t xml:space="preserve">любого участника закупки </w:t>
      </w:r>
      <w:r w:rsidR="00282526" w:rsidRPr="00F54F89">
        <w:rPr>
          <w:rFonts w:ascii="Times New Roman" w:hAnsi="Times New Roman" w:cs="Times New Roman"/>
          <w:sz w:val="27"/>
          <w:szCs w:val="27"/>
          <w:highlight w:val="green"/>
        </w:rPr>
        <w:t xml:space="preserve">обжаловать в антимонопольном органе в порядке, установленном статьей 18.1 Федерального закона от 26.07.06 № 135-ФЗ «О защите конкуренции» действия (бездействие) Заказчика, Комиссии, оператора </w:t>
      </w:r>
      <w:r w:rsidR="00666D78" w:rsidRPr="00F54F89">
        <w:rPr>
          <w:rFonts w:ascii="Times New Roman" w:hAnsi="Times New Roman" w:cs="Times New Roman"/>
          <w:sz w:val="27"/>
          <w:szCs w:val="27"/>
          <w:highlight w:val="green"/>
        </w:rPr>
        <w:t>электронной площадки</w:t>
      </w:r>
      <w:r w:rsidR="00FA1738">
        <w:rPr>
          <w:rFonts w:ascii="Times New Roman" w:hAnsi="Times New Roman" w:cs="Times New Roman"/>
          <w:sz w:val="27"/>
          <w:szCs w:val="27"/>
          <w:highlight w:val="green"/>
        </w:rPr>
        <w:t xml:space="preserve"> при закупке товаров, работ, услуг,</w:t>
      </w:r>
      <w:r w:rsidR="00282526" w:rsidRPr="00F54F89">
        <w:rPr>
          <w:rFonts w:ascii="Times New Roman" w:hAnsi="Times New Roman" w:cs="Times New Roman"/>
          <w:sz w:val="27"/>
          <w:szCs w:val="27"/>
          <w:highlight w:val="green"/>
        </w:rPr>
        <w:t xml:space="preserve"> если такие действия (бездействие) нарушают права и законные интересы участника закупки.</w:t>
      </w:r>
    </w:p>
    <w:sectPr w:rsidR="00666D78" w:rsidSect="00071A1F">
      <w:headerReference w:type="default" r:id="rId11"/>
      <w:pgSz w:w="11906" w:h="16838"/>
      <w:pgMar w:top="1134" w:right="851" w:bottom="992"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0AB" w:rsidRDefault="004050AB" w:rsidP="005525AE">
      <w:pPr>
        <w:spacing w:after="0" w:line="240" w:lineRule="auto"/>
      </w:pPr>
      <w:r>
        <w:separator/>
      </w:r>
    </w:p>
  </w:endnote>
  <w:endnote w:type="continuationSeparator" w:id="0">
    <w:p w:rsidR="004050AB" w:rsidRDefault="004050AB" w:rsidP="00552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Proxima Nova ExCn Rg">
    <w:altName w:val="Candara"/>
    <w:charset w:val="00"/>
    <w:family w:val="modern"/>
    <w:pitch w:val="variable"/>
  </w:font>
  <w:font w:name="Segoe UI Symbol">
    <w:panose1 w:val="020B0502040204020203"/>
    <w:charset w:val="00"/>
    <w:family w:val="swiss"/>
    <w:pitch w:val="variable"/>
    <w:sig w:usb0="8000006F" w:usb1="1200FBEF" w:usb2="0064C000" w:usb3="00000000" w:csb0="00000001"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0AB" w:rsidRDefault="004050AB" w:rsidP="005525AE">
      <w:pPr>
        <w:spacing w:after="0" w:line="240" w:lineRule="auto"/>
      </w:pPr>
      <w:r>
        <w:separator/>
      </w:r>
    </w:p>
  </w:footnote>
  <w:footnote w:type="continuationSeparator" w:id="0">
    <w:p w:rsidR="004050AB" w:rsidRDefault="004050AB" w:rsidP="005525AE">
      <w:pPr>
        <w:spacing w:after="0" w:line="240" w:lineRule="auto"/>
      </w:pPr>
      <w:r>
        <w:continuationSeparator/>
      </w:r>
    </w:p>
  </w:footnote>
  <w:footnote w:id="1">
    <w:p w:rsidR="004050AB" w:rsidRDefault="004050AB" w:rsidP="00F93298">
      <w:pPr>
        <w:pStyle w:val="aff8"/>
        <w:jc w:val="both"/>
        <w:rPr>
          <w:rFonts w:ascii="Times New Roman" w:hAnsi="Times New Roman" w:cs="Times New Roman"/>
        </w:rPr>
      </w:pPr>
      <w:r>
        <w:rPr>
          <w:rStyle w:val="aff0"/>
        </w:rPr>
        <w:footnoteRef/>
      </w:r>
      <w:r>
        <w:t xml:space="preserve"> </w:t>
      </w:r>
      <w:r>
        <w:rPr>
          <w:rFonts w:ascii="Times New Roman" w:hAnsi="Times New Roman" w:cs="Times New Roman"/>
        </w:rPr>
        <w:t>Утверждена Комитетом по конкурентной политике Мурманской области в соответствии с пунктом 2.2.10(1) постановления Правительства Мурманской области от 19.12.2013 № 747-ПП «О Комитете по конкурентной политике Мурманской области» (в ред. постановления Правительства Мурманской области от 20.05.2020</w:t>
      </w:r>
    </w:p>
    <w:p w:rsidR="004050AB" w:rsidRPr="00F93298" w:rsidRDefault="004050AB" w:rsidP="00F93298">
      <w:pPr>
        <w:pStyle w:val="aff8"/>
        <w:jc w:val="both"/>
        <w:rPr>
          <w:rFonts w:ascii="Times New Roman" w:hAnsi="Times New Roman" w:cs="Times New Roman"/>
        </w:rPr>
      </w:pPr>
      <w:r>
        <w:rPr>
          <w:rFonts w:ascii="Times New Roman" w:hAnsi="Times New Roman" w:cs="Times New Roman"/>
        </w:rPr>
        <w:t>№ 325-ПП)</w:t>
      </w:r>
    </w:p>
  </w:footnote>
  <w:footnote w:id="2">
    <w:p w:rsidR="004050AB" w:rsidRDefault="004050AB" w:rsidP="000832E5">
      <w:pPr>
        <w:pStyle w:val="aff8"/>
        <w:jc w:val="both"/>
      </w:pPr>
      <w:r>
        <w:rPr>
          <w:rStyle w:val="aff0"/>
        </w:rPr>
        <w:footnoteRef/>
      </w:r>
      <w:r>
        <w:t xml:space="preserve"> </w:t>
      </w:r>
      <w:r>
        <w:rPr>
          <w:rFonts w:ascii="Times New Roman" w:hAnsi="Times New Roman" w:cs="Times New Roman"/>
        </w:rPr>
        <w:t>Определение в</w:t>
      </w:r>
      <w:r w:rsidRPr="00087100">
        <w:rPr>
          <w:rFonts w:ascii="Times New Roman" w:hAnsi="Times New Roman" w:cs="Times New Roman"/>
        </w:rPr>
        <w:t>ключа</w:t>
      </w:r>
      <w:r>
        <w:rPr>
          <w:rFonts w:ascii="Times New Roman" w:hAnsi="Times New Roman" w:cs="Times New Roman"/>
        </w:rPr>
        <w:t>е</w:t>
      </w:r>
      <w:r w:rsidRPr="00087100">
        <w:rPr>
          <w:rFonts w:ascii="Times New Roman" w:hAnsi="Times New Roman" w:cs="Times New Roman"/>
        </w:rPr>
        <w:t xml:space="preserve">тся в положение о закупке Заказчика, </w:t>
      </w:r>
      <w:r>
        <w:rPr>
          <w:rFonts w:ascii="Times New Roman" w:hAnsi="Times New Roman" w:cs="Times New Roman"/>
        </w:rPr>
        <w:t xml:space="preserve"> который осуществляет закупки по </w:t>
      </w:r>
      <w:r w:rsidRPr="000832E5">
        <w:rPr>
          <w:rFonts w:ascii="Times New Roman" w:hAnsi="Times New Roman" w:cs="Times New Roman"/>
        </w:rPr>
        <w:t>поставк</w:t>
      </w:r>
      <w:r>
        <w:rPr>
          <w:rFonts w:ascii="Times New Roman" w:hAnsi="Times New Roman" w:cs="Times New Roman"/>
        </w:rPr>
        <w:t>е</w:t>
      </w:r>
      <w:r w:rsidRPr="000832E5">
        <w:rPr>
          <w:rFonts w:ascii="Times New Roman" w:hAnsi="Times New Roman" w:cs="Times New Roman"/>
        </w:rPr>
        <w:t xml:space="preserve"> и (или) перевозк</w:t>
      </w:r>
      <w:r>
        <w:rPr>
          <w:rFonts w:ascii="Times New Roman" w:hAnsi="Times New Roman" w:cs="Times New Roman"/>
        </w:rPr>
        <w:t xml:space="preserve">е </w:t>
      </w:r>
      <w:r w:rsidRPr="000832E5">
        <w:rPr>
          <w:rFonts w:ascii="Times New Roman" w:hAnsi="Times New Roman" w:cs="Times New Roman"/>
        </w:rPr>
        <w:t>мазута топочного или флотского, дизельного топлива для котельных, поставк</w:t>
      </w:r>
      <w:r>
        <w:rPr>
          <w:rFonts w:ascii="Times New Roman" w:hAnsi="Times New Roman" w:cs="Times New Roman"/>
        </w:rPr>
        <w:t>е</w:t>
      </w:r>
      <w:r w:rsidRPr="000832E5">
        <w:rPr>
          <w:rFonts w:ascii="Times New Roman" w:hAnsi="Times New Roman" w:cs="Times New Roman"/>
        </w:rPr>
        <w:t xml:space="preserve"> угля и (или) оказани</w:t>
      </w:r>
      <w:r>
        <w:rPr>
          <w:rFonts w:ascii="Times New Roman" w:hAnsi="Times New Roman" w:cs="Times New Roman"/>
        </w:rPr>
        <w:t>ю</w:t>
      </w:r>
      <w:r w:rsidRPr="000832E5">
        <w:rPr>
          <w:rFonts w:ascii="Times New Roman" w:hAnsi="Times New Roman" w:cs="Times New Roman"/>
        </w:rPr>
        <w:t xml:space="preserve"> услуг по организации перевалки, технологического накопления (хранения) угля</w:t>
      </w:r>
      <w:r>
        <w:rPr>
          <w:rFonts w:ascii="Times New Roman" w:hAnsi="Times New Roman" w:cs="Times New Roman"/>
        </w:rPr>
        <w:t>.</w:t>
      </w:r>
    </w:p>
  </w:footnote>
  <w:footnote w:id="3">
    <w:p w:rsidR="004050AB" w:rsidRPr="00351920" w:rsidRDefault="004050AB" w:rsidP="000832E5">
      <w:pPr>
        <w:pStyle w:val="aff8"/>
        <w:jc w:val="both"/>
        <w:rPr>
          <w:rFonts w:ascii="Times New Roman" w:hAnsi="Times New Roman" w:cs="Times New Roman"/>
        </w:rPr>
      </w:pPr>
      <w:r>
        <w:rPr>
          <w:rStyle w:val="aff0"/>
        </w:rPr>
        <w:footnoteRef/>
      </w:r>
      <w:r>
        <w:t xml:space="preserve"> </w:t>
      </w:r>
      <w:r w:rsidRPr="00351920">
        <w:rPr>
          <w:rFonts w:ascii="Times New Roman" w:hAnsi="Times New Roman" w:cs="Times New Roman"/>
        </w:rPr>
        <w:t>Определение включается в положение о закупке Заказчика, осуществляющего закупки</w:t>
      </w:r>
      <w:r>
        <w:rPr>
          <w:rFonts w:ascii="Times New Roman" w:hAnsi="Times New Roman" w:cs="Times New Roman"/>
        </w:rPr>
        <w:t xml:space="preserve">  по  поставке</w:t>
      </w:r>
      <w:r w:rsidRPr="00351920">
        <w:rPr>
          <w:rFonts w:ascii="Times New Roman" w:hAnsi="Times New Roman" w:cs="Times New Roman"/>
        </w:rPr>
        <w:t xml:space="preserve"> и (или) перевозк</w:t>
      </w:r>
      <w:r>
        <w:rPr>
          <w:rFonts w:ascii="Times New Roman" w:hAnsi="Times New Roman" w:cs="Times New Roman"/>
        </w:rPr>
        <w:t>е</w:t>
      </w:r>
      <w:r w:rsidRPr="00351920">
        <w:rPr>
          <w:rFonts w:ascii="Times New Roman" w:hAnsi="Times New Roman" w:cs="Times New Roman"/>
        </w:rPr>
        <w:t xml:space="preserve"> мазута топочного или флотского, дизельного топлива для котельных, поставка угля и (или) оказани</w:t>
      </w:r>
      <w:r>
        <w:rPr>
          <w:rFonts w:ascii="Times New Roman" w:hAnsi="Times New Roman" w:cs="Times New Roman"/>
        </w:rPr>
        <w:t>ю</w:t>
      </w:r>
      <w:r w:rsidRPr="00351920">
        <w:rPr>
          <w:rFonts w:ascii="Times New Roman" w:hAnsi="Times New Roman" w:cs="Times New Roman"/>
        </w:rPr>
        <w:t xml:space="preserve"> услуг по организации перевалки, технологического накопления (хранения) угля, оказани</w:t>
      </w:r>
      <w:r>
        <w:rPr>
          <w:rFonts w:ascii="Times New Roman" w:hAnsi="Times New Roman" w:cs="Times New Roman"/>
        </w:rPr>
        <w:t>ю</w:t>
      </w:r>
      <w:r w:rsidRPr="00351920">
        <w:rPr>
          <w:rFonts w:ascii="Times New Roman" w:hAnsi="Times New Roman" w:cs="Times New Roman"/>
        </w:rPr>
        <w:t xml:space="preserve"> финансовых услуг по предоставлению кредитных средств, услуг по предоставлению финансовой аренды (лизинг)</w:t>
      </w:r>
      <w:r>
        <w:rPr>
          <w:rFonts w:ascii="Times New Roman" w:hAnsi="Times New Roman" w:cs="Times New Roman"/>
        </w:rPr>
        <w:t>.</w:t>
      </w:r>
    </w:p>
  </w:footnote>
  <w:footnote w:id="4">
    <w:p w:rsidR="004050AB" w:rsidRPr="00F956B8" w:rsidRDefault="004050AB" w:rsidP="00F956B8">
      <w:pPr>
        <w:pStyle w:val="aff8"/>
        <w:jc w:val="both"/>
        <w:rPr>
          <w:rFonts w:ascii="Times New Roman" w:hAnsi="Times New Roman"/>
        </w:rPr>
      </w:pPr>
      <w:r w:rsidRPr="00F956B8">
        <w:rPr>
          <w:rFonts w:ascii="Times New Roman" w:hAnsi="Times New Roman"/>
          <w:kern w:val="20"/>
          <w:vertAlign w:val="superscript"/>
        </w:rPr>
        <w:footnoteRef/>
      </w:r>
      <w:r w:rsidRPr="00F956B8">
        <w:rPr>
          <w:rFonts w:ascii="Times New Roman" w:hAnsi="Times New Roman"/>
        </w:rPr>
        <w:t xml:space="preserve"> </w:t>
      </w:r>
      <w:r>
        <w:rPr>
          <w:rFonts w:ascii="Times New Roman" w:hAnsi="Times New Roman"/>
        </w:rPr>
        <w:t>В</w:t>
      </w:r>
      <w:r w:rsidRPr="00F956B8">
        <w:rPr>
          <w:rFonts w:ascii="Times New Roman" w:hAnsi="Times New Roman"/>
        </w:rPr>
        <w:t xml:space="preserve">ключается в положение о закупке Заказчика, осуществляющего закупки </w:t>
      </w:r>
      <w:r>
        <w:rPr>
          <w:rFonts w:ascii="Times New Roman" w:hAnsi="Times New Roman"/>
        </w:rPr>
        <w:t xml:space="preserve">на </w:t>
      </w:r>
      <w:r w:rsidRPr="00F956B8">
        <w:rPr>
          <w:rFonts w:ascii="Times New Roman" w:hAnsi="Times New Roman"/>
        </w:rPr>
        <w:t>поставк</w:t>
      </w:r>
      <w:r>
        <w:rPr>
          <w:rFonts w:ascii="Times New Roman" w:hAnsi="Times New Roman"/>
        </w:rPr>
        <w:t>у</w:t>
      </w:r>
      <w:r w:rsidRPr="00F956B8">
        <w:rPr>
          <w:rFonts w:ascii="Times New Roman" w:hAnsi="Times New Roman"/>
        </w:rPr>
        <w:t xml:space="preserve"> и (или) перевозк</w:t>
      </w:r>
      <w:r>
        <w:rPr>
          <w:rFonts w:ascii="Times New Roman" w:hAnsi="Times New Roman"/>
        </w:rPr>
        <w:t>у</w:t>
      </w:r>
      <w:r w:rsidRPr="00F956B8">
        <w:rPr>
          <w:rFonts w:ascii="Times New Roman" w:hAnsi="Times New Roman"/>
        </w:rPr>
        <w:t xml:space="preserve"> мазута топочного или флотского, дизельного топлива для котельных, поставк</w:t>
      </w:r>
      <w:r>
        <w:rPr>
          <w:rFonts w:ascii="Times New Roman" w:hAnsi="Times New Roman"/>
        </w:rPr>
        <w:t>у</w:t>
      </w:r>
      <w:r w:rsidRPr="00F956B8">
        <w:rPr>
          <w:rFonts w:ascii="Times New Roman" w:hAnsi="Times New Roman"/>
        </w:rPr>
        <w:t xml:space="preserve"> угля и (или) оказание услуг по организации перевалки, технологического накопления (хранения) угля, оказание финансовых услуг по предоставлению кредитных средств, услуг по предоставлению финансовой аренды (лизинг)</w:t>
      </w:r>
    </w:p>
  </w:footnote>
  <w:footnote w:id="5">
    <w:p w:rsidR="004050AB" w:rsidRPr="00FF637B" w:rsidRDefault="004050AB" w:rsidP="00FF637B">
      <w:pPr>
        <w:pStyle w:val="aff8"/>
        <w:jc w:val="both"/>
        <w:rPr>
          <w:rFonts w:ascii="Times New Roman" w:hAnsi="Times New Roman"/>
        </w:rPr>
      </w:pPr>
      <w:r w:rsidRPr="00FF637B">
        <w:rPr>
          <w:rFonts w:ascii="Times New Roman" w:hAnsi="Times New Roman"/>
          <w:kern w:val="20"/>
          <w:vertAlign w:val="superscript"/>
        </w:rPr>
        <w:footnoteRef/>
      </w:r>
      <w:r w:rsidRPr="00FF637B">
        <w:rPr>
          <w:rFonts w:ascii="Times New Roman" w:hAnsi="Times New Roman"/>
        </w:rPr>
        <w:t xml:space="preserve"> </w:t>
      </w:r>
      <w:r>
        <w:rPr>
          <w:rFonts w:ascii="Times New Roman" w:hAnsi="Times New Roman"/>
        </w:rPr>
        <w:t>В</w:t>
      </w:r>
      <w:r w:rsidRPr="00FF637B">
        <w:rPr>
          <w:rFonts w:ascii="Times New Roman" w:hAnsi="Times New Roman"/>
        </w:rPr>
        <w:t xml:space="preserve">ключается в положение о закупке Заказчика, осуществляющего закупки </w:t>
      </w:r>
      <w:r>
        <w:rPr>
          <w:rFonts w:ascii="Times New Roman" w:hAnsi="Times New Roman"/>
        </w:rPr>
        <w:t xml:space="preserve">на поставку и (или)  перевозку </w:t>
      </w:r>
      <w:r w:rsidRPr="00FF637B">
        <w:rPr>
          <w:rFonts w:ascii="Times New Roman" w:hAnsi="Times New Roman"/>
        </w:rPr>
        <w:t xml:space="preserve">мазута топочного или флотского, дизельного топлива для котельных, </w:t>
      </w:r>
      <w:r>
        <w:rPr>
          <w:rFonts w:ascii="Times New Roman" w:hAnsi="Times New Roman"/>
        </w:rPr>
        <w:t xml:space="preserve">поставку угля и (или) </w:t>
      </w:r>
      <w:r w:rsidRPr="00FF637B">
        <w:rPr>
          <w:rFonts w:ascii="Times New Roman" w:hAnsi="Times New Roman"/>
        </w:rPr>
        <w:t>услуг по организации перевалки, технологического накопления (хранения) угля.</w:t>
      </w:r>
    </w:p>
  </w:footnote>
  <w:footnote w:id="6">
    <w:p w:rsidR="004050AB" w:rsidRPr="00087100" w:rsidRDefault="004050AB" w:rsidP="006B3045">
      <w:pPr>
        <w:pStyle w:val="aff8"/>
        <w:jc w:val="both"/>
        <w:rPr>
          <w:rFonts w:ascii="Times New Roman" w:hAnsi="Times New Roman" w:cs="Times New Roman"/>
        </w:rPr>
      </w:pPr>
      <w:r>
        <w:rPr>
          <w:rStyle w:val="aff0"/>
        </w:rPr>
        <w:footnoteRef/>
      </w:r>
      <w:r>
        <w:rPr>
          <w:rFonts w:ascii="Times New Roman" w:hAnsi="Times New Roman" w:cs="Times New Roman"/>
        </w:rPr>
        <w:t xml:space="preserve"> Пункт в</w:t>
      </w:r>
      <w:r w:rsidRPr="00087100">
        <w:rPr>
          <w:rFonts w:ascii="Times New Roman" w:hAnsi="Times New Roman" w:cs="Times New Roman"/>
        </w:rPr>
        <w:t>ключа</w:t>
      </w:r>
      <w:r>
        <w:rPr>
          <w:rFonts w:ascii="Times New Roman" w:hAnsi="Times New Roman" w:cs="Times New Roman"/>
        </w:rPr>
        <w:t>е</w:t>
      </w:r>
      <w:r w:rsidRPr="00087100">
        <w:rPr>
          <w:rFonts w:ascii="Times New Roman" w:hAnsi="Times New Roman" w:cs="Times New Roman"/>
        </w:rPr>
        <w:t>тся в положение о закупке Заказчика, осуществляющего закупки мазута топочного или флотского, дизельного топлива для котельных, угля, услуг по организации перевалки, технологического накопления (хранения) угля</w:t>
      </w:r>
      <w:r>
        <w:rPr>
          <w:rFonts w:ascii="Times New Roman" w:hAnsi="Times New Roman" w:cs="Times New Roman"/>
        </w:rPr>
        <w:t>.</w:t>
      </w:r>
    </w:p>
    <w:p w:rsidR="004050AB" w:rsidRDefault="004050AB">
      <w:pPr>
        <w:pStyle w:val="aff8"/>
      </w:pPr>
      <w:r>
        <w:t xml:space="preserve"> </w:t>
      </w:r>
    </w:p>
  </w:footnote>
  <w:footnote w:id="7">
    <w:p w:rsidR="004050AB" w:rsidRPr="00D61D98" w:rsidRDefault="004050AB" w:rsidP="00D5039B">
      <w:pPr>
        <w:widowControl w:val="0"/>
        <w:autoSpaceDE w:val="0"/>
        <w:autoSpaceDN w:val="0"/>
        <w:adjustRightInd w:val="0"/>
        <w:spacing w:after="0" w:line="240" w:lineRule="auto"/>
        <w:ind w:firstLine="709"/>
        <w:jc w:val="both"/>
        <w:rPr>
          <w:rFonts w:ascii="Times New Roman" w:hAnsi="Times New Roman"/>
          <w:strike/>
          <w:sz w:val="20"/>
          <w:szCs w:val="20"/>
          <w:highlight w:val="green"/>
        </w:rPr>
      </w:pPr>
      <w:r w:rsidRPr="00A157A2">
        <w:rPr>
          <w:rStyle w:val="aff0"/>
        </w:rPr>
        <w:footnoteRef/>
      </w:r>
      <w:r w:rsidRPr="00A157A2">
        <w:rPr>
          <w:sz w:val="20"/>
          <w:szCs w:val="20"/>
        </w:rPr>
        <w:t xml:space="preserve"> </w:t>
      </w:r>
      <w:r w:rsidRPr="00D61D98">
        <w:rPr>
          <w:rFonts w:ascii="Times New Roman" w:hAnsi="Times New Roman"/>
          <w:strike/>
          <w:sz w:val="20"/>
          <w:szCs w:val="20"/>
          <w:highlight w:val="green"/>
        </w:rPr>
        <w:t>Необходимо указать наименование документа, установленного в соответствии</w:t>
      </w:r>
      <w:r w:rsidRPr="00D61D98">
        <w:rPr>
          <w:rFonts w:ascii="Times New Roman" w:hAnsi="Times New Roman"/>
          <w:strike/>
          <w:sz w:val="20"/>
          <w:szCs w:val="20"/>
          <w:highlight w:val="green"/>
        </w:rPr>
        <w:br/>
        <w:t>с законодательством Российской Федерации к лицам, осуществляющим поставку товаров, являющихся объектом закупки, в случае если такой вид деятельности подлежит лицензированию или выдаются специальные документы в соответствии с профильными нормативными правовыми актами. Например, если деятельность лицензируемая, то необходимо указать как ссылку на соответствующий пункт части 1 статьи 12 Федерального закона от 04.05.2011 № 99-ФЗ «О лицензировании отдельных видов деятельности», так и ссылку на положение о лицензировании соответствующего вида деятельности или</w:t>
      </w:r>
      <w:r w:rsidRPr="00D61D98">
        <w:rPr>
          <w:rFonts w:ascii="Times New Roman" w:hAnsi="Times New Roman"/>
          <w:strike/>
          <w:highlight w:val="green"/>
        </w:rPr>
        <w:t xml:space="preserve"> </w:t>
      </w:r>
      <w:r w:rsidRPr="00D61D98">
        <w:rPr>
          <w:rFonts w:ascii="Times New Roman" w:hAnsi="Times New Roman"/>
          <w:strike/>
          <w:sz w:val="20"/>
          <w:szCs w:val="20"/>
          <w:highlight w:val="green"/>
        </w:rPr>
        <w:t>иной нормативный правовой акт.</w:t>
      </w:r>
    </w:p>
    <w:p w:rsidR="004050AB" w:rsidRPr="00EB676F" w:rsidRDefault="004050AB" w:rsidP="00D5039B">
      <w:pPr>
        <w:pStyle w:val="aff8"/>
      </w:pPr>
      <w:r w:rsidRPr="00D61D98">
        <w:rPr>
          <w:rFonts w:ascii="Times New Roman" w:hAnsi="Times New Roman" w:cs="Times New Roman"/>
          <w:sz w:val="18"/>
          <w:szCs w:val="18"/>
          <w:highlight w:val="green"/>
        </w:rPr>
        <w:t>В случае если предметом закупки является поставка товара, выполнение работы или оказание услуги, для осуществления которых в соответствии с законодательством Российской Федерации необходима соответствующая лицензия, свидетельство или иной подтверждающий документ, указывается требование о наличии такой лицензии, свидетельства, документа</w:t>
      </w:r>
    </w:p>
  </w:footnote>
  <w:footnote w:id="8">
    <w:p w:rsidR="004050AB" w:rsidRPr="00D75A65" w:rsidRDefault="004050AB" w:rsidP="00D5039B">
      <w:pPr>
        <w:pStyle w:val="aff8"/>
        <w:ind w:firstLine="709"/>
        <w:jc w:val="both"/>
        <w:rPr>
          <w:rFonts w:ascii="Times New Roman" w:hAnsi="Times New Roman"/>
          <w:strike/>
          <w:kern w:val="20"/>
          <w:lang w:eastAsia="en-US"/>
        </w:rPr>
      </w:pPr>
      <w:r w:rsidRPr="00D61D98">
        <w:rPr>
          <w:rStyle w:val="aff0"/>
          <w:highlight w:val="green"/>
        </w:rPr>
        <w:footnoteRef/>
      </w:r>
      <w:r w:rsidRPr="00D61D98">
        <w:rPr>
          <w:highlight w:val="green"/>
        </w:rPr>
        <w:t xml:space="preserve"> </w:t>
      </w:r>
      <w:r w:rsidRPr="00D61D98">
        <w:rPr>
          <w:rFonts w:ascii="Times New Roman" w:hAnsi="Times New Roman"/>
          <w:strike/>
          <w:kern w:val="20"/>
          <w:highlight w:val="green"/>
          <w:lang w:eastAsia="en-US"/>
        </w:rPr>
        <w:t>Необходимо указать наименование документа, установленного в соответствии</w:t>
      </w:r>
      <w:r w:rsidRPr="00D61D98">
        <w:rPr>
          <w:rFonts w:ascii="Times New Roman" w:hAnsi="Times New Roman"/>
          <w:strike/>
          <w:kern w:val="20"/>
          <w:highlight w:val="green"/>
          <w:lang w:eastAsia="en-US"/>
        </w:rPr>
        <w:br/>
        <w:t>с законодательством Российской Федерации к лицам, осуществляющим поставку товаров, являющихся объектом закупки, в случае если такой вид деятельности подлежит лицензированию или выдаются специальные документы в соответствии с профильными нормативными правовыми актами. Например, если деятельность лицензируемая, то необходимо указать как ссылку на соответствующий пункт части 1 статьи 12 Федерального закона от 04.05.2011 № 99-ФЗ «О лицензировании отдельных видов деятельности», так и ссылку на положение о лицензировании соответствующего вида деятельности или иной нормативный правовой акт.</w:t>
      </w:r>
    </w:p>
  </w:footnote>
  <w:footnote w:id="9">
    <w:p w:rsidR="004050AB" w:rsidRPr="00D1077B" w:rsidRDefault="004050AB" w:rsidP="00D5039B">
      <w:pPr>
        <w:pStyle w:val="aff8"/>
        <w:jc w:val="both"/>
        <w:rPr>
          <w:rFonts w:ascii="Times New Roman" w:hAnsi="Times New Roman"/>
        </w:rPr>
      </w:pPr>
      <w:r w:rsidRPr="00D1077B">
        <w:rPr>
          <w:rStyle w:val="aff0"/>
          <w:rFonts w:ascii="Times New Roman" w:hAnsi="Times New Roman"/>
        </w:rPr>
        <w:footnoteRef/>
      </w:r>
      <w:r w:rsidRPr="00D1077B">
        <w:rPr>
          <w:rFonts w:ascii="Times New Roman" w:hAnsi="Times New Roman"/>
        </w:rPr>
        <w:t xml:space="preserve"> При установлении сроков и условий возврата обеспечения заявки на участие в закупке целесообразно исходить из принципов разумности срока нахождения денежных средств участника закупки у Заказчика</w:t>
      </w:r>
    </w:p>
  </w:footnote>
  <w:footnote w:id="10">
    <w:p w:rsidR="004050AB" w:rsidRPr="00D1077B" w:rsidRDefault="004050AB" w:rsidP="00424416">
      <w:pPr>
        <w:pStyle w:val="aff8"/>
        <w:jc w:val="both"/>
        <w:rPr>
          <w:rFonts w:ascii="Times New Roman" w:hAnsi="Times New Roman"/>
        </w:rPr>
      </w:pPr>
      <w:r w:rsidRPr="00D1077B">
        <w:rPr>
          <w:rStyle w:val="aff0"/>
          <w:rFonts w:ascii="Times New Roman" w:hAnsi="Times New Roman"/>
        </w:rPr>
        <w:footnoteRef/>
      </w:r>
      <w:r w:rsidRPr="00D1077B">
        <w:rPr>
          <w:rFonts w:ascii="Times New Roman" w:hAnsi="Times New Roman"/>
        </w:rPr>
        <w:t xml:space="preserve"> При установлении сроков и условий возврата обеспечения исполнения договора целесообразно исходить из принципов разумности срока нахождения денежных средств участника закупки у Заказчика</w:t>
      </w:r>
    </w:p>
  </w:footnote>
  <w:footnote w:id="11">
    <w:p w:rsidR="004050AB" w:rsidRPr="009D1842" w:rsidRDefault="004050AB">
      <w:pPr>
        <w:pStyle w:val="aff8"/>
        <w:rPr>
          <w:rFonts w:ascii="Times New Roman" w:hAnsi="Times New Roman" w:cs="Times New Roman"/>
        </w:rPr>
      </w:pPr>
      <w:r w:rsidRPr="009D1842">
        <w:rPr>
          <w:rStyle w:val="aff0"/>
          <w:rFonts w:ascii="Times New Roman" w:hAnsi="Times New Roman" w:cs="Times New Roman"/>
        </w:rPr>
        <w:footnoteRef/>
      </w:r>
      <w:r w:rsidRPr="009D1842">
        <w:rPr>
          <w:rFonts w:ascii="Times New Roman" w:hAnsi="Times New Roman" w:cs="Times New Roman"/>
        </w:rPr>
        <w:t xml:space="preserve"> В данный перечень могут не включаться пункты оснований, которые не относятся к отраслевым нуждам Заказчика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539570"/>
      <w:docPartObj>
        <w:docPartGallery w:val="Page Numbers (Top of Page)"/>
        <w:docPartUnique/>
      </w:docPartObj>
    </w:sdtPr>
    <w:sdtEndPr/>
    <w:sdtContent>
      <w:p w:rsidR="004050AB" w:rsidRDefault="004050AB">
        <w:pPr>
          <w:pStyle w:val="aff5"/>
          <w:jc w:val="center"/>
        </w:pPr>
        <w:r>
          <w:fldChar w:fldCharType="begin"/>
        </w:r>
        <w:r>
          <w:instrText>PAGE   \* MERGEFORMAT</w:instrText>
        </w:r>
        <w:r>
          <w:fldChar w:fldCharType="separate"/>
        </w:r>
        <w:r w:rsidR="009107ED">
          <w:rPr>
            <w:noProof/>
          </w:rPr>
          <w:t>39</w:t>
        </w:r>
        <w:r>
          <w:fldChar w:fldCharType="end"/>
        </w:r>
      </w:p>
    </w:sdtContent>
  </w:sdt>
  <w:p w:rsidR="004050AB" w:rsidRDefault="004050AB">
    <w:pPr>
      <w:pStyle w:val="af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Times New Roman" w:eastAsia="Times New Roman" w:hAnsi="Times New Roman" w:cs="Times New Roman"/>
        <w:b w:val="0"/>
        <w:bCs w:val="0"/>
        <w:color w:val="000000"/>
        <w:spacing w:val="-4"/>
        <w:kern w:val="1"/>
        <w:sz w:val="28"/>
        <w:szCs w:val="28"/>
        <w:shd w:val="clear" w:color="auto" w:fill="FFFF00"/>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 %1 "/>
      <w:lvlJc w:val="left"/>
      <w:pPr>
        <w:tabs>
          <w:tab w:val="num" w:pos="0"/>
        </w:tabs>
        <w:ind w:left="72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1">
      <w:start w:val="1"/>
      <w:numFmt w:val="decimal"/>
      <w:lvlText w:val="%2."/>
      <w:lvlJc w:val="left"/>
      <w:pPr>
        <w:tabs>
          <w:tab w:val="num" w:pos="0"/>
        </w:tabs>
        <w:ind w:left="107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2">
      <w:start w:val="1"/>
      <w:numFmt w:val="decimal"/>
      <w:lvlText w:val="%3)"/>
      <w:lvlJc w:val="left"/>
      <w:pPr>
        <w:tabs>
          <w:tab w:val="num" w:pos="142"/>
        </w:tabs>
        <w:ind w:left="928"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3">
      <w:start w:val="1"/>
      <w:numFmt w:val="decimal"/>
      <w:lvlText w:val=" %1.%2.%3.%4 "/>
      <w:lvlJc w:val="left"/>
      <w:pPr>
        <w:tabs>
          <w:tab w:val="num" w:pos="0"/>
        </w:tabs>
        <w:ind w:left="180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4">
      <w:start w:val="1"/>
      <w:numFmt w:val="decimal"/>
      <w:lvlText w:val=" %1.%2.%3.%4.%5 "/>
      <w:lvlJc w:val="left"/>
      <w:pPr>
        <w:tabs>
          <w:tab w:val="num" w:pos="0"/>
        </w:tabs>
        <w:ind w:left="216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5">
      <w:start w:val="1"/>
      <w:numFmt w:val="decimal"/>
      <w:lvlText w:val=" %1.%2.%3.%4.%5.%6 "/>
      <w:lvlJc w:val="left"/>
      <w:pPr>
        <w:tabs>
          <w:tab w:val="num" w:pos="0"/>
        </w:tabs>
        <w:ind w:left="252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6">
      <w:start w:val="1"/>
      <w:numFmt w:val="decimal"/>
      <w:lvlText w:val=" %1.%2.%3.%4.%5.%6.%7 "/>
      <w:lvlJc w:val="left"/>
      <w:pPr>
        <w:tabs>
          <w:tab w:val="num" w:pos="0"/>
        </w:tabs>
        <w:ind w:left="288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7">
      <w:start w:val="1"/>
      <w:numFmt w:val="decimal"/>
      <w:lvlText w:val=" %1.%2.%3.%4.%5.%6.%7.%8 "/>
      <w:lvlJc w:val="left"/>
      <w:pPr>
        <w:tabs>
          <w:tab w:val="num" w:pos="0"/>
        </w:tabs>
        <w:ind w:left="324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8">
      <w:start w:val="1"/>
      <w:numFmt w:val="decimal"/>
      <w:lvlText w:val=" %1.%2.%3.%4.%5.%6.%7.%8.%9 "/>
      <w:lvlJc w:val="left"/>
      <w:pPr>
        <w:tabs>
          <w:tab w:val="num" w:pos="0"/>
        </w:tabs>
        <w:ind w:left="360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abstractNum>
  <w:abstractNum w:abstractNumId="2">
    <w:nsid w:val="00000003"/>
    <w:multiLevelType w:val="multilevel"/>
    <w:tmpl w:val="00000003"/>
    <w:name w:val="WW8Num3"/>
    <w:lvl w:ilvl="0">
      <w:start w:val="1"/>
      <w:numFmt w:val="decimal"/>
      <w:pStyle w:val="-3"/>
      <w:lvlText w:val="%1."/>
      <w:lvlJc w:val="left"/>
      <w:pPr>
        <w:tabs>
          <w:tab w:val="num" w:pos="0"/>
        </w:tabs>
        <w:ind w:left="1134" w:firstLine="0"/>
      </w:pPr>
      <w:rPr>
        <w:rFonts w:cs="Times New Roman"/>
      </w:rPr>
    </w:lvl>
    <w:lvl w:ilvl="1">
      <w:start w:val="1"/>
      <w:numFmt w:val="decimal"/>
      <w:lvlText w:val="%1.%2"/>
      <w:lvlJc w:val="left"/>
      <w:pPr>
        <w:tabs>
          <w:tab w:val="num" w:pos="0"/>
        </w:tabs>
        <w:ind w:left="707" w:hanging="1134"/>
      </w:pPr>
    </w:lvl>
    <w:lvl w:ilvl="2">
      <w:start w:val="1"/>
      <w:numFmt w:val="decimal"/>
      <w:lvlText w:val="%1.%2.%3"/>
      <w:lvlJc w:val="left"/>
      <w:pPr>
        <w:tabs>
          <w:tab w:val="num" w:pos="0"/>
        </w:tabs>
        <w:ind w:left="3261" w:firstLine="720"/>
      </w:pPr>
    </w:lvl>
    <w:lvl w:ilvl="3">
      <w:start w:val="1"/>
      <w:numFmt w:val="decimal"/>
      <w:lvlText w:val="(%1.%2.%3.%4)"/>
      <w:lvlJc w:val="left"/>
      <w:pPr>
        <w:tabs>
          <w:tab w:val="num" w:pos="0"/>
        </w:tabs>
        <w:ind w:left="2553" w:hanging="851"/>
      </w:pPr>
    </w:lvl>
    <w:lvl w:ilvl="4">
      <w:start w:val="1"/>
      <w:numFmt w:val="decimal"/>
      <w:lvlText w:val="(%1.%2.%3.%4.%5)"/>
      <w:lvlJc w:val="left"/>
      <w:pPr>
        <w:tabs>
          <w:tab w:val="num" w:pos="0"/>
        </w:tabs>
        <w:ind w:left="0" w:hanging="850"/>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
    <w:nsid w:val="00000005"/>
    <w:multiLevelType w:val="singleLevel"/>
    <w:tmpl w:val="00000005"/>
    <w:name w:val="WW8Num6"/>
    <w:lvl w:ilvl="0">
      <w:start w:val="1"/>
      <w:numFmt w:val="decimal"/>
      <w:lvlText w:val="%1)"/>
      <w:lvlJc w:val="left"/>
      <w:pPr>
        <w:tabs>
          <w:tab w:val="num" w:pos="-567"/>
        </w:tabs>
        <w:ind w:left="502" w:hanging="360"/>
      </w:pPr>
      <w:rPr>
        <w:rFonts w:ascii="Times New Roman" w:hAnsi="Times New Roman" w:cs="Times New Roman"/>
        <w:sz w:val="28"/>
        <w:szCs w:val="28"/>
      </w:rPr>
    </w:lvl>
  </w:abstractNum>
  <w:abstractNum w:abstractNumId="4">
    <w:nsid w:val="00000006"/>
    <w:multiLevelType w:val="singleLevel"/>
    <w:tmpl w:val="00000006"/>
    <w:name w:val="WW8Num7"/>
    <w:lvl w:ilvl="0">
      <w:start w:val="1"/>
      <w:numFmt w:val="decimal"/>
      <w:lvlText w:val="%1)"/>
      <w:lvlJc w:val="left"/>
      <w:pPr>
        <w:tabs>
          <w:tab w:val="num" w:pos="0"/>
        </w:tabs>
        <w:ind w:left="1080" w:hanging="360"/>
      </w:pPr>
      <w:rPr>
        <w:rFonts w:ascii="Times New Roman" w:hAnsi="Times New Roman" w:cs="Times New Roman"/>
        <w:sz w:val="28"/>
        <w:szCs w:val="28"/>
      </w:rPr>
    </w:lvl>
  </w:abstractNum>
  <w:abstractNum w:abstractNumId="5">
    <w:nsid w:val="00000007"/>
    <w:multiLevelType w:val="multilevel"/>
    <w:tmpl w:val="00000007"/>
    <w:name w:val="WW8Num8"/>
    <w:lvl w:ilvl="0">
      <w:start w:val="1"/>
      <w:numFmt w:val="decimal"/>
      <w:lvlText w:val="%1."/>
      <w:lvlJc w:val="left"/>
      <w:pPr>
        <w:tabs>
          <w:tab w:val="num" w:pos="0"/>
        </w:tabs>
        <w:ind w:left="1800" w:hanging="360"/>
      </w:pPr>
      <w:rPr>
        <w:rFonts w:ascii="Times New Roman" w:hAnsi="Times New Roman" w:cs="Times New Roman"/>
        <w:b w:val="0"/>
        <w:bCs w:val="0"/>
        <w:sz w:val="28"/>
        <w:szCs w:val="28"/>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8"/>
    <w:multiLevelType w:val="singleLevel"/>
    <w:tmpl w:val="00000008"/>
    <w:name w:val="WW8Num9"/>
    <w:lvl w:ilvl="0">
      <w:start w:val="1"/>
      <w:numFmt w:val="decimal"/>
      <w:lvlText w:val="%1."/>
      <w:lvlJc w:val="left"/>
      <w:pPr>
        <w:tabs>
          <w:tab w:val="num" w:pos="0"/>
        </w:tabs>
        <w:ind w:left="1070" w:hanging="360"/>
      </w:pPr>
      <w:rPr>
        <w:rFonts w:ascii="Times New Roman" w:hAnsi="Times New Roman" w:cs="Times New Roman"/>
        <w:color w:val="000000"/>
        <w:sz w:val="28"/>
        <w:szCs w:val="28"/>
      </w:rPr>
    </w:lvl>
  </w:abstractNum>
  <w:abstractNum w:abstractNumId="7">
    <w:nsid w:val="00000009"/>
    <w:multiLevelType w:val="multilevel"/>
    <w:tmpl w:val="00000009"/>
    <w:name w:val="WW8Num10"/>
    <w:lvl w:ilvl="0">
      <w:start w:val="1"/>
      <w:numFmt w:val="decimal"/>
      <w:lvlText w:val=" %1 "/>
      <w:lvlJc w:val="left"/>
      <w:pPr>
        <w:tabs>
          <w:tab w:val="num" w:pos="0"/>
        </w:tabs>
        <w:ind w:left="720" w:hanging="360"/>
      </w:pPr>
      <w:rPr>
        <w:rFonts w:ascii="Times New Roman" w:hAnsi="Times New Roman" w:cs="Times New Roman"/>
        <w:sz w:val="28"/>
        <w:szCs w:val="28"/>
      </w:rPr>
    </w:lvl>
    <w:lvl w:ilvl="1">
      <w:start w:val="1"/>
      <w:numFmt w:val="decimal"/>
      <w:lvlText w:val="%2."/>
      <w:lvlJc w:val="left"/>
      <w:pPr>
        <w:tabs>
          <w:tab w:val="num" w:pos="0"/>
        </w:tabs>
        <w:ind w:left="1070" w:hanging="360"/>
      </w:pPr>
      <w:rPr>
        <w:rFonts w:ascii="Times New Roman" w:hAnsi="Times New Roman" w:cs="Times New Roman"/>
        <w:b w:val="0"/>
        <w:bCs w:val="0"/>
        <w:sz w:val="28"/>
        <w:szCs w:val="24"/>
      </w:rPr>
    </w:lvl>
    <w:lvl w:ilvl="2">
      <w:start w:val="1"/>
      <w:numFmt w:val="decimal"/>
      <w:lvlText w:val="%3)"/>
      <w:lvlJc w:val="left"/>
      <w:pPr>
        <w:tabs>
          <w:tab w:val="num" w:pos="142"/>
        </w:tabs>
        <w:ind w:left="928" w:hanging="360"/>
      </w:pPr>
      <w:rPr>
        <w:rFonts w:ascii="Times New Roman" w:hAnsi="Times New Roman" w:cs="Times New Roman"/>
        <w:sz w:val="28"/>
        <w:szCs w:val="28"/>
      </w:rPr>
    </w:lvl>
    <w:lvl w:ilvl="3">
      <w:start w:val="1"/>
      <w:numFmt w:val="decimal"/>
      <w:lvlText w:val=" %1.%2.%3.%4 "/>
      <w:lvlJc w:val="left"/>
      <w:pPr>
        <w:tabs>
          <w:tab w:val="num" w:pos="0"/>
        </w:tabs>
        <w:ind w:left="1800" w:hanging="360"/>
      </w:pPr>
      <w:rPr>
        <w:rFonts w:ascii="Times New Roman" w:hAnsi="Times New Roman" w:cs="Times New Roman"/>
        <w:sz w:val="28"/>
        <w:szCs w:val="28"/>
      </w:rPr>
    </w:lvl>
    <w:lvl w:ilvl="4">
      <w:start w:val="1"/>
      <w:numFmt w:val="decimal"/>
      <w:lvlText w:val=" %1.%2.%3.%4.%5 "/>
      <w:lvlJc w:val="left"/>
      <w:pPr>
        <w:tabs>
          <w:tab w:val="num" w:pos="0"/>
        </w:tabs>
        <w:ind w:left="2160" w:hanging="360"/>
      </w:pPr>
      <w:rPr>
        <w:rFonts w:ascii="Times New Roman" w:hAnsi="Times New Roman" w:cs="Times New Roman"/>
        <w:sz w:val="28"/>
        <w:szCs w:val="28"/>
      </w:rPr>
    </w:lvl>
    <w:lvl w:ilvl="5">
      <w:start w:val="1"/>
      <w:numFmt w:val="decimal"/>
      <w:lvlText w:val=" %1.%2.%3.%4.%5.%6 "/>
      <w:lvlJc w:val="left"/>
      <w:pPr>
        <w:tabs>
          <w:tab w:val="num" w:pos="0"/>
        </w:tabs>
        <w:ind w:left="2520" w:hanging="360"/>
      </w:pPr>
      <w:rPr>
        <w:rFonts w:ascii="Times New Roman" w:hAnsi="Times New Roman" w:cs="Times New Roman"/>
        <w:sz w:val="28"/>
        <w:szCs w:val="28"/>
      </w:rPr>
    </w:lvl>
    <w:lvl w:ilvl="6">
      <w:start w:val="1"/>
      <w:numFmt w:val="decimal"/>
      <w:lvlText w:val=" %1.%2.%3.%4.%5.%6.%7 "/>
      <w:lvlJc w:val="left"/>
      <w:pPr>
        <w:tabs>
          <w:tab w:val="num" w:pos="0"/>
        </w:tabs>
        <w:ind w:left="2880" w:hanging="360"/>
      </w:pPr>
      <w:rPr>
        <w:rFonts w:ascii="Times New Roman" w:hAnsi="Times New Roman" w:cs="Times New Roman"/>
        <w:sz w:val="28"/>
        <w:szCs w:val="28"/>
      </w:rPr>
    </w:lvl>
    <w:lvl w:ilvl="7">
      <w:start w:val="1"/>
      <w:numFmt w:val="decimal"/>
      <w:lvlText w:val=" %1.%2.%3.%4.%5.%6.%7.%8 "/>
      <w:lvlJc w:val="left"/>
      <w:pPr>
        <w:tabs>
          <w:tab w:val="num" w:pos="0"/>
        </w:tabs>
        <w:ind w:left="3240" w:hanging="360"/>
      </w:pPr>
      <w:rPr>
        <w:rFonts w:ascii="Times New Roman" w:hAnsi="Times New Roman" w:cs="Times New Roman"/>
        <w:sz w:val="28"/>
        <w:szCs w:val="28"/>
      </w:rPr>
    </w:lvl>
    <w:lvl w:ilvl="8">
      <w:start w:val="1"/>
      <w:numFmt w:val="decimal"/>
      <w:lvlText w:val=" %1.%2.%3.%4.%5.%6.%7.%8.%9 "/>
      <w:lvlJc w:val="left"/>
      <w:pPr>
        <w:tabs>
          <w:tab w:val="num" w:pos="0"/>
        </w:tabs>
        <w:ind w:left="3600" w:hanging="360"/>
      </w:pPr>
      <w:rPr>
        <w:rFonts w:ascii="Times New Roman" w:hAnsi="Times New Roman" w:cs="Times New Roman"/>
        <w:sz w:val="28"/>
        <w:szCs w:val="28"/>
      </w:rPr>
    </w:lvl>
  </w:abstractNum>
  <w:abstractNum w:abstractNumId="8">
    <w:nsid w:val="0000000B"/>
    <w:multiLevelType w:val="multilevel"/>
    <w:tmpl w:val="43B4AA4A"/>
    <w:name w:val="WW8Num12"/>
    <w:lvl w:ilvl="0">
      <w:start w:val="1"/>
      <w:numFmt w:val="decimal"/>
      <w:lvlText w:val="%1."/>
      <w:lvlJc w:val="left"/>
      <w:pPr>
        <w:tabs>
          <w:tab w:val="num" w:pos="0"/>
        </w:tabs>
        <w:ind w:left="1080" w:hanging="360"/>
      </w:pPr>
      <w:rPr>
        <w:rFonts w:ascii="Times New Roman" w:hAnsi="Times New Roman" w:cs="Times New Roman"/>
        <w:sz w:val="28"/>
        <w:szCs w:val="28"/>
        <w:shd w:val="clear" w:color="auto" w:fill="00FF00"/>
      </w:rPr>
    </w:lvl>
    <w:lvl w:ilvl="1">
      <w:start w:val="1"/>
      <w:numFmt w:val="decimal"/>
      <w:lvlText w:val="%2."/>
      <w:lvlJc w:val="left"/>
      <w:pPr>
        <w:tabs>
          <w:tab w:val="num" w:pos="0"/>
        </w:tabs>
        <w:ind w:left="1800" w:hanging="360"/>
      </w:pPr>
    </w:lvl>
    <w:lvl w:ilvl="2">
      <w:start w:val="1"/>
      <w:numFmt w:val="decimal"/>
      <w:lvlText w:val="%3)"/>
      <w:lvlJc w:val="right"/>
      <w:pPr>
        <w:tabs>
          <w:tab w:val="num" w:pos="0"/>
        </w:tabs>
        <w:ind w:left="2520" w:hanging="180"/>
      </w:pPr>
      <w:rPr>
        <w:rFonts w:ascii="Times New Roman" w:hAnsi="Times New Roman" w:cs="Times New Roman" w:hint="default"/>
        <w:b w:val="0"/>
        <w:sz w:val="28"/>
        <w:szCs w:val="28"/>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nsid w:val="0000000C"/>
    <w:multiLevelType w:val="singleLevel"/>
    <w:tmpl w:val="0000000C"/>
    <w:name w:val="WW8Num13"/>
    <w:lvl w:ilvl="0">
      <w:start w:val="1"/>
      <w:numFmt w:val="decimal"/>
      <w:lvlText w:val="%1)"/>
      <w:lvlJc w:val="left"/>
      <w:pPr>
        <w:tabs>
          <w:tab w:val="num" w:pos="0"/>
        </w:tabs>
        <w:ind w:left="1080" w:hanging="360"/>
      </w:pPr>
      <w:rPr>
        <w:rFonts w:ascii="Times New Roman" w:hAnsi="Times New Roman" w:cs="Times New Roman"/>
        <w:sz w:val="28"/>
        <w:szCs w:val="24"/>
      </w:rPr>
    </w:lvl>
  </w:abstractNum>
  <w:abstractNum w:abstractNumId="10">
    <w:nsid w:val="0000000D"/>
    <w:multiLevelType w:val="singleLevel"/>
    <w:tmpl w:val="0000000D"/>
    <w:name w:val="WW8Num14"/>
    <w:lvl w:ilvl="0">
      <w:start w:val="1"/>
      <w:numFmt w:val="decimal"/>
      <w:lvlText w:val="%1."/>
      <w:lvlJc w:val="left"/>
      <w:pPr>
        <w:tabs>
          <w:tab w:val="num" w:pos="0"/>
        </w:tabs>
        <w:ind w:left="1800" w:hanging="360"/>
      </w:pPr>
      <w:rPr>
        <w:rFonts w:ascii="Times New Roman" w:hAnsi="Times New Roman" w:cs="Times New Roman"/>
        <w:b w:val="0"/>
        <w:bCs w:val="0"/>
        <w:color w:val="000000"/>
        <w:sz w:val="28"/>
        <w:szCs w:val="28"/>
      </w:rPr>
    </w:lvl>
  </w:abstractNum>
  <w:abstractNum w:abstractNumId="11">
    <w:nsid w:val="0000000E"/>
    <w:multiLevelType w:val="multilevel"/>
    <w:tmpl w:val="5F361558"/>
    <w:name w:val="WW8Num15"/>
    <w:lvl w:ilvl="0">
      <w:start w:val="1"/>
      <w:numFmt w:val="decimal"/>
      <w:lvlText w:val="%1."/>
      <w:lvlJc w:val="left"/>
      <w:pPr>
        <w:tabs>
          <w:tab w:val="num" w:pos="0"/>
        </w:tabs>
        <w:ind w:left="720" w:hanging="360"/>
      </w:pPr>
      <w:rPr>
        <w:rFonts w:ascii="Times New Roman" w:eastAsia="SimSun" w:hAnsi="Times New Roman" w:cs="Times New Roman" w:hint="default"/>
        <w:b/>
        <w:color w:val="000000"/>
        <w:spacing w:val="-4"/>
        <w:sz w:val="28"/>
        <w:szCs w:val="24"/>
        <w:shd w:val="clear" w:color="auto" w:fill="00FF00"/>
      </w:rPr>
    </w:lvl>
    <w:lvl w:ilvl="1">
      <w:start w:val="1"/>
      <w:numFmt w:val="decimal"/>
      <w:lvlText w:val="%2."/>
      <w:lvlJc w:val="left"/>
      <w:pPr>
        <w:tabs>
          <w:tab w:val="num" w:pos="0"/>
        </w:tabs>
        <w:ind w:left="1440" w:hanging="360"/>
      </w:pPr>
      <w:rPr>
        <w:rFonts w:ascii="Times New Roman" w:hAnsi="Times New Roman" w:cs="Times New Roman"/>
        <w:b w:val="0"/>
        <w:bCs w:val="0"/>
        <w:color w:val="000000"/>
        <w:sz w:val="28"/>
        <w:szCs w:val="28"/>
        <w:shd w:val="clear" w:color="auto" w:fill="FFFF00"/>
      </w:rPr>
    </w:lvl>
    <w:lvl w:ilvl="2">
      <w:start w:val="1"/>
      <w:numFmt w:val="decimal"/>
      <w:lvlText w:val="%3)"/>
      <w:lvlJc w:val="left"/>
      <w:pPr>
        <w:tabs>
          <w:tab w:val="num" w:pos="-1980"/>
        </w:tabs>
        <w:ind w:left="180" w:hanging="180"/>
      </w:pPr>
      <w:rPr>
        <w:rFonts w:hint="default"/>
        <w:b w:val="0"/>
        <w:sz w:val="28"/>
        <w:szCs w:val="28"/>
      </w:rPr>
    </w:lvl>
    <w:lvl w:ilvl="3">
      <w:start w:val="1"/>
      <w:numFmt w:val="decimal"/>
      <w:lvlText w:val="%4)"/>
      <w:lvlJc w:val="left"/>
      <w:pPr>
        <w:tabs>
          <w:tab w:val="num" w:pos="708"/>
        </w:tabs>
        <w:ind w:left="3338" w:hanging="360"/>
      </w:pPr>
      <w:rPr>
        <w:rFonts w:ascii="Times New Roman" w:hAnsi="Times New Roman" w:cs="Times New Roman"/>
        <w:bCs/>
        <w:color w:val="000000"/>
        <w:sz w:val="28"/>
        <w:szCs w:val="24"/>
        <w:shd w:val="clear" w:color="auto" w:fill="00FF00"/>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F"/>
    <w:multiLevelType w:val="multilevel"/>
    <w:tmpl w:val="0000000F"/>
    <w:name w:val="WW8Num16"/>
    <w:lvl w:ilvl="0">
      <w:start w:val="1"/>
      <w:numFmt w:val="decimal"/>
      <w:lvlText w:val=" %1 "/>
      <w:lvlJc w:val="left"/>
      <w:pPr>
        <w:tabs>
          <w:tab w:val="num" w:pos="0"/>
        </w:tabs>
        <w:ind w:left="720" w:hanging="360"/>
      </w:pPr>
      <w:rPr>
        <w:rFonts w:ascii="Times New Roman" w:hAnsi="Times New Roman" w:cs="Times New Roman" w:hint="default"/>
        <w:sz w:val="28"/>
        <w:szCs w:val="28"/>
      </w:rPr>
    </w:lvl>
    <w:lvl w:ilvl="1">
      <w:start w:val="1"/>
      <w:numFmt w:val="decimal"/>
      <w:lvlText w:val=" %1.%2 "/>
      <w:lvlJc w:val="left"/>
      <w:pPr>
        <w:tabs>
          <w:tab w:val="num" w:pos="0"/>
        </w:tabs>
        <w:ind w:left="1070" w:hanging="360"/>
      </w:pPr>
      <w:rPr>
        <w:rFonts w:ascii="Times New Roman" w:hAnsi="Times New Roman" w:cs="Times New Roman" w:hint="default"/>
        <w:sz w:val="28"/>
        <w:szCs w:val="28"/>
      </w:rPr>
    </w:lvl>
    <w:lvl w:ilvl="2">
      <w:start w:val="1"/>
      <w:numFmt w:val="decimal"/>
      <w:lvlText w:val="%3."/>
      <w:lvlJc w:val="left"/>
      <w:pPr>
        <w:tabs>
          <w:tab w:val="num" w:pos="1440"/>
        </w:tabs>
        <w:ind w:left="1440" w:hanging="360"/>
      </w:pPr>
      <w:rPr>
        <w:rFonts w:ascii="Times New Roman" w:eastAsia="Times New Roman" w:hAnsi="Times New Roman" w:cs="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0"/>
    <w:multiLevelType w:val="multilevel"/>
    <w:tmpl w:val="0000001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hAnsi="Times New Roman" w:cs="Times New Roman"/>
        <w:color w:val="000000"/>
        <w:sz w:val="28"/>
        <w:szCs w:val="28"/>
      </w:rPr>
    </w:lvl>
    <w:lvl w:ilvl="3">
      <w:start w:val="1"/>
      <w:numFmt w:val="decimal"/>
      <w:lvlText w:val="%4)"/>
      <w:lvlJc w:val="left"/>
      <w:pPr>
        <w:tabs>
          <w:tab w:val="num" w:pos="1800"/>
        </w:tabs>
        <w:ind w:left="1800" w:hanging="360"/>
      </w:pPr>
      <w:rPr>
        <w:rFonts w:ascii="Times New Roman" w:hAnsi="Times New Roman" w:cs="Times New Roman"/>
        <w:sz w:val="28"/>
        <w:szCs w:val="2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1"/>
    <w:multiLevelType w:val="multilevel"/>
    <w:tmpl w:val="00000011"/>
    <w:name w:val="WW8Num18"/>
    <w:lvl w:ilvl="0">
      <w:start w:val="1"/>
      <w:numFmt w:val="decimal"/>
      <w:lvlText w:val="%1."/>
      <w:lvlJc w:val="left"/>
      <w:pPr>
        <w:tabs>
          <w:tab w:val="num" w:pos="720"/>
        </w:tabs>
        <w:ind w:left="720" w:hanging="360"/>
      </w:pPr>
      <w:rPr>
        <w:rFonts w:ascii="Times New Roman" w:hAnsi="Times New Roman" w:cs="Times New Roman"/>
        <w:color w:val="00000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eastAsia="Times New Roman" w:hAnsi="Times New Roman" w:cs="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2"/>
    <w:multiLevelType w:val="multilevel"/>
    <w:tmpl w:val="2DD4AC82"/>
    <w:name w:val="WW8Num19"/>
    <w:lvl w:ilvl="0">
      <w:start w:val="1"/>
      <w:numFmt w:val="decimal"/>
      <w:lvlText w:val="%1."/>
      <w:lvlJc w:val="left"/>
      <w:pPr>
        <w:tabs>
          <w:tab w:val="num" w:pos="720"/>
        </w:tabs>
        <w:ind w:left="720" w:hanging="360"/>
      </w:pPr>
      <w:rPr>
        <w:rFonts w:ascii="Times New Roman" w:hAnsi="Times New Roman" w:cs="Times New Roman"/>
        <w:b/>
        <w:color w:val="000000"/>
        <w:sz w:val="28"/>
        <w:szCs w:val="28"/>
      </w:rPr>
    </w:lvl>
    <w:lvl w:ilvl="1">
      <w:start w:val="1"/>
      <w:numFmt w:val="decimal"/>
      <w:lvlText w:val="%2."/>
      <w:lvlJc w:val="left"/>
      <w:pPr>
        <w:tabs>
          <w:tab w:val="num" w:pos="1080"/>
        </w:tabs>
        <w:ind w:left="1080" w:hanging="360"/>
      </w:pPr>
      <w:rPr>
        <w:rFonts w:ascii="Times New Roman" w:eastAsia="Times New Roman" w:hAnsi="Times New Roman" w:cs="Calibri"/>
        <w:b/>
        <w:bCs/>
        <w:color w:val="000000"/>
        <w:spacing w:val="-4"/>
        <w:kern w:val="1"/>
        <w:sz w:val="28"/>
        <w:szCs w:val="28"/>
        <w:shd w:val="clear" w:color="auto" w:fill="00FF00"/>
      </w:rPr>
    </w:lvl>
    <w:lvl w:ilvl="2">
      <w:start w:val="1"/>
      <w:numFmt w:val="decimal"/>
      <w:lvlText w:val="%3)"/>
      <w:lvlJc w:val="left"/>
      <w:pPr>
        <w:tabs>
          <w:tab w:val="num" w:pos="1440"/>
        </w:tabs>
        <w:ind w:left="1440"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rPr>
        <w:rFonts w:ascii="Times New Roman" w:eastAsia="Times New Roman" w:hAnsi="Times New Roman" w:cs="Times New Roman"/>
        <w:bCs/>
        <w:spacing w:val="-4"/>
        <w:kern w:val="1"/>
        <w:sz w:val="28"/>
        <w:szCs w:val="28"/>
        <w:shd w:val="clear" w:color="auto" w:fill="00FF00"/>
      </w:rPr>
    </w:lvl>
    <w:lvl w:ilvl="4">
      <w:start w:val="1"/>
      <w:numFmt w:val="decimal"/>
      <w:lvlText w:val="%5."/>
      <w:lvlJc w:val="left"/>
      <w:pPr>
        <w:tabs>
          <w:tab w:val="num" w:pos="2160"/>
        </w:tabs>
        <w:ind w:left="2160" w:hanging="360"/>
      </w:pPr>
      <w:rPr>
        <w:rFonts w:ascii="Times New Roman" w:hAnsi="Times New Roman" w:cs="Times New Roman"/>
        <w:spacing w:val="-10"/>
        <w:sz w:val="28"/>
        <w:szCs w:val="24"/>
        <w:shd w:val="clear" w:color="auto" w:fill="00FF00"/>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3"/>
    <w:multiLevelType w:val="multilevel"/>
    <w:tmpl w:val="00000013"/>
    <w:name w:val="WW8Num20"/>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5"/>
    <w:multiLevelType w:val="multilevel"/>
    <w:tmpl w:val="00000015"/>
    <w:name w:val="WW8Num23"/>
    <w:lvl w:ilvl="0">
      <w:start w:val="1"/>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ascii="Times New Roman" w:hAnsi="Times New Roman" w:cs="Times New Roman"/>
        <w:shd w:val="clear" w:color="auto" w:fill="00FF00"/>
      </w:rPr>
    </w:lvl>
    <w:lvl w:ilvl="2">
      <w:start w:val="1"/>
      <w:numFmt w:val="decimal"/>
      <w:lvlText w:val="%3)"/>
      <w:lvlJc w:val="left"/>
      <w:pPr>
        <w:tabs>
          <w:tab w:val="num" w:pos="-1980"/>
        </w:tabs>
        <w:ind w:left="180" w:hanging="180"/>
      </w:pPr>
    </w:lvl>
    <w:lvl w:ilvl="3">
      <w:start w:val="1"/>
      <w:numFmt w:val="decimal"/>
      <w:lvlText w:val="%4)"/>
      <w:lvlJc w:val="left"/>
      <w:pPr>
        <w:tabs>
          <w:tab w:val="num" w:pos="1025"/>
        </w:tabs>
        <w:ind w:left="3905"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0000018"/>
    <w:multiLevelType w:val="singleLevel"/>
    <w:tmpl w:val="00000018"/>
    <w:name w:val="WW8Num26"/>
    <w:lvl w:ilvl="0">
      <w:start w:val="1"/>
      <w:numFmt w:val="decimal"/>
      <w:lvlText w:val="%1)"/>
      <w:lvlJc w:val="left"/>
      <w:pPr>
        <w:tabs>
          <w:tab w:val="num" w:pos="0"/>
        </w:tabs>
        <w:ind w:left="1800" w:hanging="360"/>
      </w:pPr>
      <w:rPr>
        <w:rFonts w:ascii="Times New Roman" w:hAnsi="Times New Roman" w:cs="Times New Roman"/>
        <w:color w:val="000000"/>
        <w:sz w:val="28"/>
        <w:szCs w:val="28"/>
      </w:rPr>
    </w:lvl>
  </w:abstractNum>
  <w:abstractNum w:abstractNumId="19">
    <w:nsid w:val="0000001A"/>
    <w:multiLevelType w:val="multilevel"/>
    <w:tmpl w:val="0000001A"/>
    <w:name w:val="WW8Num29"/>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1980"/>
        </w:tabs>
        <w:ind w:left="180" w:hanging="180"/>
      </w:pPr>
      <w:rPr>
        <w:rFonts w:ascii="Times New Roman" w:hAnsi="Times New Roman" w:cs="Times New Roman"/>
        <w:shd w:val="clear" w:color="auto" w:fill="00FF00"/>
      </w:rPr>
    </w:lvl>
    <w:lvl w:ilvl="3">
      <w:start w:val="1"/>
      <w:numFmt w:val="decimal"/>
      <w:lvlText w:val="%4)"/>
      <w:lvlJc w:val="left"/>
      <w:pPr>
        <w:tabs>
          <w:tab w:val="num" w:pos="458"/>
        </w:tabs>
        <w:ind w:left="3338"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B"/>
    <w:multiLevelType w:val="multilevel"/>
    <w:tmpl w:val="16F0542C"/>
    <w:name w:val="WW8Num3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hAnsi="Times New Roman" w:cs="Times New Roman"/>
        <w:sz w:val="28"/>
        <w:szCs w:val="28"/>
        <w:shd w:val="clear" w:color="auto" w:fill="00FF00"/>
      </w:rPr>
    </w:lvl>
    <w:lvl w:ilvl="2">
      <w:start w:val="1"/>
      <w:numFmt w:val="decimal"/>
      <w:lvlText w:val="%3)"/>
      <w:lvlJc w:val="left"/>
      <w:pPr>
        <w:tabs>
          <w:tab w:val="num" w:pos="-1980"/>
        </w:tabs>
        <w:ind w:left="180" w:hanging="180"/>
      </w:pPr>
    </w:lvl>
    <w:lvl w:ilvl="3">
      <w:start w:val="1"/>
      <w:numFmt w:val="decimal"/>
      <w:lvlText w:val="%4)"/>
      <w:lvlJc w:val="left"/>
      <w:pPr>
        <w:tabs>
          <w:tab w:val="num" w:pos="-1953"/>
        </w:tabs>
        <w:ind w:left="927"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0000001C"/>
    <w:multiLevelType w:val="multilevel"/>
    <w:tmpl w:val="0000001C"/>
    <w:name w:val="WW8Num3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cs="Times New Roman"/>
        <w:b w:val="0"/>
        <w:color w:val="000000"/>
        <w:sz w:val="28"/>
        <w:szCs w:val="28"/>
      </w:rPr>
    </w:lvl>
    <w:lvl w:ilvl="2">
      <w:start w:val="1"/>
      <w:numFmt w:val="decimal"/>
      <w:lvlText w:val="%3."/>
      <w:lvlJc w:val="left"/>
      <w:pPr>
        <w:tabs>
          <w:tab w:val="num" w:pos="-1980"/>
        </w:tabs>
        <w:ind w:left="180" w:hanging="180"/>
      </w:pPr>
      <w:rPr>
        <w:rFonts w:ascii="Times New Roman" w:hAnsi="Times New Roman" w:cs="Times New Roman" w:hint="default"/>
        <w:b w:val="0"/>
        <w:sz w:val="28"/>
        <w:szCs w:val="28"/>
        <w:shd w:val="clear" w:color="auto" w:fill="00FF00"/>
      </w:rPr>
    </w:lvl>
    <w:lvl w:ilvl="3">
      <w:start w:val="1"/>
      <w:numFmt w:val="decimal"/>
      <w:lvlText w:val="%4)"/>
      <w:lvlJc w:val="left"/>
      <w:pPr>
        <w:tabs>
          <w:tab w:val="num" w:pos="458"/>
        </w:tabs>
        <w:ind w:left="3338" w:hanging="360"/>
      </w:pPr>
      <w:rPr>
        <w:rFonts w:ascii="Times New Roman" w:hAnsi="Times New Roman" w:cs="Times New Roman" w:hint="default"/>
        <w:b w:val="0"/>
        <w:iCs/>
        <w:sz w:val="28"/>
        <w:szCs w:val="28"/>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02A81492"/>
    <w:multiLevelType w:val="hybridMultilevel"/>
    <w:tmpl w:val="D6529AA6"/>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03F03703"/>
    <w:multiLevelType w:val="hybridMultilevel"/>
    <w:tmpl w:val="6A7C74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0B8229CC"/>
    <w:multiLevelType w:val="hybridMultilevel"/>
    <w:tmpl w:val="57FCF8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0BA27C37"/>
    <w:multiLevelType w:val="hybridMultilevel"/>
    <w:tmpl w:val="481CBFB0"/>
    <w:lvl w:ilvl="0" w:tplc="B81ECA46">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6">
    <w:nsid w:val="0E1B418D"/>
    <w:multiLevelType w:val="hybridMultilevel"/>
    <w:tmpl w:val="EE9A1D5E"/>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188D17C1"/>
    <w:multiLevelType w:val="hybridMultilevel"/>
    <w:tmpl w:val="121057AE"/>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1D2251A0"/>
    <w:multiLevelType w:val="hybridMultilevel"/>
    <w:tmpl w:val="515A49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F5C317D"/>
    <w:multiLevelType w:val="hybridMultilevel"/>
    <w:tmpl w:val="932A30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3618BA"/>
    <w:multiLevelType w:val="hybridMultilevel"/>
    <w:tmpl w:val="824E551A"/>
    <w:lvl w:ilvl="0" w:tplc="B81ECA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A4D75FE"/>
    <w:multiLevelType w:val="hybridMultilevel"/>
    <w:tmpl w:val="F7BC69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2A647B06"/>
    <w:multiLevelType w:val="multilevel"/>
    <w:tmpl w:val="9BAA4F3A"/>
    <w:lvl w:ilvl="0">
      <w:start w:val="7"/>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4"/>
      <w:numFmt w:val="decimal"/>
      <w:lvlText w:val="%1.%2.%3.%4."/>
      <w:lvlJc w:val="left"/>
      <w:pPr>
        <w:ind w:left="1855"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36010B75"/>
    <w:multiLevelType w:val="hybridMultilevel"/>
    <w:tmpl w:val="7084DE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6174E19"/>
    <w:multiLevelType w:val="hybridMultilevel"/>
    <w:tmpl w:val="9148F5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39BA6397"/>
    <w:multiLevelType w:val="hybridMultilevel"/>
    <w:tmpl w:val="A6D4BC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3FD87EFA"/>
    <w:multiLevelType w:val="hybridMultilevel"/>
    <w:tmpl w:val="2C04F402"/>
    <w:lvl w:ilvl="0" w:tplc="B81ECA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2B01A82"/>
    <w:multiLevelType w:val="hybridMultilevel"/>
    <w:tmpl w:val="55D2B198"/>
    <w:lvl w:ilvl="0" w:tplc="B81ECA46">
      <w:start w:val="1"/>
      <w:numFmt w:val="bullet"/>
      <w:lvlText w:val=""/>
      <w:lvlJc w:val="left"/>
      <w:pPr>
        <w:ind w:left="502" w:hanging="360"/>
      </w:pPr>
      <w:rPr>
        <w:rFonts w:ascii="Symbol" w:hAnsi="Symbol" w:hint="default"/>
      </w:rPr>
    </w:lvl>
    <w:lvl w:ilvl="1" w:tplc="95FA247C">
      <w:numFmt w:val="bullet"/>
      <w:lvlText w:val="•"/>
      <w:lvlJc w:val="left"/>
      <w:pPr>
        <w:ind w:left="1222" w:hanging="360"/>
      </w:pPr>
      <w:rPr>
        <w:rFonts w:ascii="Times New Roman" w:eastAsiaTheme="minorHAnsi" w:hAnsi="Times New Roman" w:cs="Times New Roman"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8">
    <w:nsid w:val="43F848E3"/>
    <w:multiLevelType w:val="hybridMultilevel"/>
    <w:tmpl w:val="0E1A421C"/>
    <w:lvl w:ilvl="0" w:tplc="7AA8FAB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46642E43"/>
    <w:multiLevelType w:val="hybridMultilevel"/>
    <w:tmpl w:val="015EC950"/>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49B02EC0"/>
    <w:multiLevelType w:val="hybridMultilevel"/>
    <w:tmpl w:val="8144977C"/>
    <w:lvl w:ilvl="0" w:tplc="B81ECA46">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1">
    <w:nsid w:val="49E10F10"/>
    <w:multiLevelType w:val="hybridMultilevel"/>
    <w:tmpl w:val="F968AADA"/>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4B203C4B"/>
    <w:multiLevelType w:val="hybridMultilevel"/>
    <w:tmpl w:val="8C6C808E"/>
    <w:lvl w:ilvl="0" w:tplc="B81ECA46">
      <w:start w:val="1"/>
      <w:numFmt w:val="bullet"/>
      <w:lvlText w:val=""/>
      <w:lvlJc w:val="left"/>
      <w:pPr>
        <w:ind w:left="502" w:hanging="360"/>
      </w:pPr>
      <w:rPr>
        <w:rFonts w:ascii="Symbol" w:hAnsi="Symbol" w:hint="default"/>
      </w:rPr>
    </w:lvl>
    <w:lvl w:ilvl="1" w:tplc="B81ECA46">
      <w:start w:val="1"/>
      <w:numFmt w:val="bullet"/>
      <w:lvlText w:val=""/>
      <w:lvlJc w:val="left"/>
      <w:pPr>
        <w:ind w:left="1222" w:hanging="360"/>
      </w:pPr>
      <w:rPr>
        <w:rFonts w:ascii="Symbol" w:hAnsi="Symbol"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3">
    <w:nsid w:val="4F43778F"/>
    <w:multiLevelType w:val="hybridMultilevel"/>
    <w:tmpl w:val="1926108C"/>
    <w:lvl w:ilvl="0" w:tplc="B81ECA46">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4">
    <w:nsid w:val="522E73AA"/>
    <w:multiLevelType w:val="multilevel"/>
    <w:tmpl w:val="5F361558"/>
    <w:lvl w:ilvl="0">
      <w:start w:val="1"/>
      <w:numFmt w:val="decimal"/>
      <w:lvlText w:val="%1."/>
      <w:lvlJc w:val="left"/>
      <w:pPr>
        <w:tabs>
          <w:tab w:val="num" w:pos="0"/>
        </w:tabs>
        <w:ind w:left="720" w:hanging="360"/>
      </w:pPr>
      <w:rPr>
        <w:rFonts w:ascii="Times New Roman" w:eastAsia="SimSun" w:hAnsi="Times New Roman" w:cs="Times New Roman" w:hint="default"/>
        <w:b/>
        <w:color w:val="000000"/>
        <w:spacing w:val="-4"/>
        <w:sz w:val="28"/>
        <w:szCs w:val="24"/>
        <w:shd w:val="clear" w:color="auto" w:fill="00FF00"/>
      </w:rPr>
    </w:lvl>
    <w:lvl w:ilvl="1">
      <w:start w:val="1"/>
      <w:numFmt w:val="decimal"/>
      <w:lvlText w:val="%2."/>
      <w:lvlJc w:val="left"/>
      <w:pPr>
        <w:tabs>
          <w:tab w:val="num" w:pos="0"/>
        </w:tabs>
        <w:ind w:left="1440" w:hanging="360"/>
      </w:pPr>
      <w:rPr>
        <w:rFonts w:ascii="Times New Roman" w:hAnsi="Times New Roman" w:cs="Times New Roman"/>
        <w:b w:val="0"/>
        <w:bCs w:val="0"/>
        <w:color w:val="000000"/>
        <w:sz w:val="28"/>
        <w:szCs w:val="28"/>
        <w:shd w:val="clear" w:color="auto" w:fill="FFFF00"/>
      </w:rPr>
    </w:lvl>
    <w:lvl w:ilvl="2">
      <w:start w:val="1"/>
      <w:numFmt w:val="decimal"/>
      <w:lvlText w:val="%3)"/>
      <w:lvlJc w:val="left"/>
      <w:pPr>
        <w:tabs>
          <w:tab w:val="num" w:pos="-1980"/>
        </w:tabs>
        <w:ind w:left="180" w:hanging="180"/>
      </w:pPr>
      <w:rPr>
        <w:rFonts w:hint="default"/>
        <w:b w:val="0"/>
        <w:sz w:val="28"/>
        <w:szCs w:val="28"/>
      </w:rPr>
    </w:lvl>
    <w:lvl w:ilvl="3">
      <w:start w:val="1"/>
      <w:numFmt w:val="decimal"/>
      <w:lvlText w:val="%4)"/>
      <w:lvlJc w:val="left"/>
      <w:pPr>
        <w:tabs>
          <w:tab w:val="num" w:pos="708"/>
        </w:tabs>
        <w:ind w:left="3338" w:hanging="360"/>
      </w:pPr>
      <w:rPr>
        <w:rFonts w:ascii="Times New Roman" w:hAnsi="Times New Roman" w:cs="Times New Roman"/>
        <w:bCs/>
        <w:color w:val="000000"/>
        <w:sz w:val="28"/>
        <w:szCs w:val="24"/>
        <w:shd w:val="clear" w:color="auto" w:fill="00FF00"/>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nsid w:val="526D72D5"/>
    <w:multiLevelType w:val="hybridMultilevel"/>
    <w:tmpl w:val="43A448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55E27725"/>
    <w:multiLevelType w:val="hybridMultilevel"/>
    <w:tmpl w:val="19146D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819787A"/>
    <w:multiLevelType w:val="hybridMultilevel"/>
    <w:tmpl w:val="57ACC7EC"/>
    <w:lvl w:ilvl="0" w:tplc="3814CC26">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8">
    <w:nsid w:val="58A56B70"/>
    <w:multiLevelType w:val="hybridMultilevel"/>
    <w:tmpl w:val="0220BD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F823D73"/>
    <w:multiLevelType w:val="hybridMultilevel"/>
    <w:tmpl w:val="4E98A946"/>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0">
    <w:nsid w:val="621B6A23"/>
    <w:multiLevelType w:val="hybridMultilevel"/>
    <w:tmpl w:val="1342374E"/>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nsid w:val="6BED39A9"/>
    <w:multiLevelType w:val="multilevel"/>
    <w:tmpl w:val="29FCFF96"/>
    <w:lvl w:ilvl="0">
      <w:start w:val="7"/>
      <w:numFmt w:val="decimal"/>
      <w:lvlText w:val="%1."/>
      <w:lvlJc w:val="left"/>
      <w:pPr>
        <w:tabs>
          <w:tab w:val="num" w:pos="900"/>
        </w:tabs>
        <w:ind w:left="900" w:hanging="900"/>
      </w:pPr>
      <w:rPr>
        <w:rFonts w:hint="default"/>
        <w:b/>
      </w:rPr>
    </w:lvl>
    <w:lvl w:ilvl="1">
      <w:start w:val="3"/>
      <w:numFmt w:val="decimal"/>
      <w:lvlText w:val="%1.%2."/>
      <w:lvlJc w:val="left"/>
      <w:pPr>
        <w:tabs>
          <w:tab w:val="num" w:pos="900"/>
        </w:tabs>
        <w:ind w:left="900" w:hanging="900"/>
      </w:pPr>
      <w:rPr>
        <w:rFonts w:hint="default"/>
        <w:b/>
      </w:rPr>
    </w:lvl>
    <w:lvl w:ilvl="2">
      <w:start w:val="1"/>
      <w:numFmt w:val="decimal"/>
      <w:lvlText w:val="%3)"/>
      <w:lvlJc w:val="left"/>
      <w:pPr>
        <w:tabs>
          <w:tab w:val="num" w:pos="900"/>
        </w:tabs>
        <w:ind w:left="900" w:hanging="900"/>
      </w:pPr>
      <w:rPr>
        <w:rFonts w:ascii="Times New Roman" w:eastAsia="Times New Roman" w:hAnsi="Times New Roman" w:cs="Times New Roman"/>
        <w:b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2">
    <w:nsid w:val="6D3A23A2"/>
    <w:multiLevelType w:val="hybridMultilevel"/>
    <w:tmpl w:val="661C95FC"/>
    <w:lvl w:ilvl="0" w:tplc="84DC67B8">
      <w:start w:val="15"/>
      <w:numFmt w:val="decimal"/>
      <w:lvlText w:val="%1."/>
      <w:lvlJc w:val="left"/>
      <w:pPr>
        <w:ind w:left="735" w:hanging="375"/>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4C31C53"/>
    <w:multiLevelType w:val="hybridMultilevel"/>
    <w:tmpl w:val="C2F49558"/>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nsid w:val="76032E01"/>
    <w:multiLevelType w:val="hybridMultilevel"/>
    <w:tmpl w:val="C1F0C7B8"/>
    <w:lvl w:ilvl="0" w:tplc="BB74E15A">
      <w:start w:val="1"/>
      <w:numFmt w:val="decimal"/>
      <w:lvlText w:val="%1)"/>
      <w:lvlJc w:val="left"/>
      <w:pPr>
        <w:ind w:left="720" w:hanging="360"/>
      </w:pPr>
      <w:rPr>
        <w:rFonts w:eastAsia="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B7F077E"/>
    <w:multiLevelType w:val="multilevel"/>
    <w:tmpl w:val="5F361558"/>
    <w:lvl w:ilvl="0">
      <w:start w:val="1"/>
      <w:numFmt w:val="decimal"/>
      <w:lvlText w:val="%1."/>
      <w:lvlJc w:val="left"/>
      <w:pPr>
        <w:tabs>
          <w:tab w:val="num" w:pos="0"/>
        </w:tabs>
        <w:ind w:left="720" w:hanging="360"/>
      </w:pPr>
      <w:rPr>
        <w:rFonts w:ascii="Times New Roman" w:eastAsia="SimSun" w:hAnsi="Times New Roman" w:cs="Times New Roman" w:hint="default"/>
        <w:b/>
        <w:color w:val="000000"/>
        <w:spacing w:val="-4"/>
        <w:sz w:val="28"/>
        <w:szCs w:val="24"/>
        <w:shd w:val="clear" w:color="auto" w:fill="00FF00"/>
      </w:rPr>
    </w:lvl>
    <w:lvl w:ilvl="1">
      <w:start w:val="1"/>
      <w:numFmt w:val="decimal"/>
      <w:lvlText w:val="%2."/>
      <w:lvlJc w:val="left"/>
      <w:pPr>
        <w:tabs>
          <w:tab w:val="num" w:pos="0"/>
        </w:tabs>
        <w:ind w:left="1440" w:hanging="360"/>
      </w:pPr>
      <w:rPr>
        <w:rFonts w:ascii="Times New Roman" w:hAnsi="Times New Roman" w:cs="Times New Roman"/>
        <w:b w:val="0"/>
        <w:bCs w:val="0"/>
        <w:color w:val="000000"/>
        <w:sz w:val="28"/>
        <w:szCs w:val="28"/>
        <w:shd w:val="clear" w:color="auto" w:fill="FFFF00"/>
      </w:rPr>
    </w:lvl>
    <w:lvl w:ilvl="2">
      <w:start w:val="1"/>
      <w:numFmt w:val="decimal"/>
      <w:lvlText w:val="%3)"/>
      <w:lvlJc w:val="left"/>
      <w:pPr>
        <w:tabs>
          <w:tab w:val="num" w:pos="-1980"/>
        </w:tabs>
        <w:ind w:left="180" w:hanging="180"/>
      </w:pPr>
      <w:rPr>
        <w:rFonts w:hint="default"/>
        <w:b w:val="0"/>
        <w:sz w:val="28"/>
        <w:szCs w:val="28"/>
      </w:rPr>
    </w:lvl>
    <w:lvl w:ilvl="3">
      <w:start w:val="1"/>
      <w:numFmt w:val="decimal"/>
      <w:lvlText w:val="%4)"/>
      <w:lvlJc w:val="left"/>
      <w:pPr>
        <w:tabs>
          <w:tab w:val="num" w:pos="708"/>
        </w:tabs>
        <w:ind w:left="3338" w:hanging="360"/>
      </w:pPr>
      <w:rPr>
        <w:rFonts w:ascii="Times New Roman" w:hAnsi="Times New Roman" w:cs="Times New Roman"/>
        <w:bCs/>
        <w:color w:val="000000"/>
        <w:sz w:val="28"/>
        <w:szCs w:val="24"/>
        <w:shd w:val="clear" w:color="auto" w:fill="00FF00"/>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2"/>
  </w:num>
  <w:num w:numId="3">
    <w:abstractNumId w:val="33"/>
  </w:num>
  <w:num w:numId="4">
    <w:abstractNumId w:val="44"/>
  </w:num>
  <w:num w:numId="5">
    <w:abstractNumId w:val="55"/>
  </w:num>
  <w:num w:numId="6">
    <w:abstractNumId w:val="40"/>
  </w:num>
  <w:num w:numId="7">
    <w:abstractNumId w:val="25"/>
  </w:num>
  <w:num w:numId="8">
    <w:abstractNumId w:val="43"/>
  </w:num>
  <w:num w:numId="9">
    <w:abstractNumId w:val="37"/>
  </w:num>
  <w:num w:numId="10">
    <w:abstractNumId w:val="42"/>
  </w:num>
  <w:num w:numId="11">
    <w:abstractNumId w:val="51"/>
  </w:num>
  <w:num w:numId="12">
    <w:abstractNumId w:val="38"/>
  </w:num>
  <w:num w:numId="13">
    <w:abstractNumId w:val="32"/>
  </w:num>
  <w:num w:numId="14">
    <w:abstractNumId w:val="47"/>
  </w:num>
  <w:num w:numId="15">
    <w:abstractNumId w:val="36"/>
  </w:num>
  <w:num w:numId="16">
    <w:abstractNumId w:val="31"/>
  </w:num>
  <w:num w:numId="17">
    <w:abstractNumId w:val="54"/>
  </w:num>
  <w:num w:numId="18">
    <w:abstractNumId w:val="46"/>
  </w:num>
  <w:num w:numId="19">
    <w:abstractNumId w:val="29"/>
  </w:num>
  <w:num w:numId="20">
    <w:abstractNumId w:val="30"/>
  </w:num>
  <w:num w:numId="21">
    <w:abstractNumId w:val="53"/>
  </w:num>
  <w:num w:numId="22">
    <w:abstractNumId w:val="26"/>
  </w:num>
  <w:num w:numId="23">
    <w:abstractNumId w:val="49"/>
  </w:num>
  <w:num w:numId="24">
    <w:abstractNumId w:val="27"/>
  </w:num>
  <w:num w:numId="25">
    <w:abstractNumId w:val="41"/>
  </w:num>
  <w:num w:numId="26">
    <w:abstractNumId w:val="45"/>
  </w:num>
  <w:num w:numId="27">
    <w:abstractNumId w:val="24"/>
  </w:num>
  <w:num w:numId="28">
    <w:abstractNumId w:val="34"/>
  </w:num>
  <w:num w:numId="29">
    <w:abstractNumId w:val="35"/>
  </w:num>
  <w:num w:numId="30">
    <w:abstractNumId w:val="23"/>
  </w:num>
  <w:num w:numId="31">
    <w:abstractNumId w:val="28"/>
  </w:num>
  <w:num w:numId="32">
    <w:abstractNumId w:val="39"/>
  </w:num>
  <w:num w:numId="33">
    <w:abstractNumId w:val="22"/>
  </w:num>
  <w:num w:numId="34">
    <w:abstractNumId w:val="50"/>
  </w:num>
  <w:num w:numId="35">
    <w:abstractNumId w:val="48"/>
  </w:num>
  <w:num w:numId="36">
    <w:abstractNumId w:val="13"/>
  </w:num>
  <w:num w:numId="37">
    <w:abstractNumId w:val="5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CA7"/>
    <w:rsid w:val="00005CCA"/>
    <w:rsid w:val="00005CDE"/>
    <w:rsid w:val="000068F4"/>
    <w:rsid w:val="000074B4"/>
    <w:rsid w:val="00010103"/>
    <w:rsid w:val="00012E32"/>
    <w:rsid w:val="00014261"/>
    <w:rsid w:val="00015474"/>
    <w:rsid w:val="000167AE"/>
    <w:rsid w:val="00020119"/>
    <w:rsid w:val="0002198B"/>
    <w:rsid w:val="0002562A"/>
    <w:rsid w:val="00027B15"/>
    <w:rsid w:val="00027BE8"/>
    <w:rsid w:val="00027E53"/>
    <w:rsid w:val="00035D2D"/>
    <w:rsid w:val="00043E02"/>
    <w:rsid w:val="00045E6B"/>
    <w:rsid w:val="000474E7"/>
    <w:rsid w:val="00054251"/>
    <w:rsid w:val="00054F57"/>
    <w:rsid w:val="00056506"/>
    <w:rsid w:val="00063A44"/>
    <w:rsid w:val="000715A2"/>
    <w:rsid w:val="00071A1F"/>
    <w:rsid w:val="00073A6A"/>
    <w:rsid w:val="00080EEA"/>
    <w:rsid w:val="000832E5"/>
    <w:rsid w:val="00083EB4"/>
    <w:rsid w:val="00087100"/>
    <w:rsid w:val="00093B78"/>
    <w:rsid w:val="000A0569"/>
    <w:rsid w:val="000A3598"/>
    <w:rsid w:val="000A37E3"/>
    <w:rsid w:val="000A38F0"/>
    <w:rsid w:val="000A40D1"/>
    <w:rsid w:val="000A717C"/>
    <w:rsid w:val="000A7659"/>
    <w:rsid w:val="000B32F6"/>
    <w:rsid w:val="000B4EA9"/>
    <w:rsid w:val="000C149F"/>
    <w:rsid w:val="000C27F6"/>
    <w:rsid w:val="000C4073"/>
    <w:rsid w:val="000D0D03"/>
    <w:rsid w:val="000D0E2A"/>
    <w:rsid w:val="000D2C2D"/>
    <w:rsid w:val="000D33C2"/>
    <w:rsid w:val="000D3771"/>
    <w:rsid w:val="000D7150"/>
    <w:rsid w:val="000E3177"/>
    <w:rsid w:val="000E3194"/>
    <w:rsid w:val="000E64DE"/>
    <w:rsid w:val="000F61BE"/>
    <w:rsid w:val="000F61F4"/>
    <w:rsid w:val="000F6FC9"/>
    <w:rsid w:val="00104ED2"/>
    <w:rsid w:val="00107764"/>
    <w:rsid w:val="00112D92"/>
    <w:rsid w:val="00116BD0"/>
    <w:rsid w:val="00121A60"/>
    <w:rsid w:val="00122D9B"/>
    <w:rsid w:val="00124CA7"/>
    <w:rsid w:val="0012701D"/>
    <w:rsid w:val="001311DF"/>
    <w:rsid w:val="00133A8A"/>
    <w:rsid w:val="00134035"/>
    <w:rsid w:val="00140E25"/>
    <w:rsid w:val="00141063"/>
    <w:rsid w:val="0014118B"/>
    <w:rsid w:val="00142C12"/>
    <w:rsid w:val="001438B7"/>
    <w:rsid w:val="0014791D"/>
    <w:rsid w:val="00153C7B"/>
    <w:rsid w:val="00154090"/>
    <w:rsid w:val="001540A4"/>
    <w:rsid w:val="001540F7"/>
    <w:rsid w:val="00157D9B"/>
    <w:rsid w:val="00160A3B"/>
    <w:rsid w:val="001629F9"/>
    <w:rsid w:val="00163484"/>
    <w:rsid w:val="0016468E"/>
    <w:rsid w:val="0016479F"/>
    <w:rsid w:val="00164EB3"/>
    <w:rsid w:val="00165084"/>
    <w:rsid w:val="00175FD4"/>
    <w:rsid w:val="001806D8"/>
    <w:rsid w:val="00182195"/>
    <w:rsid w:val="00187277"/>
    <w:rsid w:val="001922D0"/>
    <w:rsid w:val="00195873"/>
    <w:rsid w:val="00196514"/>
    <w:rsid w:val="001969E5"/>
    <w:rsid w:val="001A011D"/>
    <w:rsid w:val="001B2157"/>
    <w:rsid w:val="001B364D"/>
    <w:rsid w:val="001B6010"/>
    <w:rsid w:val="001C1133"/>
    <w:rsid w:val="001C205A"/>
    <w:rsid w:val="001C3B56"/>
    <w:rsid w:val="001C7982"/>
    <w:rsid w:val="001D59BD"/>
    <w:rsid w:val="001E1D3F"/>
    <w:rsid w:val="001E26CB"/>
    <w:rsid w:val="001E4815"/>
    <w:rsid w:val="001E5BA6"/>
    <w:rsid w:val="001F74A6"/>
    <w:rsid w:val="002072EA"/>
    <w:rsid w:val="00214874"/>
    <w:rsid w:val="00215B79"/>
    <w:rsid w:val="0021610F"/>
    <w:rsid w:val="00220321"/>
    <w:rsid w:val="00226AA8"/>
    <w:rsid w:val="00230E87"/>
    <w:rsid w:val="00234C33"/>
    <w:rsid w:val="00236C6F"/>
    <w:rsid w:val="00244233"/>
    <w:rsid w:val="0024468D"/>
    <w:rsid w:val="00244B6D"/>
    <w:rsid w:val="00244CAC"/>
    <w:rsid w:val="002550D7"/>
    <w:rsid w:val="0026195F"/>
    <w:rsid w:val="00266C47"/>
    <w:rsid w:val="00267DBB"/>
    <w:rsid w:val="00270C57"/>
    <w:rsid w:val="00282526"/>
    <w:rsid w:val="0028412F"/>
    <w:rsid w:val="00284D25"/>
    <w:rsid w:val="00285F3C"/>
    <w:rsid w:val="00286EBA"/>
    <w:rsid w:val="00294E3C"/>
    <w:rsid w:val="002A179B"/>
    <w:rsid w:val="002A1BC9"/>
    <w:rsid w:val="002A553A"/>
    <w:rsid w:val="002A6E4C"/>
    <w:rsid w:val="002A7955"/>
    <w:rsid w:val="002A7F9A"/>
    <w:rsid w:val="002B312C"/>
    <w:rsid w:val="002B4E48"/>
    <w:rsid w:val="002C1D7B"/>
    <w:rsid w:val="002C4F26"/>
    <w:rsid w:val="002D144D"/>
    <w:rsid w:val="002D148B"/>
    <w:rsid w:val="002D16B4"/>
    <w:rsid w:val="002D171F"/>
    <w:rsid w:val="002E16B1"/>
    <w:rsid w:val="002E43F1"/>
    <w:rsid w:val="002F5B6C"/>
    <w:rsid w:val="00301319"/>
    <w:rsid w:val="00302DB6"/>
    <w:rsid w:val="00305013"/>
    <w:rsid w:val="0031041F"/>
    <w:rsid w:val="0031116F"/>
    <w:rsid w:val="00313381"/>
    <w:rsid w:val="0031541B"/>
    <w:rsid w:val="00322185"/>
    <w:rsid w:val="00333FFF"/>
    <w:rsid w:val="00334E08"/>
    <w:rsid w:val="00335220"/>
    <w:rsid w:val="00335551"/>
    <w:rsid w:val="0033757C"/>
    <w:rsid w:val="00340CEF"/>
    <w:rsid w:val="00345F33"/>
    <w:rsid w:val="00351920"/>
    <w:rsid w:val="00351F99"/>
    <w:rsid w:val="00355A27"/>
    <w:rsid w:val="003645E7"/>
    <w:rsid w:val="0037031C"/>
    <w:rsid w:val="00375921"/>
    <w:rsid w:val="00375BFA"/>
    <w:rsid w:val="003763A4"/>
    <w:rsid w:val="003802DC"/>
    <w:rsid w:val="00380C47"/>
    <w:rsid w:val="00380D8C"/>
    <w:rsid w:val="00382E01"/>
    <w:rsid w:val="00384C30"/>
    <w:rsid w:val="0038600C"/>
    <w:rsid w:val="0039546A"/>
    <w:rsid w:val="00395C73"/>
    <w:rsid w:val="00396441"/>
    <w:rsid w:val="003A107D"/>
    <w:rsid w:val="003A4D2E"/>
    <w:rsid w:val="003B4345"/>
    <w:rsid w:val="003B495E"/>
    <w:rsid w:val="003B6203"/>
    <w:rsid w:val="003C44D9"/>
    <w:rsid w:val="003C4B34"/>
    <w:rsid w:val="003D01C6"/>
    <w:rsid w:val="003D2DDD"/>
    <w:rsid w:val="003D2F92"/>
    <w:rsid w:val="003D5C94"/>
    <w:rsid w:val="003D7DF4"/>
    <w:rsid w:val="003E1A83"/>
    <w:rsid w:val="003E36DA"/>
    <w:rsid w:val="003E4202"/>
    <w:rsid w:val="003E55DB"/>
    <w:rsid w:val="003E6437"/>
    <w:rsid w:val="003F0131"/>
    <w:rsid w:val="003F6137"/>
    <w:rsid w:val="00400A76"/>
    <w:rsid w:val="00400F43"/>
    <w:rsid w:val="0040218A"/>
    <w:rsid w:val="004021D2"/>
    <w:rsid w:val="004032C2"/>
    <w:rsid w:val="004050AB"/>
    <w:rsid w:val="00406E8A"/>
    <w:rsid w:val="004157F4"/>
    <w:rsid w:val="004213A4"/>
    <w:rsid w:val="00421906"/>
    <w:rsid w:val="00424416"/>
    <w:rsid w:val="00427BFA"/>
    <w:rsid w:val="004326FC"/>
    <w:rsid w:val="00434BC4"/>
    <w:rsid w:val="00437434"/>
    <w:rsid w:val="004376B5"/>
    <w:rsid w:val="00437D8F"/>
    <w:rsid w:val="004421C9"/>
    <w:rsid w:val="00444F04"/>
    <w:rsid w:val="00457C52"/>
    <w:rsid w:val="00464574"/>
    <w:rsid w:val="00467D85"/>
    <w:rsid w:val="00474DA2"/>
    <w:rsid w:val="00487F16"/>
    <w:rsid w:val="00490730"/>
    <w:rsid w:val="00495E87"/>
    <w:rsid w:val="00497C8F"/>
    <w:rsid w:val="004A1318"/>
    <w:rsid w:val="004A32FB"/>
    <w:rsid w:val="004A3357"/>
    <w:rsid w:val="004B62BF"/>
    <w:rsid w:val="004B6D1E"/>
    <w:rsid w:val="004B6DF3"/>
    <w:rsid w:val="004B7587"/>
    <w:rsid w:val="004C160A"/>
    <w:rsid w:val="004C6145"/>
    <w:rsid w:val="004C650B"/>
    <w:rsid w:val="004C711E"/>
    <w:rsid w:val="004C718E"/>
    <w:rsid w:val="004D04FE"/>
    <w:rsid w:val="004D0809"/>
    <w:rsid w:val="004D1B0D"/>
    <w:rsid w:val="004D1B9F"/>
    <w:rsid w:val="004D2338"/>
    <w:rsid w:val="004D35C1"/>
    <w:rsid w:val="004D7600"/>
    <w:rsid w:val="004E5183"/>
    <w:rsid w:val="004E79DB"/>
    <w:rsid w:val="00500A62"/>
    <w:rsid w:val="00502EBB"/>
    <w:rsid w:val="00506E1F"/>
    <w:rsid w:val="0051393C"/>
    <w:rsid w:val="00514368"/>
    <w:rsid w:val="00515857"/>
    <w:rsid w:val="00515E77"/>
    <w:rsid w:val="0052126C"/>
    <w:rsid w:val="005247D6"/>
    <w:rsid w:val="00524AD3"/>
    <w:rsid w:val="00524CD6"/>
    <w:rsid w:val="00526BEF"/>
    <w:rsid w:val="00527D5B"/>
    <w:rsid w:val="00530185"/>
    <w:rsid w:val="00533AFE"/>
    <w:rsid w:val="0054213B"/>
    <w:rsid w:val="00550427"/>
    <w:rsid w:val="00551292"/>
    <w:rsid w:val="00551A98"/>
    <w:rsid w:val="005525AE"/>
    <w:rsid w:val="005542F6"/>
    <w:rsid w:val="0055491D"/>
    <w:rsid w:val="005576CB"/>
    <w:rsid w:val="00565953"/>
    <w:rsid w:val="00571C87"/>
    <w:rsid w:val="005768A7"/>
    <w:rsid w:val="005862BB"/>
    <w:rsid w:val="00590274"/>
    <w:rsid w:val="00591180"/>
    <w:rsid w:val="00591A09"/>
    <w:rsid w:val="005946DF"/>
    <w:rsid w:val="005A014A"/>
    <w:rsid w:val="005A23BD"/>
    <w:rsid w:val="005A2E1C"/>
    <w:rsid w:val="005A768A"/>
    <w:rsid w:val="005B0A01"/>
    <w:rsid w:val="005B4D6B"/>
    <w:rsid w:val="005B6C88"/>
    <w:rsid w:val="005B7836"/>
    <w:rsid w:val="005C3770"/>
    <w:rsid w:val="005C5CC8"/>
    <w:rsid w:val="005C6DBE"/>
    <w:rsid w:val="005D7133"/>
    <w:rsid w:val="005D7C0C"/>
    <w:rsid w:val="005E06F3"/>
    <w:rsid w:val="005E2924"/>
    <w:rsid w:val="005E4C84"/>
    <w:rsid w:val="005E5FAD"/>
    <w:rsid w:val="005E6215"/>
    <w:rsid w:val="005F1FF3"/>
    <w:rsid w:val="005F76E2"/>
    <w:rsid w:val="00603512"/>
    <w:rsid w:val="00604C28"/>
    <w:rsid w:val="006057F1"/>
    <w:rsid w:val="00610E49"/>
    <w:rsid w:val="0061286D"/>
    <w:rsid w:val="0062036D"/>
    <w:rsid w:val="0062161B"/>
    <w:rsid w:val="006228DE"/>
    <w:rsid w:val="0062372D"/>
    <w:rsid w:val="00623810"/>
    <w:rsid w:val="006240EC"/>
    <w:rsid w:val="00626653"/>
    <w:rsid w:val="006269C0"/>
    <w:rsid w:val="00635533"/>
    <w:rsid w:val="0063668D"/>
    <w:rsid w:val="006422BF"/>
    <w:rsid w:val="00642B9E"/>
    <w:rsid w:val="006437A4"/>
    <w:rsid w:val="00645777"/>
    <w:rsid w:val="00652676"/>
    <w:rsid w:val="00654FCB"/>
    <w:rsid w:val="0066181E"/>
    <w:rsid w:val="00663B97"/>
    <w:rsid w:val="0066509F"/>
    <w:rsid w:val="00666D78"/>
    <w:rsid w:val="00666EC2"/>
    <w:rsid w:val="00671D15"/>
    <w:rsid w:val="00674566"/>
    <w:rsid w:val="00675049"/>
    <w:rsid w:val="006757F3"/>
    <w:rsid w:val="0067603B"/>
    <w:rsid w:val="00677276"/>
    <w:rsid w:val="0068042C"/>
    <w:rsid w:val="00691B17"/>
    <w:rsid w:val="006964FE"/>
    <w:rsid w:val="006A19A9"/>
    <w:rsid w:val="006A5341"/>
    <w:rsid w:val="006B1CA6"/>
    <w:rsid w:val="006B3045"/>
    <w:rsid w:val="006B4A91"/>
    <w:rsid w:val="006C4D9E"/>
    <w:rsid w:val="006C7059"/>
    <w:rsid w:val="006D3919"/>
    <w:rsid w:val="006D638C"/>
    <w:rsid w:val="006D6744"/>
    <w:rsid w:val="006E1655"/>
    <w:rsid w:val="006E5644"/>
    <w:rsid w:val="006E59B2"/>
    <w:rsid w:val="006F2A77"/>
    <w:rsid w:val="006F489C"/>
    <w:rsid w:val="007011F9"/>
    <w:rsid w:val="00701D66"/>
    <w:rsid w:val="00703106"/>
    <w:rsid w:val="007038BE"/>
    <w:rsid w:val="00707E80"/>
    <w:rsid w:val="0071676E"/>
    <w:rsid w:val="0071732F"/>
    <w:rsid w:val="007178A6"/>
    <w:rsid w:val="00724A01"/>
    <w:rsid w:val="007253A5"/>
    <w:rsid w:val="00732CAB"/>
    <w:rsid w:val="00733A44"/>
    <w:rsid w:val="007344B9"/>
    <w:rsid w:val="00742552"/>
    <w:rsid w:val="00746B07"/>
    <w:rsid w:val="00755500"/>
    <w:rsid w:val="00760E50"/>
    <w:rsid w:val="00761F77"/>
    <w:rsid w:val="00767C0D"/>
    <w:rsid w:val="00767F91"/>
    <w:rsid w:val="007754BF"/>
    <w:rsid w:val="00775EE8"/>
    <w:rsid w:val="007778EC"/>
    <w:rsid w:val="00783330"/>
    <w:rsid w:val="007837F8"/>
    <w:rsid w:val="007851EA"/>
    <w:rsid w:val="00786A4F"/>
    <w:rsid w:val="00786D73"/>
    <w:rsid w:val="00791EB0"/>
    <w:rsid w:val="00797C15"/>
    <w:rsid w:val="007A0D3B"/>
    <w:rsid w:val="007A5FBA"/>
    <w:rsid w:val="007B061C"/>
    <w:rsid w:val="007B0E33"/>
    <w:rsid w:val="007B1751"/>
    <w:rsid w:val="007B475D"/>
    <w:rsid w:val="007B6487"/>
    <w:rsid w:val="007C55CA"/>
    <w:rsid w:val="007C57D3"/>
    <w:rsid w:val="007C6BD6"/>
    <w:rsid w:val="007D030F"/>
    <w:rsid w:val="007D1B95"/>
    <w:rsid w:val="007D5285"/>
    <w:rsid w:val="007E20B2"/>
    <w:rsid w:val="007E308A"/>
    <w:rsid w:val="007E3ECF"/>
    <w:rsid w:val="007E664C"/>
    <w:rsid w:val="007F21BD"/>
    <w:rsid w:val="007F281A"/>
    <w:rsid w:val="007F3AE0"/>
    <w:rsid w:val="00800C38"/>
    <w:rsid w:val="0080237B"/>
    <w:rsid w:val="0081008F"/>
    <w:rsid w:val="008130CA"/>
    <w:rsid w:val="00817737"/>
    <w:rsid w:val="00820F32"/>
    <w:rsid w:val="0083249F"/>
    <w:rsid w:val="00833BAE"/>
    <w:rsid w:val="00841975"/>
    <w:rsid w:val="00843B17"/>
    <w:rsid w:val="0084647F"/>
    <w:rsid w:val="008522B4"/>
    <w:rsid w:val="00866CAD"/>
    <w:rsid w:val="00870B37"/>
    <w:rsid w:val="00872CFC"/>
    <w:rsid w:val="008761F7"/>
    <w:rsid w:val="00880A92"/>
    <w:rsid w:val="008837FC"/>
    <w:rsid w:val="00885438"/>
    <w:rsid w:val="00885A61"/>
    <w:rsid w:val="00890AF2"/>
    <w:rsid w:val="0089155C"/>
    <w:rsid w:val="00895126"/>
    <w:rsid w:val="008954EA"/>
    <w:rsid w:val="00897C49"/>
    <w:rsid w:val="008A0B19"/>
    <w:rsid w:val="008A3DB9"/>
    <w:rsid w:val="008A6857"/>
    <w:rsid w:val="008A6DF2"/>
    <w:rsid w:val="008B16F1"/>
    <w:rsid w:val="008B2972"/>
    <w:rsid w:val="008B4BCB"/>
    <w:rsid w:val="008B6860"/>
    <w:rsid w:val="008C4643"/>
    <w:rsid w:val="008C5A5D"/>
    <w:rsid w:val="008C7B44"/>
    <w:rsid w:val="008D149B"/>
    <w:rsid w:val="008F77CE"/>
    <w:rsid w:val="009039CC"/>
    <w:rsid w:val="009107ED"/>
    <w:rsid w:val="00912344"/>
    <w:rsid w:val="0091739D"/>
    <w:rsid w:val="00920184"/>
    <w:rsid w:val="00921237"/>
    <w:rsid w:val="00922D51"/>
    <w:rsid w:val="009274E0"/>
    <w:rsid w:val="00927D3F"/>
    <w:rsid w:val="009325B3"/>
    <w:rsid w:val="009371D7"/>
    <w:rsid w:val="009408D3"/>
    <w:rsid w:val="00947500"/>
    <w:rsid w:val="0095164A"/>
    <w:rsid w:val="00955157"/>
    <w:rsid w:val="00955CE8"/>
    <w:rsid w:val="00957A87"/>
    <w:rsid w:val="00957B5B"/>
    <w:rsid w:val="00957D24"/>
    <w:rsid w:val="00961503"/>
    <w:rsid w:val="00962CFF"/>
    <w:rsid w:val="00967BAB"/>
    <w:rsid w:val="009701DB"/>
    <w:rsid w:val="00970CF2"/>
    <w:rsid w:val="00971FE7"/>
    <w:rsid w:val="0097543D"/>
    <w:rsid w:val="009871BE"/>
    <w:rsid w:val="0099328C"/>
    <w:rsid w:val="009A2C74"/>
    <w:rsid w:val="009A3D3B"/>
    <w:rsid w:val="009A7066"/>
    <w:rsid w:val="009B1224"/>
    <w:rsid w:val="009B1438"/>
    <w:rsid w:val="009B4040"/>
    <w:rsid w:val="009C316A"/>
    <w:rsid w:val="009C4CA7"/>
    <w:rsid w:val="009D1842"/>
    <w:rsid w:val="009D2915"/>
    <w:rsid w:val="009D3B2D"/>
    <w:rsid w:val="009D3E59"/>
    <w:rsid w:val="009D3F37"/>
    <w:rsid w:val="009E2750"/>
    <w:rsid w:val="009E407F"/>
    <w:rsid w:val="009E5B8F"/>
    <w:rsid w:val="009F5769"/>
    <w:rsid w:val="00A008C2"/>
    <w:rsid w:val="00A02A8B"/>
    <w:rsid w:val="00A03E82"/>
    <w:rsid w:val="00A040FC"/>
    <w:rsid w:val="00A055B7"/>
    <w:rsid w:val="00A070F5"/>
    <w:rsid w:val="00A0718B"/>
    <w:rsid w:val="00A11C6F"/>
    <w:rsid w:val="00A153B1"/>
    <w:rsid w:val="00A20F3B"/>
    <w:rsid w:val="00A21ECC"/>
    <w:rsid w:val="00A262FB"/>
    <w:rsid w:val="00A31577"/>
    <w:rsid w:val="00A32C49"/>
    <w:rsid w:val="00A331AD"/>
    <w:rsid w:val="00A340E0"/>
    <w:rsid w:val="00A35E98"/>
    <w:rsid w:val="00A40690"/>
    <w:rsid w:val="00A514F4"/>
    <w:rsid w:val="00A551DF"/>
    <w:rsid w:val="00A62AA0"/>
    <w:rsid w:val="00A64B34"/>
    <w:rsid w:val="00A66C4E"/>
    <w:rsid w:val="00A74593"/>
    <w:rsid w:val="00A745F3"/>
    <w:rsid w:val="00A74BBE"/>
    <w:rsid w:val="00A751C5"/>
    <w:rsid w:val="00A75973"/>
    <w:rsid w:val="00A75E5B"/>
    <w:rsid w:val="00A8586D"/>
    <w:rsid w:val="00A859C2"/>
    <w:rsid w:val="00A85C13"/>
    <w:rsid w:val="00A86D8F"/>
    <w:rsid w:val="00A90685"/>
    <w:rsid w:val="00AA0831"/>
    <w:rsid w:val="00AA5B5D"/>
    <w:rsid w:val="00AB0A2C"/>
    <w:rsid w:val="00AB7272"/>
    <w:rsid w:val="00AC1C35"/>
    <w:rsid w:val="00AC38A5"/>
    <w:rsid w:val="00AC7D22"/>
    <w:rsid w:val="00AD0A9D"/>
    <w:rsid w:val="00AD0BFD"/>
    <w:rsid w:val="00AD23A6"/>
    <w:rsid w:val="00AD39EA"/>
    <w:rsid w:val="00AD6D0B"/>
    <w:rsid w:val="00AE6A2D"/>
    <w:rsid w:val="00AF177E"/>
    <w:rsid w:val="00AF429D"/>
    <w:rsid w:val="00AF4BA0"/>
    <w:rsid w:val="00B00305"/>
    <w:rsid w:val="00B06E41"/>
    <w:rsid w:val="00B103A7"/>
    <w:rsid w:val="00B113F8"/>
    <w:rsid w:val="00B13D2E"/>
    <w:rsid w:val="00B22840"/>
    <w:rsid w:val="00B251E9"/>
    <w:rsid w:val="00B27122"/>
    <w:rsid w:val="00B277E0"/>
    <w:rsid w:val="00B317C7"/>
    <w:rsid w:val="00B34B26"/>
    <w:rsid w:val="00B367D8"/>
    <w:rsid w:val="00B37F9C"/>
    <w:rsid w:val="00B43AE5"/>
    <w:rsid w:val="00B43ED9"/>
    <w:rsid w:val="00B519EC"/>
    <w:rsid w:val="00B57DB9"/>
    <w:rsid w:val="00B60B48"/>
    <w:rsid w:val="00B62757"/>
    <w:rsid w:val="00B711B4"/>
    <w:rsid w:val="00B71497"/>
    <w:rsid w:val="00B75C81"/>
    <w:rsid w:val="00B761A7"/>
    <w:rsid w:val="00B77F11"/>
    <w:rsid w:val="00B832F3"/>
    <w:rsid w:val="00B83EDB"/>
    <w:rsid w:val="00B94343"/>
    <w:rsid w:val="00BB518D"/>
    <w:rsid w:val="00BC0149"/>
    <w:rsid w:val="00BC12B7"/>
    <w:rsid w:val="00BC410D"/>
    <w:rsid w:val="00BC5A51"/>
    <w:rsid w:val="00BC7E8E"/>
    <w:rsid w:val="00BD19E2"/>
    <w:rsid w:val="00BD5CE2"/>
    <w:rsid w:val="00BE22EF"/>
    <w:rsid w:val="00BE5AC4"/>
    <w:rsid w:val="00BF0684"/>
    <w:rsid w:val="00BF0CE6"/>
    <w:rsid w:val="00BF47A8"/>
    <w:rsid w:val="00BF67A4"/>
    <w:rsid w:val="00C000BD"/>
    <w:rsid w:val="00C028CF"/>
    <w:rsid w:val="00C10C9D"/>
    <w:rsid w:val="00C10D56"/>
    <w:rsid w:val="00C155EC"/>
    <w:rsid w:val="00C206D2"/>
    <w:rsid w:val="00C21DB3"/>
    <w:rsid w:val="00C23BCD"/>
    <w:rsid w:val="00C27D93"/>
    <w:rsid w:val="00C3011A"/>
    <w:rsid w:val="00C32209"/>
    <w:rsid w:val="00C326E4"/>
    <w:rsid w:val="00C35F38"/>
    <w:rsid w:val="00C43AB2"/>
    <w:rsid w:val="00C44DEC"/>
    <w:rsid w:val="00C44DF8"/>
    <w:rsid w:val="00C4520F"/>
    <w:rsid w:val="00C46D19"/>
    <w:rsid w:val="00C50499"/>
    <w:rsid w:val="00C57C62"/>
    <w:rsid w:val="00C64613"/>
    <w:rsid w:val="00C646FE"/>
    <w:rsid w:val="00C656F6"/>
    <w:rsid w:val="00C668EC"/>
    <w:rsid w:val="00C700B8"/>
    <w:rsid w:val="00C80BFA"/>
    <w:rsid w:val="00C81926"/>
    <w:rsid w:val="00C81CF2"/>
    <w:rsid w:val="00C85CC4"/>
    <w:rsid w:val="00C9202F"/>
    <w:rsid w:val="00C935C5"/>
    <w:rsid w:val="00C93E4C"/>
    <w:rsid w:val="00C943CB"/>
    <w:rsid w:val="00C948BA"/>
    <w:rsid w:val="00CB2DDC"/>
    <w:rsid w:val="00CB3E5A"/>
    <w:rsid w:val="00CB5382"/>
    <w:rsid w:val="00CC0B65"/>
    <w:rsid w:val="00CC0BEC"/>
    <w:rsid w:val="00CC3A03"/>
    <w:rsid w:val="00CD045F"/>
    <w:rsid w:val="00CD318E"/>
    <w:rsid w:val="00CD6A1F"/>
    <w:rsid w:val="00CE4E19"/>
    <w:rsid w:val="00CF20E9"/>
    <w:rsid w:val="00CF37A9"/>
    <w:rsid w:val="00CF52B6"/>
    <w:rsid w:val="00D0042F"/>
    <w:rsid w:val="00D032B1"/>
    <w:rsid w:val="00D04770"/>
    <w:rsid w:val="00D05E19"/>
    <w:rsid w:val="00D06F4D"/>
    <w:rsid w:val="00D0736E"/>
    <w:rsid w:val="00D16710"/>
    <w:rsid w:val="00D20D43"/>
    <w:rsid w:val="00D21073"/>
    <w:rsid w:val="00D227DB"/>
    <w:rsid w:val="00D27743"/>
    <w:rsid w:val="00D3373C"/>
    <w:rsid w:val="00D34CFF"/>
    <w:rsid w:val="00D34ECD"/>
    <w:rsid w:val="00D4774A"/>
    <w:rsid w:val="00D5039B"/>
    <w:rsid w:val="00D575E2"/>
    <w:rsid w:val="00D61D98"/>
    <w:rsid w:val="00D6429A"/>
    <w:rsid w:val="00D655D8"/>
    <w:rsid w:val="00D6608A"/>
    <w:rsid w:val="00D674A6"/>
    <w:rsid w:val="00D7253D"/>
    <w:rsid w:val="00D75A65"/>
    <w:rsid w:val="00D771B7"/>
    <w:rsid w:val="00D934AA"/>
    <w:rsid w:val="00DA3B93"/>
    <w:rsid w:val="00DA5F38"/>
    <w:rsid w:val="00DA6030"/>
    <w:rsid w:val="00DC5739"/>
    <w:rsid w:val="00DC577C"/>
    <w:rsid w:val="00DC6D0F"/>
    <w:rsid w:val="00DC7356"/>
    <w:rsid w:val="00DD2D15"/>
    <w:rsid w:val="00DD2D4A"/>
    <w:rsid w:val="00DD79FD"/>
    <w:rsid w:val="00DE1979"/>
    <w:rsid w:val="00DE1F74"/>
    <w:rsid w:val="00DE2BED"/>
    <w:rsid w:val="00DE6753"/>
    <w:rsid w:val="00DF08CB"/>
    <w:rsid w:val="00DF5702"/>
    <w:rsid w:val="00DF60D1"/>
    <w:rsid w:val="00E01277"/>
    <w:rsid w:val="00E01D2A"/>
    <w:rsid w:val="00E02DC6"/>
    <w:rsid w:val="00E03302"/>
    <w:rsid w:val="00E05F46"/>
    <w:rsid w:val="00E1217D"/>
    <w:rsid w:val="00E15DA7"/>
    <w:rsid w:val="00E2007B"/>
    <w:rsid w:val="00E225C1"/>
    <w:rsid w:val="00E22884"/>
    <w:rsid w:val="00E23BE1"/>
    <w:rsid w:val="00E25B5B"/>
    <w:rsid w:val="00E25C66"/>
    <w:rsid w:val="00E334C6"/>
    <w:rsid w:val="00E3561E"/>
    <w:rsid w:val="00E359A2"/>
    <w:rsid w:val="00E36527"/>
    <w:rsid w:val="00E41505"/>
    <w:rsid w:val="00E4216A"/>
    <w:rsid w:val="00E42AF6"/>
    <w:rsid w:val="00E43318"/>
    <w:rsid w:val="00E56868"/>
    <w:rsid w:val="00E57210"/>
    <w:rsid w:val="00E57449"/>
    <w:rsid w:val="00E57DB3"/>
    <w:rsid w:val="00E61CB0"/>
    <w:rsid w:val="00E62466"/>
    <w:rsid w:val="00E6780C"/>
    <w:rsid w:val="00E73BA0"/>
    <w:rsid w:val="00E74303"/>
    <w:rsid w:val="00E74B64"/>
    <w:rsid w:val="00E84451"/>
    <w:rsid w:val="00E85010"/>
    <w:rsid w:val="00E87FBD"/>
    <w:rsid w:val="00E91A8E"/>
    <w:rsid w:val="00E938CE"/>
    <w:rsid w:val="00EA2B0D"/>
    <w:rsid w:val="00EB3081"/>
    <w:rsid w:val="00EB4273"/>
    <w:rsid w:val="00EB4554"/>
    <w:rsid w:val="00EB75DD"/>
    <w:rsid w:val="00EC197F"/>
    <w:rsid w:val="00EC4284"/>
    <w:rsid w:val="00EC725F"/>
    <w:rsid w:val="00ED44E2"/>
    <w:rsid w:val="00ED6F60"/>
    <w:rsid w:val="00ED7ECF"/>
    <w:rsid w:val="00EE3873"/>
    <w:rsid w:val="00EE4000"/>
    <w:rsid w:val="00EE6617"/>
    <w:rsid w:val="00EF5C2E"/>
    <w:rsid w:val="00F01524"/>
    <w:rsid w:val="00F0571F"/>
    <w:rsid w:val="00F149A2"/>
    <w:rsid w:val="00F22210"/>
    <w:rsid w:val="00F22B6B"/>
    <w:rsid w:val="00F23AD1"/>
    <w:rsid w:val="00F241B7"/>
    <w:rsid w:val="00F27F11"/>
    <w:rsid w:val="00F312F2"/>
    <w:rsid w:val="00F35BF2"/>
    <w:rsid w:val="00F363BC"/>
    <w:rsid w:val="00F41D7B"/>
    <w:rsid w:val="00F41DB1"/>
    <w:rsid w:val="00F43535"/>
    <w:rsid w:val="00F46A76"/>
    <w:rsid w:val="00F47523"/>
    <w:rsid w:val="00F517DF"/>
    <w:rsid w:val="00F54F89"/>
    <w:rsid w:val="00F62CCF"/>
    <w:rsid w:val="00F66368"/>
    <w:rsid w:val="00F764AD"/>
    <w:rsid w:val="00F81648"/>
    <w:rsid w:val="00F835D9"/>
    <w:rsid w:val="00F85A59"/>
    <w:rsid w:val="00F913E3"/>
    <w:rsid w:val="00F9168C"/>
    <w:rsid w:val="00F93298"/>
    <w:rsid w:val="00F93C1B"/>
    <w:rsid w:val="00F9463F"/>
    <w:rsid w:val="00F956B8"/>
    <w:rsid w:val="00F95B23"/>
    <w:rsid w:val="00FA1738"/>
    <w:rsid w:val="00FA2580"/>
    <w:rsid w:val="00FB504E"/>
    <w:rsid w:val="00FC10B8"/>
    <w:rsid w:val="00FC3F49"/>
    <w:rsid w:val="00FC4941"/>
    <w:rsid w:val="00FD24BA"/>
    <w:rsid w:val="00FD5158"/>
    <w:rsid w:val="00FD66DF"/>
    <w:rsid w:val="00FD7E1C"/>
    <w:rsid w:val="00FE3705"/>
    <w:rsid w:val="00FF2BE3"/>
    <w:rsid w:val="00FF6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Address"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5E7"/>
  </w:style>
  <w:style w:type="paragraph" w:styleId="1">
    <w:name w:val="heading 1"/>
    <w:basedOn w:val="Standard"/>
    <w:next w:val="Textbody"/>
    <w:link w:val="10"/>
    <w:qFormat/>
    <w:rsid w:val="005525AE"/>
    <w:pPr>
      <w:keepNext/>
      <w:keepLines/>
      <w:numPr>
        <w:numId w:val="1"/>
      </w:numPr>
      <w:spacing w:before="600" w:after="240" w:line="288" w:lineRule="auto"/>
      <w:jc w:val="center"/>
      <w:outlineLvl w:val="0"/>
    </w:pPr>
    <w:rPr>
      <w:rFonts w:ascii="Arial" w:hAnsi="Arial" w:cs="Arial"/>
      <w:b/>
      <w:bCs/>
      <w:sz w:val="36"/>
      <w:szCs w:val="40"/>
      <w:lang w:val="en-US"/>
    </w:rPr>
  </w:style>
  <w:style w:type="paragraph" w:styleId="2">
    <w:name w:val="heading 2"/>
    <w:basedOn w:val="Standard"/>
    <w:next w:val="Textbody"/>
    <w:link w:val="20"/>
    <w:qFormat/>
    <w:rsid w:val="005525AE"/>
    <w:pPr>
      <w:keepNext/>
      <w:numPr>
        <w:ilvl w:val="1"/>
        <w:numId w:val="1"/>
      </w:numPr>
      <w:spacing w:before="360" w:after="120" w:line="288" w:lineRule="auto"/>
      <w:jc w:val="both"/>
      <w:outlineLvl w:val="1"/>
    </w:pPr>
    <w:rPr>
      <w:rFonts w:ascii="Times New Roman" w:hAnsi="Times New Roman" w:cs="Times New Roman"/>
      <w:b/>
      <w:bCs/>
      <w:sz w:val="28"/>
      <w:szCs w:val="32"/>
    </w:rPr>
  </w:style>
  <w:style w:type="paragraph" w:styleId="3">
    <w:name w:val="heading 3"/>
    <w:basedOn w:val="Standard"/>
    <w:next w:val="Textbody"/>
    <w:link w:val="30"/>
    <w:qFormat/>
    <w:rsid w:val="005525AE"/>
    <w:pPr>
      <w:keepNext/>
      <w:numPr>
        <w:ilvl w:val="2"/>
        <w:numId w:val="1"/>
      </w:numPr>
      <w:spacing w:before="120" w:after="120" w:line="288" w:lineRule="auto"/>
      <w:ind w:left="2870" w:hanging="360"/>
      <w:jc w:val="both"/>
      <w:outlineLvl w:val="2"/>
    </w:pPr>
    <w:rPr>
      <w:rFonts w:ascii="Times New Roman" w:hAnsi="Times New Roman" w:cs="Times New Roman"/>
      <w:b/>
      <w:bCs/>
      <w:sz w:val="28"/>
      <w:szCs w:val="28"/>
    </w:rPr>
  </w:style>
  <w:style w:type="paragraph" w:styleId="4">
    <w:name w:val="heading 4"/>
    <w:basedOn w:val="Standard"/>
    <w:next w:val="Textbody"/>
    <w:link w:val="40"/>
    <w:qFormat/>
    <w:rsid w:val="005525AE"/>
    <w:pPr>
      <w:keepNext/>
      <w:numPr>
        <w:ilvl w:val="3"/>
        <w:numId w:val="1"/>
      </w:numPr>
      <w:spacing w:before="240" w:after="120" w:line="288" w:lineRule="auto"/>
      <w:ind w:left="3590" w:hanging="360"/>
      <w:jc w:val="both"/>
      <w:outlineLvl w:val="3"/>
    </w:pPr>
    <w:rPr>
      <w:rFonts w:ascii="Times New Roman" w:hAnsi="Times New Roman" w:cs="Times New Roman"/>
      <w:b/>
      <w:bCs/>
      <w:i/>
      <w:iCs/>
      <w:sz w:val="28"/>
      <w:szCs w:val="28"/>
    </w:rPr>
  </w:style>
  <w:style w:type="paragraph" w:styleId="5">
    <w:name w:val="heading 5"/>
    <w:basedOn w:val="Standard"/>
    <w:next w:val="Textbody"/>
    <w:link w:val="50"/>
    <w:qFormat/>
    <w:rsid w:val="005525AE"/>
    <w:pPr>
      <w:keepNext/>
      <w:keepLines/>
      <w:numPr>
        <w:ilvl w:val="4"/>
        <w:numId w:val="1"/>
      </w:numPr>
      <w:spacing w:before="200" w:after="0"/>
      <w:outlineLvl w:val="4"/>
    </w:pPr>
    <w:rPr>
      <w:rFonts w:ascii="Cambria" w:hAnsi="Cambria" w:cs="Cambria"/>
      <w:color w:val="243F60"/>
      <w:sz w:val="24"/>
    </w:rPr>
  </w:style>
  <w:style w:type="paragraph" w:styleId="6">
    <w:name w:val="heading 6"/>
    <w:basedOn w:val="Standard"/>
    <w:next w:val="Textbody"/>
    <w:link w:val="60"/>
    <w:qFormat/>
    <w:rsid w:val="005525AE"/>
    <w:pPr>
      <w:keepNext/>
      <w:keepLines/>
      <w:numPr>
        <w:ilvl w:val="5"/>
        <w:numId w:val="1"/>
      </w:numPr>
      <w:spacing w:before="200" w:after="0"/>
      <w:outlineLvl w:val="5"/>
    </w:pPr>
    <w:rPr>
      <w:rFonts w:ascii="Cambria" w:hAnsi="Cambria" w:cs="Cambria"/>
      <w:i/>
      <w:iCs/>
      <w:color w:val="243F60"/>
      <w:sz w:val="24"/>
    </w:rPr>
  </w:style>
  <w:style w:type="paragraph" w:styleId="7">
    <w:name w:val="heading 7"/>
    <w:basedOn w:val="Standard"/>
    <w:next w:val="Textbody"/>
    <w:link w:val="70"/>
    <w:qFormat/>
    <w:rsid w:val="005525AE"/>
    <w:pPr>
      <w:keepNext/>
      <w:keepLines/>
      <w:numPr>
        <w:ilvl w:val="6"/>
        <w:numId w:val="1"/>
      </w:numPr>
      <w:spacing w:before="200" w:after="0"/>
      <w:outlineLvl w:val="6"/>
    </w:pPr>
    <w:rPr>
      <w:rFonts w:ascii="Cambria" w:hAnsi="Cambria" w:cs="Cambria"/>
      <w:i/>
      <w:iCs/>
      <w:color w:val="404040"/>
      <w:sz w:val="24"/>
    </w:rPr>
  </w:style>
  <w:style w:type="paragraph" w:styleId="8">
    <w:name w:val="heading 8"/>
    <w:basedOn w:val="Standard"/>
    <w:next w:val="Textbody"/>
    <w:link w:val="80"/>
    <w:qFormat/>
    <w:rsid w:val="005525AE"/>
    <w:pPr>
      <w:keepNext/>
      <w:keepLines/>
      <w:numPr>
        <w:ilvl w:val="7"/>
        <w:numId w:val="1"/>
      </w:numPr>
      <w:spacing w:before="200" w:after="0"/>
      <w:outlineLvl w:val="7"/>
    </w:pPr>
    <w:rPr>
      <w:rFonts w:ascii="Cambria" w:hAnsi="Cambria" w:cs="Cambria"/>
      <w:color w:val="404040"/>
      <w:sz w:val="20"/>
      <w:szCs w:val="20"/>
    </w:rPr>
  </w:style>
  <w:style w:type="paragraph" w:styleId="9">
    <w:name w:val="heading 9"/>
    <w:basedOn w:val="Standard"/>
    <w:next w:val="Textbody"/>
    <w:link w:val="90"/>
    <w:qFormat/>
    <w:rsid w:val="005525AE"/>
    <w:pPr>
      <w:keepNext/>
      <w:keepLines/>
      <w:numPr>
        <w:ilvl w:val="8"/>
        <w:numId w:val="1"/>
      </w:numPr>
      <w:spacing w:before="200" w:after="0"/>
      <w:outlineLvl w:val="8"/>
    </w:pPr>
    <w:rPr>
      <w:rFonts w:ascii="Cambria" w:hAnsi="Cambria" w:cs="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7276"/>
    <w:pPr>
      <w:ind w:left="720"/>
      <w:contextualSpacing/>
    </w:pPr>
  </w:style>
  <w:style w:type="character" w:customStyle="1" w:styleId="10">
    <w:name w:val="Заголовок 1 Знак"/>
    <w:basedOn w:val="a0"/>
    <w:link w:val="1"/>
    <w:rsid w:val="005525AE"/>
    <w:rPr>
      <w:rFonts w:ascii="Arial" w:eastAsia="Times New Roman" w:hAnsi="Arial" w:cs="Arial"/>
      <w:b/>
      <w:bCs/>
      <w:kern w:val="1"/>
      <w:sz w:val="36"/>
      <w:szCs w:val="40"/>
      <w:lang w:val="en-US" w:eastAsia="ar-SA"/>
    </w:rPr>
  </w:style>
  <w:style w:type="character" w:customStyle="1" w:styleId="20">
    <w:name w:val="Заголовок 2 Знак"/>
    <w:basedOn w:val="a0"/>
    <w:link w:val="2"/>
    <w:rsid w:val="005525AE"/>
    <w:rPr>
      <w:rFonts w:ascii="Times New Roman" w:eastAsia="Times New Roman" w:hAnsi="Times New Roman" w:cs="Times New Roman"/>
      <w:b/>
      <w:bCs/>
      <w:kern w:val="1"/>
      <w:sz w:val="28"/>
      <w:szCs w:val="32"/>
      <w:lang w:eastAsia="ar-SA"/>
    </w:rPr>
  </w:style>
  <w:style w:type="character" w:customStyle="1" w:styleId="30">
    <w:name w:val="Заголовок 3 Знак"/>
    <w:basedOn w:val="a0"/>
    <w:link w:val="3"/>
    <w:rsid w:val="005525AE"/>
    <w:rPr>
      <w:rFonts w:ascii="Times New Roman" w:eastAsia="Times New Roman" w:hAnsi="Times New Roman" w:cs="Times New Roman"/>
      <w:b/>
      <w:bCs/>
      <w:kern w:val="1"/>
      <w:sz w:val="28"/>
      <w:szCs w:val="28"/>
      <w:lang w:eastAsia="ar-SA"/>
    </w:rPr>
  </w:style>
  <w:style w:type="character" w:customStyle="1" w:styleId="40">
    <w:name w:val="Заголовок 4 Знак"/>
    <w:basedOn w:val="a0"/>
    <w:link w:val="4"/>
    <w:rsid w:val="005525AE"/>
    <w:rPr>
      <w:rFonts w:ascii="Times New Roman" w:eastAsia="Times New Roman" w:hAnsi="Times New Roman" w:cs="Times New Roman"/>
      <w:b/>
      <w:bCs/>
      <w:i/>
      <w:iCs/>
      <w:kern w:val="1"/>
      <w:sz w:val="28"/>
      <w:szCs w:val="28"/>
      <w:lang w:eastAsia="ar-SA"/>
    </w:rPr>
  </w:style>
  <w:style w:type="character" w:customStyle="1" w:styleId="50">
    <w:name w:val="Заголовок 5 Знак"/>
    <w:basedOn w:val="a0"/>
    <w:link w:val="5"/>
    <w:rsid w:val="005525AE"/>
    <w:rPr>
      <w:rFonts w:ascii="Cambria" w:eastAsia="Times New Roman" w:hAnsi="Cambria" w:cs="Cambria"/>
      <w:color w:val="243F60"/>
      <w:kern w:val="1"/>
      <w:sz w:val="24"/>
      <w:lang w:eastAsia="ar-SA"/>
    </w:rPr>
  </w:style>
  <w:style w:type="character" w:customStyle="1" w:styleId="60">
    <w:name w:val="Заголовок 6 Знак"/>
    <w:basedOn w:val="a0"/>
    <w:link w:val="6"/>
    <w:rsid w:val="005525AE"/>
    <w:rPr>
      <w:rFonts w:ascii="Cambria" w:eastAsia="Times New Roman" w:hAnsi="Cambria" w:cs="Cambria"/>
      <w:i/>
      <w:iCs/>
      <w:color w:val="243F60"/>
      <w:kern w:val="1"/>
      <w:sz w:val="24"/>
      <w:lang w:eastAsia="ar-SA"/>
    </w:rPr>
  </w:style>
  <w:style w:type="character" w:customStyle="1" w:styleId="70">
    <w:name w:val="Заголовок 7 Знак"/>
    <w:basedOn w:val="a0"/>
    <w:link w:val="7"/>
    <w:rsid w:val="005525AE"/>
    <w:rPr>
      <w:rFonts w:ascii="Cambria" w:eastAsia="Times New Roman" w:hAnsi="Cambria" w:cs="Cambria"/>
      <w:i/>
      <w:iCs/>
      <w:color w:val="404040"/>
      <w:kern w:val="1"/>
      <w:sz w:val="24"/>
      <w:lang w:eastAsia="ar-SA"/>
    </w:rPr>
  </w:style>
  <w:style w:type="character" w:customStyle="1" w:styleId="80">
    <w:name w:val="Заголовок 8 Знак"/>
    <w:basedOn w:val="a0"/>
    <w:link w:val="8"/>
    <w:rsid w:val="005525AE"/>
    <w:rPr>
      <w:rFonts w:ascii="Cambria" w:eastAsia="Times New Roman" w:hAnsi="Cambria" w:cs="Cambria"/>
      <w:color w:val="404040"/>
      <w:kern w:val="1"/>
      <w:sz w:val="20"/>
      <w:szCs w:val="20"/>
      <w:lang w:eastAsia="ar-SA"/>
    </w:rPr>
  </w:style>
  <w:style w:type="character" w:customStyle="1" w:styleId="90">
    <w:name w:val="Заголовок 9 Знак"/>
    <w:basedOn w:val="a0"/>
    <w:link w:val="9"/>
    <w:rsid w:val="005525AE"/>
    <w:rPr>
      <w:rFonts w:ascii="Cambria" w:eastAsia="Times New Roman" w:hAnsi="Cambria" w:cs="Cambria"/>
      <w:i/>
      <w:iCs/>
      <w:color w:val="404040"/>
      <w:kern w:val="1"/>
      <w:sz w:val="20"/>
      <w:szCs w:val="20"/>
      <w:lang w:eastAsia="ar-SA"/>
    </w:rPr>
  </w:style>
  <w:style w:type="character" w:customStyle="1" w:styleId="WW8Num1z0">
    <w:name w:val="WW8Num1z0"/>
    <w:rsid w:val="005525AE"/>
    <w:rPr>
      <w:rFonts w:ascii="Times New Roman" w:eastAsia="Times New Roman" w:hAnsi="Times New Roman" w:cs="Times New Roman"/>
      <w:b w:val="0"/>
      <w:bCs w:val="0"/>
      <w:color w:val="000000"/>
      <w:spacing w:val="-4"/>
      <w:kern w:val="1"/>
      <w:sz w:val="28"/>
      <w:szCs w:val="28"/>
      <w:shd w:val="clear" w:color="auto" w:fill="FFFF00"/>
    </w:rPr>
  </w:style>
  <w:style w:type="character" w:customStyle="1" w:styleId="WW8Num1z1">
    <w:name w:val="WW8Num1z1"/>
    <w:rsid w:val="005525AE"/>
  </w:style>
  <w:style w:type="character" w:customStyle="1" w:styleId="WW8Num1z2">
    <w:name w:val="WW8Num1z2"/>
    <w:rsid w:val="005525AE"/>
  </w:style>
  <w:style w:type="character" w:customStyle="1" w:styleId="WW8Num1z3">
    <w:name w:val="WW8Num1z3"/>
    <w:rsid w:val="005525AE"/>
  </w:style>
  <w:style w:type="character" w:customStyle="1" w:styleId="WW8Num1z4">
    <w:name w:val="WW8Num1z4"/>
    <w:rsid w:val="005525AE"/>
  </w:style>
  <w:style w:type="character" w:customStyle="1" w:styleId="WW8Num1z5">
    <w:name w:val="WW8Num1z5"/>
    <w:rsid w:val="005525AE"/>
  </w:style>
  <w:style w:type="character" w:customStyle="1" w:styleId="WW8Num1z6">
    <w:name w:val="WW8Num1z6"/>
    <w:rsid w:val="005525AE"/>
  </w:style>
  <w:style w:type="character" w:customStyle="1" w:styleId="WW8Num1z7">
    <w:name w:val="WW8Num1z7"/>
    <w:rsid w:val="005525AE"/>
  </w:style>
  <w:style w:type="character" w:customStyle="1" w:styleId="WW8Num1z8">
    <w:name w:val="WW8Num1z8"/>
    <w:rsid w:val="005525AE"/>
  </w:style>
  <w:style w:type="character" w:customStyle="1" w:styleId="WW8Num2z0">
    <w:name w:val="WW8Num2z0"/>
    <w:rsid w:val="005525AE"/>
    <w:rPr>
      <w:rFonts w:ascii="Times New Roman" w:eastAsia="Calibri" w:hAnsi="Times New Roman" w:cs="Times New Roman" w:hint="default"/>
      <w:b w:val="0"/>
      <w:bCs w:val="0"/>
      <w:outline w:val="0"/>
      <w:shadow w:val="0"/>
      <w:color w:val="000000"/>
      <w:spacing w:val="-4"/>
      <w:kern w:val="1"/>
      <w:sz w:val="28"/>
      <w:szCs w:val="28"/>
      <w:shd w:val="clear" w:color="auto" w:fill="auto"/>
    </w:rPr>
  </w:style>
  <w:style w:type="character" w:customStyle="1" w:styleId="WW8Num3z0">
    <w:name w:val="WW8Num3z0"/>
    <w:rsid w:val="005525AE"/>
    <w:rPr>
      <w:rFonts w:cs="Times New Roman"/>
    </w:rPr>
  </w:style>
  <w:style w:type="character" w:customStyle="1" w:styleId="WW8Num3z1">
    <w:name w:val="WW8Num3z1"/>
    <w:rsid w:val="005525AE"/>
  </w:style>
  <w:style w:type="character" w:customStyle="1" w:styleId="WW8Num3z2">
    <w:name w:val="WW8Num3z2"/>
    <w:rsid w:val="005525AE"/>
  </w:style>
  <w:style w:type="character" w:customStyle="1" w:styleId="WW8Num3z3">
    <w:name w:val="WW8Num3z3"/>
    <w:rsid w:val="005525AE"/>
  </w:style>
  <w:style w:type="character" w:customStyle="1" w:styleId="WW8Num3z4">
    <w:name w:val="WW8Num3z4"/>
    <w:rsid w:val="005525AE"/>
  </w:style>
  <w:style w:type="character" w:customStyle="1" w:styleId="WW8Num3z5">
    <w:name w:val="WW8Num3z5"/>
    <w:rsid w:val="005525AE"/>
  </w:style>
  <w:style w:type="character" w:customStyle="1" w:styleId="WW8Num3z6">
    <w:name w:val="WW8Num3z6"/>
    <w:rsid w:val="005525AE"/>
  </w:style>
  <w:style w:type="character" w:customStyle="1" w:styleId="WW8Num3z7">
    <w:name w:val="WW8Num3z7"/>
    <w:rsid w:val="005525AE"/>
  </w:style>
  <w:style w:type="character" w:customStyle="1" w:styleId="WW8Num3z8">
    <w:name w:val="WW8Num3z8"/>
    <w:rsid w:val="005525AE"/>
  </w:style>
  <w:style w:type="character" w:customStyle="1" w:styleId="WW8Num4z0">
    <w:name w:val="WW8Num4z0"/>
    <w:rsid w:val="005525AE"/>
    <w:rPr>
      <w:rFonts w:ascii="Times New Roman" w:hAnsi="Times New Roman" w:cs="Times New Roman" w:hint="default"/>
      <w:b/>
      <w:color w:val="000000"/>
      <w:sz w:val="28"/>
      <w:szCs w:val="28"/>
    </w:rPr>
  </w:style>
  <w:style w:type="character" w:customStyle="1" w:styleId="WW8Num5z0">
    <w:name w:val="WW8Num5z0"/>
    <w:rsid w:val="005525AE"/>
    <w:rPr>
      <w:rFonts w:ascii="Times New Roman" w:eastAsia="Arial Unicode MS" w:hAnsi="Times New Roman" w:cs="Times New Roman" w:hint="default"/>
      <w:b/>
      <w:color w:val="000000"/>
      <w:sz w:val="28"/>
      <w:szCs w:val="28"/>
      <w:shd w:val="clear" w:color="auto" w:fill="FFFF00"/>
    </w:rPr>
  </w:style>
  <w:style w:type="character" w:customStyle="1" w:styleId="WW8Num6z0">
    <w:name w:val="WW8Num6z0"/>
    <w:rsid w:val="005525AE"/>
    <w:rPr>
      <w:rFonts w:ascii="Times New Roman" w:hAnsi="Times New Roman" w:cs="Times New Roman"/>
      <w:sz w:val="28"/>
      <w:szCs w:val="28"/>
    </w:rPr>
  </w:style>
  <w:style w:type="character" w:customStyle="1" w:styleId="WW8Num7z0">
    <w:name w:val="WW8Num7z0"/>
    <w:rsid w:val="005525AE"/>
    <w:rPr>
      <w:rFonts w:ascii="Times New Roman" w:hAnsi="Times New Roman" w:cs="Times New Roman"/>
      <w:sz w:val="28"/>
      <w:szCs w:val="28"/>
    </w:rPr>
  </w:style>
  <w:style w:type="character" w:customStyle="1" w:styleId="WW8Num8z0">
    <w:name w:val="WW8Num8z0"/>
    <w:rsid w:val="005525AE"/>
    <w:rPr>
      <w:rFonts w:ascii="Times New Roman" w:hAnsi="Times New Roman" w:cs="Times New Roman"/>
      <w:b w:val="0"/>
      <w:bCs w:val="0"/>
      <w:sz w:val="28"/>
      <w:szCs w:val="28"/>
    </w:rPr>
  </w:style>
  <w:style w:type="character" w:customStyle="1" w:styleId="WW8Num8z1">
    <w:name w:val="WW8Num8z1"/>
    <w:rsid w:val="005525AE"/>
  </w:style>
  <w:style w:type="character" w:customStyle="1" w:styleId="WW8Num8z2">
    <w:name w:val="WW8Num8z2"/>
    <w:rsid w:val="005525AE"/>
  </w:style>
  <w:style w:type="character" w:customStyle="1" w:styleId="WW8Num8z3">
    <w:name w:val="WW8Num8z3"/>
    <w:rsid w:val="005525AE"/>
  </w:style>
  <w:style w:type="character" w:customStyle="1" w:styleId="WW8Num8z4">
    <w:name w:val="WW8Num8z4"/>
    <w:rsid w:val="005525AE"/>
  </w:style>
  <w:style w:type="character" w:customStyle="1" w:styleId="WW8Num8z5">
    <w:name w:val="WW8Num8z5"/>
    <w:rsid w:val="005525AE"/>
  </w:style>
  <w:style w:type="character" w:customStyle="1" w:styleId="WW8Num8z6">
    <w:name w:val="WW8Num8z6"/>
    <w:rsid w:val="005525AE"/>
  </w:style>
  <w:style w:type="character" w:customStyle="1" w:styleId="WW8Num8z7">
    <w:name w:val="WW8Num8z7"/>
    <w:rsid w:val="005525AE"/>
  </w:style>
  <w:style w:type="character" w:customStyle="1" w:styleId="WW8Num8z8">
    <w:name w:val="WW8Num8z8"/>
    <w:rsid w:val="005525AE"/>
  </w:style>
  <w:style w:type="character" w:customStyle="1" w:styleId="WW8Num9z0">
    <w:name w:val="WW8Num9z0"/>
    <w:rsid w:val="005525AE"/>
    <w:rPr>
      <w:rFonts w:ascii="Times New Roman" w:hAnsi="Times New Roman" w:cs="Times New Roman"/>
      <w:color w:val="000000"/>
      <w:sz w:val="28"/>
      <w:szCs w:val="28"/>
    </w:rPr>
  </w:style>
  <w:style w:type="character" w:customStyle="1" w:styleId="WW8Num10z0">
    <w:name w:val="WW8Num10z0"/>
    <w:rsid w:val="005525AE"/>
    <w:rPr>
      <w:rFonts w:ascii="Times New Roman" w:hAnsi="Times New Roman" w:cs="Times New Roman"/>
      <w:sz w:val="28"/>
      <w:szCs w:val="28"/>
    </w:rPr>
  </w:style>
  <w:style w:type="character" w:customStyle="1" w:styleId="WW8Num10z1">
    <w:name w:val="WW8Num10z1"/>
    <w:rsid w:val="005525AE"/>
    <w:rPr>
      <w:rFonts w:ascii="Times New Roman" w:hAnsi="Times New Roman" w:cs="Times New Roman"/>
      <w:b w:val="0"/>
      <w:bCs w:val="0"/>
      <w:sz w:val="28"/>
      <w:szCs w:val="24"/>
    </w:rPr>
  </w:style>
  <w:style w:type="character" w:customStyle="1" w:styleId="WW8Num11z0">
    <w:name w:val="WW8Num11z0"/>
    <w:rsid w:val="005525AE"/>
  </w:style>
  <w:style w:type="character" w:customStyle="1" w:styleId="WW8Num12z0">
    <w:name w:val="WW8Num12z0"/>
    <w:rsid w:val="005525AE"/>
    <w:rPr>
      <w:rFonts w:ascii="Times New Roman" w:hAnsi="Times New Roman" w:cs="Times New Roman"/>
      <w:sz w:val="28"/>
      <w:szCs w:val="28"/>
      <w:shd w:val="clear" w:color="auto" w:fill="00FF00"/>
    </w:rPr>
  </w:style>
  <w:style w:type="character" w:customStyle="1" w:styleId="WW8Num12z1">
    <w:name w:val="WW8Num12z1"/>
    <w:rsid w:val="005525AE"/>
  </w:style>
  <w:style w:type="character" w:customStyle="1" w:styleId="WW8Num12z2">
    <w:name w:val="WW8Num12z2"/>
    <w:rsid w:val="005525AE"/>
  </w:style>
  <w:style w:type="character" w:customStyle="1" w:styleId="WW8Num12z3">
    <w:name w:val="WW8Num12z3"/>
    <w:rsid w:val="005525AE"/>
  </w:style>
  <w:style w:type="character" w:customStyle="1" w:styleId="WW8Num12z4">
    <w:name w:val="WW8Num12z4"/>
    <w:rsid w:val="005525AE"/>
  </w:style>
  <w:style w:type="character" w:customStyle="1" w:styleId="WW8Num12z5">
    <w:name w:val="WW8Num12z5"/>
    <w:rsid w:val="005525AE"/>
  </w:style>
  <w:style w:type="character" w:customStyle="1" w:styleId="WW8Num12z6">
    <w:name w:val="WW8Num12z6"/>
    <w:rsid w:val="005525AE"/>
  </w:style>
  <w:style w:type="character" w:customStyle="1" w:styleId="WW8Num12z7">
    <w:name w:val="WW8Num12z7"/>
    <w:rsid w:val="005525AE"/>
  </w:style>
  <w:style w:type="character" w:customStyle="1" w:styleId="WW8Num12z8">
    <w:name w:val="WW8Num12z8"/>
    <w:rsid w:val="005525AE"/>
  </w:style>
  <w:style w:type="character" w:customStyle="1" w:styleId="WW8Num13z0">
    <w:name w:val="WW8Num13z0"/>
    <w:rsid w:val="005525AE"/>
    <w:rPr>
      <w:rFonts w:ascii="Times New Roman" w:hAnsi="Times New Roman" w:cs="Times New Roman"/>
      <w:sz w:val="28"/>
      <w:szCs w:val="24"/>
    </w:rPr>
  </w:style>
  <w:style w:type="character" w:customStyle="1" w:styleId="WW8Num14z0">
    <w:name w:val="WW8Num14z0"/>
    <w:rsid w:val="005525AE"/>
    <w:rPr>
      <w:rFonts w:ascii="Times New Roman" w:hAnsi="Times New Roman" w:cs="Times New Roman"/>
      <w:b w:val="0"/>
      <w:bCs w:val="0"/>
      <w:color w:val="000000"/>
      <w:sz w:val="28"/>
      <w:szCs w:val="28"/>
    </w:rPr>
  </w:style>
  <w:style w:type="character" w:customStyle="1" w:styleId="WW8Num15z0">
    <w:name w:val="WW8Num15z0"/>
    <w:rsid w:val="005525AE"/>
    <w:rPr>
      <w:rFonts w:ascii="Times New Roman" w:eastAsia="SimSun" w:hAnsi="Times New Roman" w:cs="Times New Roman" w:hint="default"/>
      <w:b/>
      <w:color w:val="000000"/>
      <w:spacing w:val="-4"/>
      <w:sz w:val="28"/>
      <w:szCs w:val="24"/>
      <w:shd w:val="clear" w:color="auto" w:fill="00FF00"/>
    </w:rPr>
  </w:style>
  <w:style w:type="character" w:customStyle="1" w:styleId="WW8Num15z1">
    <w:name w:val="WW8Num15z1"/>
    <w:rsid w:val="005525AE"/>
    <w:rPr>
      <w:rFonts w:ascii="Times New Roman" w:hAnsi="Times New Roman" w:cs="Times New Roman"/>
      <w:b w:val="0"/>
      <w:bCs w:val="0"/>
      <w:color w:val="000000"/>
      <w:sz w:val="28"/>
      <w:szCs w:val="28"/>
      <w:shd w:val="clear" w:color="auto" w:fill="FFFF00"/>
    </w:rPr>
  </w:style>
  <w:style w:type="character" w:customStyle="1" w:styleId="WW8Num15z2">
    <w:name w:val="WW8Num15z2"/>
    <w:rsid w:val="005525AE"/>
    <w:rPr>
      <w:rFonts w:ascii="Times New Roman" w:eastAsia="Times New Roman" w:hAnsi="Times New Roman" w:cs="Times New Roman"/>
      <w:color w:val="000000"/>
      <w:spacing w:val="-4"/>
      <w:sz w:val="28"/>
      <w:szCs w:val="28"/>
      <w:shd w:val="clear" w:color="auto" w:fill="00FF00"/>
    </w:rPr>
  </w:style>
  <w:style w:type="character" w:customStyle="1" w:styleId="WW8Num15z3">
    <w:name w:val="WW8Num15z3"/>
    <w:rsid w:val="005525AE"/>
    <w:rPr>
      <w:rFonts w:ascii="Times New Roman" w:hAnsi="Times New Roman" w:cs="Times New Roman"/>
      <w:bCs/>
      <w:color w:val="000000"/>
      <w:sz w:val="28"/>
      <w:szCs w:val="24"/>
      <w:shd w:val="clear" w:color="auto" w:fill="00FF00"/>
    </w:rPr>
  </w:style>
  <w:style w:type="character" w:customStyle="1" w:styleId="WW8Num15z4">
    <w:name w:val="WW8Num15z4"/>
    <w:rsid w:val="005525AE"/>
    <w:rPr>
      <w:rFonts w:cs="Times New Roman"/>
    </w:rPr>
  </w:style>
  <w:style w:type="character" w:customStyle="1" w:styleId="WW8Num15z5">
    <w:name w:val="WW8Num15z5"/>
    <w:rsid w:val="005525AE"/>
  </w:style>
  <w:style w:type="character" w:customStyle="1" w:styleId="WW8Num15z6">
    <w:name w:val="WW8Num15z6"/>
    <w:rsid w:val="005525AE"/>
  </w:style>
  <w:style w:type="character" w:customStyle="1" w:styleId="WW8Num15z7">
    <w:name w:val="WW8Num15z7"/>
    <w:rsid w:val="005525AE"/>
  </w:style>
  <w:style w:type="character" w:customStyle="1" w:styleId="WW8Num15z8">
    <w:name w:val="WW8Num15z8"/>
    <w:rsid w:val="005525AE"/>
  </w:style>
  <w:style w:type="character" w:customStyle="1" w:styleId="WW8Num16z0">
    <w:name w:val="WW8Num16z0"/>
    <w:rsid w:val="005525AE"/>
    <w:rPr>
      <w:rFonts w:ascii="Times New Roman" w:hAnsi="Times New Roman" w:cs="Times New Roman" w:hint="default"/>
      <w:sz w:val="28"/>
      <w:szCs w:val="28"/>
    </w:rPr>
  </w:style>
  <w:style w:type="character" w:customStyle="1" w:styleId="WW8Num16z2">
    <w:name w:val="WW8Num16z2"/>
    <w:rsid w:val="005525AE"/>
    <w:rPr>
      <w:rFonts w:ascii="Times New Roman" w:eastAsia="Times New Roman" w:hAnsi="Times New Roman" w:cs="Times New Roman"/>
      <w:sz w:val="28"/>
      <w:szCs w:val="28"/>
    </w:rPr>
  </w:style>
  <w:style w:type="character" w:customStyle="1" w:styleId="WW8Num16z3">
    <w:name w:val="WW8Num16z3"/>
    <w:rsid w:val="005525AE"/>
  </w:style>
  <w:style w:type="character" w:customStyle="1" w:styleId="WW8Num16z4">
    <w:name w:val="WW8Num16z4"/>
    <w:rsid w:val="005525AE"/>
  </w:style>
  <w:style w:type="character" w:customStyle="1" w:styleId="WW8Num16z5">
    <w:name w:val="WW8Num16z5"/>
    <w:rsid w:val="005525AE"/>
  </w:style>
  <w:style w:type="character" w:customStyle="1" w:styleId="WW8Num16z6">
    <w:name w:val="WW8Num16z6"/>
    <w:rsid w:val="005525AE"/>
  </w:style>
  <w:style w:type="character" w:customStyle="1" w:styleId="WW8Num16z7">
    <w:name w:val="WW8Num16z7"/>
    <w:rsid w:val="005525AE"/>
  </w:style>
  <w:style w:type="character" w:customStyle="1" w:styleId="WW8Num16z8">
    <w:name w:val="WW8Num16z8"/>
    <w:rsid w:val="005525AE"/>
  </w:style>
  <w:style w:type="character" w:customStyle="1" w:styleId="WW8Num17z0">
    <w:name w:val="WW8Num17z0"/>
    <w:rsid w:val="005525AE"/>
    <w:rPr>
      <w:rFonts w:hint="default"/>
    </w:rPr>
  </w:style>
  <w:style w:type="character" w:customStyle="1" w:styleId="WW8Num17z1">
    <w:name w:val="WW8Num17z1"/>
    <w:rsid w:val="005525AE"/>
  </w:style>
  <w:style w:type="character" w:customStyle="1" w:styleId="WW8Num17z2">
    <w:name w:val="WW8Num17z2"/>
    <w:rsid w:val="005525AE"/>
    <w:rPr>
      <w:rFonts w:ascii="Times New Roman" w:hAnsi="Times New Roman" w:cs="Times New Roman"/>
      <w:color w:val="000000"/>
      <w:sz w:val="28"/>
      <w:szCs w:val="28"/>
    </w:rPr>
  </w:style>
  <w:style w:type="character" w:customStyle="1" w:styleId="WW8Num17z3">
    <w:name w:val="WW8Num17z3"/>
    <w:rsid w:val="005525AE"/>
    <w:rPr>
      <w:rFonts w:ascii="Times New Roman" w:hAnsi="Times New Roman" w:cs="Times New Roman"/>
      <w:sz w:val="28"/>
      <w:szCs w:val="28"/>
    </w:rPr>
  </w:style>
  <w:style w:type="character" w:customStyle="1" w:styleId="WW8Num17z4">
    <w:name w:val="WW8Num17z4"/>
    <w:rsid w:val="005525AE"/>
  </w:style>
  <w:style w:type="character" w:customStyle="1" w:styleId="WW8Num17z5">
    <w:name w:val="WW8Num17z5"/>
    <w:rsid w:val="005525AE"/>
  </w:style>
  <w:style w:type="character" w:customStyle="1" w:styleId="WW8Num17z6">
    <w:name w:val="WW8Num17z6"/>
    <w:rsid w:val="005525AE"/>
  </w:style>
  <w:style w:type="character" w:customStyle="1" w:styleId="WW8Num17z7">
    <w:name w:val="WW8Num17z7"/>
    <w:rsid w:val="005525AE"/>
  </w:style>
  <w:style w:type="character" w:customStyle="1" w:styleId="WW8Num17z8">
    <w:name w:val="WW8Num17z8"/>
    <w:rsid w:val="005525AE"/>
  </w:style>
  <w:style w:type="character" w:customStyle="1" w:styleId="WW8Num18z0">
    <w:name w:val="WW8Num18z0"/>
    <w:rsid w:val="005525AE"/>
    <w:rPr>
      <w:rFonts w:ascii="Times New Roman" w:hAnsi="Times New Roman" w:cs="Times New Roman"/>
      <w:color w:val="000000"/>
      <w:sz w:val="28"/>
      <w:szCs w:val="28"/>
    </w:rPr>
  </w:style>
  <w:style w:type="character" w:customStyle="1" w:styleId="WW8Num18z1">
    <w:name w:val="WW8Num18z1"/>
    <w:rsid w:val="005525AE"/>
  </w:style>
  <w:style w:type="character" w:customStyle="1" w:styleId="WW8Num18z2">
    <w:name w:val="WW8Num18z2"/>
    <w:rsid w:val="005525AE"/>
    <w:rPr>
      <w:rFonts w:ascii="Times New Roman" w:eastAsia="Times New Roman" w:hAnsi="Times New Roman" w:cs="Times New Roman"/>
      <w:sz w:val="28"/>
      <w:szCs w:val="28"/>
    </w:rPr>
  </w:style>
  <w:style w:type="character" w:customStyle="1" w:styleId="WW8Num18z3">
    <w:name w:val="WW8Num18z3"/>
    <w:rsid w:val="005525AE"/>
  </w:style>
  <w:style w:type="character" w:customStyle="1" w:styleId="WW8Num18z4">
    <w:name w:val="WW8Num18z4"/>
    <w:rsid w:val="005525AE"/>
  </w:style>
  <w:style w:type="character" w:customStyle="1" w:styleId="WW8Num18z5">
    <w:name w:val="WW8Num18z5"/>
    <w:rsid w:val="005525AE"/>
  </w:style>
  <w:style w:type="character" w:customStyle="1" w:styleId="WW8Num18z6">
    <w:name w:val="WW8Num18z6"/>
    <w:rsid w:val="005525AE"/>
  </w:style>
  <w:style w:type="character" w:customStyle="1" w:styleId="WW8Num18z7">
    <w:name w:val="WW8Num18z7"/>
    <w:rsid w:val="005525AE"/>
  </w:style>
  <w:style w:type="character" w:customStyle="1" w:styleId="WW8Num18z8">
    <w:name w:val="WW8Num18z8"/>
    <w:rsid w:val="005525AE"/>
  </w:style>
  <w:style w:type="character" w:customStyle="1" w:styleId="WW8Num19z0">
    <w:name w:val="WW8Num19z0"/>
    <w:rsid w:val="005525AE"/>
    <w:rPr>
      <w:rFonts w:ascii="Times New Roman" w:hAnsi="Times New Roman" w:cs="Times New Roman"/>
      <w:b/>
      <w:color w:val="000000"/>
      <w:sz w:val="28"/>
      <w:szCs w:val="28"/>
    </w:rPr>
  </w:style>
  <w:style w:type="character" w:customStyle="1" w:styleId="WW8Num19z1">
    <w:name w:val="WW8Num19z1"/>
    <w:rsid w:val="005525AE"/>
    <w:rPr>
      <w:rFonts w:ascii="Times New Roman" w:eastAsia="Times New Roman" w:hAnsi="Times New Roman" w:cs="Calibri"/>
      <w:b/>
      <w:bCs/>
      <w:color w:val="000000"/>
      <w:spacing w:val="-4"/>
      <w:kern w:val="1"/>
      <w:sz w:val="28"/>
      <w:szCs w:val="28"/>
      <w:shd w:val="clear" w:color="auto" w:fill="00FF00"/>
    </w:rPr>
  </w:style>
  <w:style w:type="character" w:customStyle="1" w:styleId="WW8Num19z2">
    <w:name w:val="WW8Num19z2"/>
    <w:rsid w:val="005525AE"/>
  </w:style>
  <w:style w:type="character" w:customStyle="1" w:styleId="WW8Num19z3">
    <w:name w:val="WW8Num19z3"/>
    <w:rsid w:val="005525AE"/>
    <w:rPr>
      <w:rFonts w:ascii="Times New Roman" w:eastAsia="Times New Roman" w:hAnsi="Times New Roman" w:cs="Times New Roman"/>
      <w:bCs/>
      <w:spacing w:val="-4"/>
      <w:kern w:val="1"/>
      <w:sz w:val="28"/>
      <w:szCs w:val="28"/>
      <w:shd w:val="clear" w:color="auto" w:fill="00FF00"/>
    </w:rPr>
  </w:style>
  <w:style w:type="character" w:customStyle="1" w:styleId="WW8Num19z4">
    <w:name w:val="WW8Num19z4"/>
    <w:rsid w:val="005525AE"/>
    <w:rPr>
      <w:rFonts w:ascii="Times New Roman" w:hAnsi="Times New Roman" w:cs="Times New Roman"/>
      <w:spacing w:val="-10"/>
      <w:sz w:val="28"/>
      <w:szCs w:val="24"/>
      <w:shd w:val="clear" w:color="auto" w:fill="00FF00"/>
    </w:rPr>
  </w:style>
  <w:style w:type="character" w:customStyle="1" w:styleId="WW8Num19z5">
    <w:name w:val="WW8Num19z5"/>
    <w:rsid w:val="005525AE"/>
  </w:style>
  <w:style w:type="character" w:customStyle="1" w:styleId="WW8Num19z6">
    <w:name w:val="WW8Num19z6"/>
    <w:rsid w:val="005525AE"/>
  </w:style>
  <w:style w:type="character" w:customStyle="1" w:styleId="WW8Num19z7">
    <w:name w:val="WW8Num19z7"/>
    <w:rsid w:val="005525AE"/>
  </w:style>
  <w:style w:type="character" w:customStyle="1" w:styleId="WW8Num19z8">
    <w:name w:val="WW8Num19z8"/>
    <w:rsid w:val="005525AE"/>
  </w:style>
  <w:style w:type="character" w:customStyle="1" w:styleId="WW8Num20z0">
    <w:name w:val="WW8Num20z0"/>
    <w:rsid w:val="005525AE"/>
    <w:rPr>
      <w:rFonts w:ascii="Times New Roman" w:hAnsi="Times New Roman" w:cs="Times New Roman"/>
    </w:rPr>
  </w:style>
  <w:style w:type="character" w:customStyle="1" w:styleId="WW8Num20z1">
    <w:name w:val="WW8Num20z1"/>
    <w:rsid w:val="005525AE"/>
  </w:style>
  <w:style w:type="character" w:customStyle="1" w:styleId="WW8Num20z2">
    <w:name w:val="WW8Num20z2"/>
    <w:rsid w:val="005525AE"/>
  </w:style>
  <w:style w:type="character" w:customStyle="1" w:styleId="WW8Num20z3">
    <w:name w:val="WW8Num20z3"/>
    <w:rsid w:val="005525AE"/>
  </w:style>
  <w:style w:type="character" w:customStyle="1" w:styleId="WW8Num20z4">
    <w:name w:val="WW8Num20z4"/>
    <w:rsid w:val="005525AE"/>
  </w:style>
  <w:style w:type="character" w:customStyle="1" w:styleId="WW8Num20z5">
    <w:name w:val="WW8Num20z5"/>
    <w:rsid w:val="005525AE"/>
  </w:style>
  <w:style w:type="character" w:customStyle="1" w:styleId="WW8Num20z6">
    <w:name w:val="WW8Num20z6"/>
    <w:rsid w:val="005525AE"/>
  </w:style>
  <w:style w:type="character" w:customStyle="1" w:styleId="WW8Num20z7">
    <w:name w:val="WW8Num20z7"/>
    <w:rsid w:val="005525AE"/>
  </w:style>
  <w:style w:type="character" w:customStyle="1" w:styleId="WW8Num20z8">
    <w:name w:val="WW8Num20z8"/>
    <w:rsid w:val="005525AE"/>
  </w:style>
  <w:style w:type="character" w:customStyle="1" w:styleId="WW8Num21z0">
    <w:name w:val="WW8Num21z0"/>
    <w:rsid w:val="005525AE"/>
    <w:rPr>
      <w:rFonts w:ascii="Times New Roman" w:hAnsi="Times New Roman" w:cs="Times New Roman" w:hint="default"/>
      <w:shd w:val="clear" w:color="auto" w:fill="00FF00"/>
    </w:rPr>
  </w:style>
  <w:style w:type="character" w:customStyle="1" w:styleId="WW8Num21z1">
    <w:name w:val="WW8Num21z1"/>
    <w:rsid w:val="005525AE"/>
  </w:style>
  <w:style w:type="character" w:customStyle="1" w:styleId="WW8Num21z2">
    <w:name w:val="WW8Num21z2"/>
    <w:rsid w:val="005525AE"/>
  </w:style>
  <w:style w:type="character" w:customStyle="1" w:styleId="WW8Num21z3">
    <w:name w:val="WW8Num21z3"/>
    <w:rsid w:val="005525AE"/>
    <w:rPr>
      <w:rFonts w:ascii="Times New Roman" w:eastAsia="SimSun" w:hAnsi="Times New Roman" w:cs="Times New Roman"/>
      <w:color w:val="000000"/>
      <w:spacing w:val="-4"/>
      <w:sz w:val="28"/>
      <w:szCs w:val="28"/>
      <w:shd w:val="clear" w:color="auto" w:fill="00FF00"/>
    </w:rPr>
  </w:style>
  <w:style w:type="character" w:customStyle="1" w:styleId="WW8Num21z4">
    <w:name w:val="WW8Num21z4"/>
    <w:rsid w:val="005525AE"/>
  </w:style>
  <w:style w:type="character" w:customStyle="1" w:styleId="WW8Num21z5">
    <w:name w:val="WW8Num21z5"/>
    <w:rsid w:val="005525AE"/>
  </w:style>
  <w:style w:type="character" w:customStyle="1" w:styleId="WW8Num21z6">
    <w:name w:val="WW8Num21z6"/>
    <w:rsid w:val="005525AE"/>
  </w:style>
  <w:style w:type="character" w:customStyle="1" w:styleId="WW8Num21z7">
    <w:name w:val="WW8Num21z7"/>
    <w:rsid w:val="005525AE"/>
  </w:style>
  <w:style w:type="character" w:customStyle="1" w:styleId="WW8Num21z8">
    <w:name w:val="WW8Num21z8"/>
    <w:rsid w:val="005525AE"/>
  </w:style>
  <w:style w:type="character" w:customStyle="1" w:styleId="WW8Num22z0">
    <w:name w:val="WW8Num22z0"/>
    <w:rsid w:val="005525AE"/>
    <w:rPr>
      <w:rFonts w:cs="Times New Roman"/>
    </w:rPr>
  </w:style>
  <w:style w:type="character" w:customStyle="1" w:styleId="WW8Num22z2">
    <w:name w:val="WW8Num22z2"/>
    <w:rsid w:val="005525AE"/>
    <w:rPr>
      <w:rFonts w:ascii="Proxima Nova ExCn Rg" w:eastAsia="Times New Roman" w:hAnsi="Proxima Nova ExCn Rg" w:cs="Proxima Nova ExCn Rg"/>
    </w:rPr>
  </w:style>
  <w:style w:type="character" w:customStyle="1" w:styleId="WW8Num23z0">
    <w:name w:val="WW8Num23z0"/>
    <w:rsid w:val="005525AE"/>
    <w:rPr>
      <w:rFonts w:hint="default"/>
    </w:rPr>
  </w:style>
  <w:style w:type="character" w:customStyle="1" w:styleId="WW8Num23z1">
    <w:name w:val="WW8Num23z1"/>
    <w:rsid w:val="005525AE"/>
    <w:rPr>
      <w:rFonts w:ascii="Times New Roman" w:hAnsi="Times New Roman" w:cs="Times New Roman"/>
      <w:shd w:val="clear" w:color="auto" w:fill="00FF00"/>
    </w:rPr>
  </w:style>
  <w:style w:type="character" w:customStyle="1" w:styleId="WW8Num23z2">
    <w:name w:val="WW8Num23z2"/>
    <w:rsid w:val="005525AE"/>
  </w:style>
  <w:style w:type="character" w:customStyle="1" w:styleId="WW8Num23z3">
    <w:name w:val="WW8Num23z3"/>
    <w:rsid w:val="005525AE"/>
  </w:style>
  <w:style w:type="character" w:customStyle="1" w:styleId="WW8Num23z4">
    <w:name w:val="WW8Num23z4"/>
    <w:rsid w:val="005525AE"/>
  </w:style>
  <w:style w:type="character" w:customStyle="1" w:styleId="WW8Num23z5">
    <w:name w:val="WW8Num23z5"/>
    <w:rsid w:val="005525AE"/>
  </w:style>
  <w:style w:type="character" w:customStyle="1" w:styleId="WW8Num23z6">
    <w:name w:val="WW8Num23z6"/>
    <w:rsid w:val="005525AE"/>
  </w:style>
  <w:style w:type="character" w:customStyle="1" w:styleId="WW8Num23z7">
    <w:name w:val="WW8Num23z7"/>
    <w:rsid w:val="005525AE"/>
  </w:style>
  <w:style w:type="character" w:customStyle="1" w:styleId="WW8Num23z8">
    <w:name w:val="WW8Num23z8"/>
    <w:rsid w:val="005525AE"/>
  </w:style>
  <w:style w:type="character" w:customStyle="1" w:styleId="WW8Num24z0">
    <w:name w:val="WW8Num24z0"/>
    <w:rsid w:val="005525AE"/>
    <w:rPr>
      <w:rFonts w:cs="Times New Roman"/>
    </w:rPr>
  </w:style>
  <w:style w:type="character" w:customStyle="1" w:styleId="WW8Num24z1">
    <w:name w:val="WW8Num24z1"/>
    <w:rsid w:val="005525AE"/>
    <w:rPr>
      <w:rFonts w:ascii="Times New Roman" w:hAnsi="Times New Roman" w:cs="Times New Roman"/>
      <w:b w:val="0"/>
      <w:color w:val="000000"/>
      <w:sz w:val="28"/>
      <w:szCs w:val="28"/>
    </w:rPr>
  </w:style>
  <w:style w:type="character" w:customStyle="1" w:styleId="WW8Num24z2">
    <w:name w:val="WW8Num24z2"/>
    <w:rsid w:val="005525AE"/>
    <w:rPr>
      <w:rFonts w:ascii="Times New Roman" w:eastAsia="Times New Roman" w:hAnsi="Times New Roman" w:cs="Times New Roman" w:hint="default"/>
      <w:b w:val="0"/>
      <w:color w:val="000000"/>
      <w:sz w:val="28"/>
      <w:szCs w:val="28"/>
      <w:shd w:val="clear" w:color="auto" w:fill="00FF00"/>
    </w:rPr>
  </w:style>
  <w:style w:type="character" w:customStyle="1" w:styleId="WW8Num24z4">
    <w:name w:val="WW8Num24z4"/>
    <w:rsid w:val="005525AE"/>
  </w:style>
  <w:style w:type="character" w:customStyle="1" w:styleId="WW8Num24z5">
    <w:name w:val="WW8Num24z5"/>
    <w:rsid w:val="005525AE"/>
  </w:style>
  <w:style w:type="character" w:customStyle="1" w:styleId="WW8Num24z6">
    <w:name w:val="WW8Num24z6"/>
    <w:rsid w:val="005525AE"/>
  </w:style>
  <w:style w:type="character" w:customStyle="1" w:styleId="WW8Num24z7">
    <w:name w:val="WW8Num24z7"/>
    <w:rsid w:val="005525AE"/>
  </w:style>
  <w:style w:type="character" w:customStyle="1" w:styleId="WW8Num24z8">
    <w:name w:val="WW8Num24z8"/>
    <w:rsid w:val="005525AE"/>
  </w:style>
  <w:style w:type="character" w:customStyle="1" w:styleId="WW8Num25z0">
    <w:name w:val="WW8Num25z0"/>
    <w:rsid w:val="005525AE"/>
    <w:rPr>
      <w:rFonts w:ascii="Times New Roman" w:hAnsi="Times New Roman" w:cs="Times New Roman" w:hint="default"/>
      <w:color w:val="auto"/>
      <w:shd w:val="clear" w:color="auto" w:fill="00FF00"/>
    </w:rPr>
  </w:style>
  <w:style w:type="character" w:customStyle="1" w:styleId="WW8Num25z1">
    <w:name w:val="WW8Num25z1"/>
    <w:rsid w:val="005525AE"/>
  </w:style>
  <w:style w:type="character" w:customStyle="1" w:styleId="WW8Num25z2">
    <w:name w:val="WW8Num25z2"/>
    <w:rsid w:val="005525AE"/>
  </w:style>
  <w:style w:type="character" w:customStyle="1" w:styleId="WW8Num25z3">
    <w:name w:val="WW8Num25z3"/>
    <w:rsid w:val="005525AE"/>
    <w:rPr>
      <w:rFonts w:ascii="Times New Roman" w:hAnsi="Times New Roman" w:cs="Times New Roman"/>
      <w:shd w:val="clear" w:color="auto" w:fill="00FF00"/>
    </w:rPr>
  </w:style>
  <w:style w:type="character" w:customStyle="1" w:styleId="WW8Num25z4">
    <w:name w:val="WW8Num25z4"/>
    <w:rsid w:val="005525AE"/>
  </w:style>
  <w:style w:type="character" w:customStyle="1" w:styleId="WW8Num25z5">
    <w:name w:val="WW8Num25z5"/>
    <w:rsid w:val="005525AE"/>
  </w:style>
  <w:style w:type="character" w:customStyle="1" w:styleId="WW8Num25z6">
    <w:name w:val="WW8Num25z6"/>
    <w:rsid w:val="005525AE"/>
  </w:style>
  <w:style w:type="character" w:customStyle="1" w:styleId="WW8Num25z7">
    <w:name w:val="WW8Num25z7"/>
    <w:rsid w:val="005525AE"/>
  </w:style>
  <w:style w:type="character" w:customStyle="1" w:styleId="WW8Num25z8">
    <w:name w:val="WW8Num25z8"/>
    <w:rsid w:val="005525AE"/>
  </w:style>
  <w:style w:type="character" w:customStyle="1" w:styleId="WW8Num26z0">
    <w:name w:val="WW8Num26z0"/>
    <w:rsid w:val="005525AE"/>
    <w:rPr>
      <w:rFonts w:ascii="Times New Roman" w:hAnsi="Times New Roman" w:cs="Times New Roman"/>
      <w:color w:val="000000"/>
      <w:sz w:val="28"/>
      <w:szCs w:val="28"/>
    </w:rPr>
  </w:style>
  <w:style w:type="character" w:customStyle="1" w:styleId="WW8Num27z0">
    <w:name w:val="WW8Num27z0"/>
    <w:rsid w:val="005525AE"/>
    <w:rPr>
      <w:rFonts w:cs="Times New Roman"/>
    </w:rPr>
  </w:style>
  <w:style w:type="character" w:customStyle="1" w:styleId="WW8Num28z0">
    <w:name w:val="WW8Num28z0"/>
    <w:rsid w:val="005525AE"/>
    <w:rPr>
      <w:rFonts w:cs="Times New Roman"/>
    </w:rPr>
  </w:style>
  <w:style w:type="character" w:customStyle="1" w:styleId="WW8Num28z1">
    <w:name w:val="WW8Num28z1"/>
    <w:rsid w:val="005525AE"/>
    <w:rPr>
      <w:rFonts w:ascii="Times New Roman" w:hAnsi="Times New Roman" w:cs="Times New Roman"/>
      <w:b w:val="0"/>
      <w:color w:val="000000"/>
      <w:sz w:val="28"/>
      <w:szCs w:val="28"/>
    </w:rPr>
  </w:style>
  <w:style w:type="character" w:customStyle="1" w:styleId="WW8Num28z2">
    <w:name w:val="WW8Num28z2"/>
    <w:rsid w:val="005525AE"/>
    <w:rPr>
      <w:rFonts w:ascii="Times New Roman" w:eastAsia="Times New Roman" w:hAnsi="Times New Roman" w:cs="Times New Roman" w:hint="default"/>
      <w:b w:val="0"/>
      <w:sz w:val="28"/>
      <w:szCs w:val="28"/>
      <w:shd w:val="clear" w:color="auto" w:fill="00FF00"/>
    </w:rPr>
  </w:style>
  <w:style w:type="character" w:customStyle="1" w:styleId="WW8Num28z4">
    <w:name w:val="WW8Num28z4"/>
    <w:rsid w:val="005525AE"/>
  </w:style>
  <w:style w:type="character" w:customStyle="1" w:styleId="WW8Num28z5">
    <w:name w:val="WW8Num28z5"/>
    <w:rsid w:val="005525AE"/>
  </w:style>
  <w:style w:type="character" w:customStyle="1" w:styleId="WW8Num28z6">
    <w:name w:val="WW8Num28z6"/>
    <w:rsid w:val="005525AE"/>
  </w:style>
  <w:style w:type="character" w:customStyle="1" w:styleId="WW8Num28z7">
    <w:name w:val="WW8Num28z7"/>
    <w:rsid w:val="005525AE"/>
  </w:style>
  <w:style w:type="character" w:customStyle="1" w:styleId="WW8Num28z8">
    <w:name w:val="WW8Num28z8"/>
    <w:rsid w:val="005525AE"/>
  </w:style>
  <w:style w:type="character" w:customStyle="1" w:styleId="WW8Num29z0">
    <w:name w:val="WW8Num29z0"/>
    <w:rsid w:val="005525AE"/>
  </w:style>
  <w:style w:type="character" w:customStyle="1" w:styleId="WW8Num29z1">
    <w:name w:val="WW8Num29z1"/>
    <w:rsid w:val="005525AE"/>
  </w:style>
  <w:style w:type="character" w:customStyle="1" w:styleId="WW8Num29z2">
    <w:name w:val="WW8Num29z2"/>
    <w:rsid w:val="005525AE"/>
    <w:rPr>
      <w:rFonts w:ascii="Times New Roman" w:hAnsi="Times New Roman" w:cs="Times New Roman"/>
      <w:shd w:val="clear" w:color="auto" w:fill="00FF00"/>
    </w:rPr>
  </w:style>
  <w:style w:type="character" w:customStyle="1" w:styleId="WW8Num29z3">
    <w:name w:val="WW8Num29z3"/>
    <w:rsid w:val="005525AE"/>
  </w:style>
  <w:style w:type="character" w:customStyle="1" w:styleId="WW8Num29z4">
    <w:name w:val="WW8Num29z4"/>
    <w:rsid w:val="005525AE"/>
  </w:style>
  <w:style w:type="character" w:customStyle="1" w:styleId="WW8Num29z5">
    <w:name w:val="WW8Num29z5"/>
    <w:rsid w:val="005525AE"/>
  </w:style>
  <w:style w:type="character" w:customStyle="1" w:styleId="WW8Num29z6">
    <w:name w:val="WW8Num29z6"/>
    <w:rsid w:val="005525AE"/>
  </w:style>
  <w:style w:type="character" w:customStyle="1" w:styleId="WW8Num29z7">
    <w:name w:val="WW8Num29z7"/>
    <w:rsid w:val="005525AE"/>
  </w:style>
  <w:style w:type="character" w:customStyle="1" w:styleId="WW8Num29z8">
    <w:name w:val="WW8Num29z8"/>
    <w:rsid w:val="005525AE"/>
  </w:style>
  <w:style w:type="character" w:customStyle="1" w:styleId="WW8Num30z0">
    <w:name w:val="WW8Num30z0"/>
    <w:rsid w:val="005525AE"/>
  </w:style>
  <w:style w:type="character" w:customStyle="1" w:styleId="WW8Num30z1">
    <w:name w:val="WW8Num30z1"/>
    <w:rsid w:val="005525AE"/>
    <w:rPr>
      <w:rFonts w:ascii="Times New Roman" w:hAnsi="Times New Roman" w:cs="Times New Roman"/>
      <w:shd w:val="clear" w:color="auto" w:fill="00FF00"/>
    </w:rPr>
  </w:style>
  <w:style w:type="character" w:customStyle="1" w:styleId="WW8Num30z2">
    <w:name w:val="WW8Num30z2"/>
    <w:rsid w:val="005525AE"/>
  </w:style>
  <w:style w:type="character" w:customStyle="1" w:styleId="WW8Num30z3">
    <w:name w:val="WW8Num30z3"/>
    <w:rsid w:val="005525AE"/>
  </w:style>
  <w:style w:type="character" w:customStyle="1" w:styleId="WW8Num30z4">
    <w:name w:val="WW8Num30z4"/>
    <w:rsid w:val="005525AE"/>
  </w:style>
  <w:style w:type="character" w:customStyle="1" w:styleId="WW8Num30z5">
    <w:name w:val="WW8Num30z5"/>
    <w:rsid w:val="005525AE"/>
  </w:style>
  <w:style w:type="character" w:customStyle="1" w:styleId="WW8Num30z6">
    <w:name w:val="WW8Num30z6"/>
    <w:rsid w:val="005525AE"/>
  </w:style>
  <w:style w:type="character" w:customStyle="1" w:styleId="WW8Num30z7">
    <w:name w:val="WW8Num30z7"/>
    <w:rsid w:val="005525AE"/>
  </w:style>
  <w:style w:type="character" w:customStyle="1" w:styleId="WW8Num30z8">
    <w:name w:val="WW8Num30z8"/>
    <w:rsid w:val="005525AE"/>
  </w:style>
  <w:style w:type="character" w:customStyle="1" w:styleId="WW8Num31z0">
    <w:name w:val="WW8Num31z0"/>
    <w:rsid w:val="005525AE"/>
    <w:rPr>
      <w:rFonts w:cs="Times New Roman"/>
    </w:rPr>
  </w:style>
  <w:style w:type="character" w:customStyle="1" w:styleId="WW8Num31z1">
    <w:name w:val="WW8Num31z1"/>
    <w:rsid w:val="005525AE"/>
    <w:rPr>
      <w:rFonts w:ascii="Times New Roman" w:hAnsi="Times New Roman" w:cs="Times New Roman"/>
      <w:b w:val="0"/>
      <w:color w:val="000000"/>
      <w:sz w:val="28"/>
      <w:szCs w:val="28"/>
    </w:rPr>
  </w:style>
  <w:style w:type="character" w:customStyle="1" w:styleId="WW8Num31z2">
    <w:name w:val="WW8Num31z2"/>
    <w:rsid w:val="005525AE"/>
    <w:rPr>
      <w:rFonts w:ascii="Times New Roman" w:hAnsi="Times New Roman" w:cs="Times New Roman" w:hint="default"/>
      <w:b w:val="0"/>
      <w:sz w:val="28"/>
      <w:szCs w:val="28"/>
      <w:shd w:val="clear" w:color="auto" w:fill="00FF00"/>
    </w:rPr>
  </w:style>
  <w:style w:type="character" w:customStyle="1" w:styleId="WW8Num31z3">
    <w:name w:val="WW8Num31z3"/>
    <w:rsid w:val="005525AE"/>
    <w:rPr>
      <w:rFonts w:ascii="Times New Roman" w:hAnsi="Times New Roman" w:cs="Times New Roman" w:hint="default"/>
      <w:b w:val="0"/>
      <w:iCs/>
      <w:sz w:val="28"/>
      <w:szCs w:val="28"/>
    </w:rPr>
  </w:style>
  <w:style w:type="character" w:customStyle="1" w:styleId="WW8Num31z4">
    <w:name w:val="WW8Num31z4"/>
    <w:rsid w:val="005525AE"/>
  </w:style>
  <w:style w:type="character" w:customStyle="1" w:styleId="WW8Num31z5">
    <w:name w:val="WW8Num31z5"/>
    <w:rsid w:val="005525AE"/>
  </w:style>
  <w:style w:type="character" w:customStyle="1" w:styleId="WW8Num31z6">
    <w:name w:val="WW8Num31z6"/>
    <w:rsid w:val="005525AE"/>
  </w:style>
  <w:style w:type="character" w:customStyle="1" w:styleId="WW8Num31z7">
    <w:name w:val="WW8Num31z7"/>
    <w:rsid w:val="005525AE"/>
  </w:style>
  <w:style w:type="character" w:customStyle="1" w:styleId="WW8Num31z8">
    <w:name w:val="WW8Num31z8"/>
    <w:rsid w:val="005525AE"/>
  </w:style>
  <w:style w:type="character" w:customStyle="1" w:styleId="WW8Num32z0">
    <w:name w:val="WW8Num32z0"/>
    <w:rsid w:val="005525AE"/>
    <w:rPr>
      <w:rFonts w:eastAsia="Arial" w:cs="Arial"/>
      <w:b w:val="0"/>
      <w:i w:val="0"/>
      <w:strike w:val="0"/>
      <w:dstrike w:val="0"/>
      <w:color w:val="000000"/>
      <w:position w:val="0"/>
      <w:sz w:val="20"/>
      <w:szCs w:val="20"/>
      <w:u w:val="none"/>
      <w:vertAlign w:val="baseline"/>
    </w:rPr>
  </w:style>
  <w:style w:type="character" w:customStyle="1" w:styleId="WW8Num32z1">
    <w:name w:val="WW8Num32z1"/>
    <w:rsid w:val="005525AE"/>
    <w:rPr>
      <w:rFonts w:eastAsia="Segoe UI Symbol" w:cs="Segoe UI Symbol"/>
      <w:b w:val="0"/>
      <w:i w:val="0"/>
      <w:strike w:val="0"/>
      <w:dstrike w:val="0"/>
      <w:color w:val="000000"/>
      <w:position w:val="0"/>
      <w:sz w:val="20"/>
      <w:szCs w:val="20"/>
      <w:u w:val="none"/>
      <w:vertAlign w:val="baseline"/>
    </w:rPr>
  </w:style>
  <w:style w:type="character" w:customStyle="1" w:styleId="WW8Num32z2">
    <w:name w:val="WW8Num32z2"/>
    <w:rsid w:val="005525AE"/>
    <w:rPr>
      <w:rFonts w:ascii="Times New Roman" w:eastAsia="Times New Roman" w:hAnsi="Times New Roman" w:cs="Times New Roman" w:hint="default"/>
      <w:b w:val="0"/>
      <w:sz w:val="28"/>
      <w:szCs w:val="28"/>
      <w:shd w:val="clear" w:color="auto" w:fill="00FF00"/>
    </w:rPr>
  </w:style>
  <w:style w:type="character" w:customStyle="1" w:styleId="WW8Num32z4">
    <w:name w:val="WW8Num32z4"/>
    <w:rsid w:val="005525AE"/>
  </w:style>
  <w:style w:type="character" w:customStyle="1" w:styleId="WW8Num32z5">
    <w:name w:val="WW8Num32z5"/>
    <w:rsid w:val="005525AE"/>
  </w:style>
  <w:style w:type="character" w:customStyle="1" w:styleId="WW8Num32z6">
    <w:name w:val="WW8Num32z6"/>
    <w:rsid w:val="005525AE"/>
  </w:style>
  <w:style w:type="character" w:customStyle="1" w:styleId="WW8Num32z7">
    <w:name w:val="WW8Num32z7"/>
    <w:rsid w:val="005525AE"/>
  </w:style>
  <w:style w:type="character" w:customStyle="1" w:styleId="WW8Num32z8">
    <w:name w:val="WW8Num32z8"/>
    <w:rsid w:val="005525AE"/>
  </w:style>
  <w:style w:type="character" w:customStyle="1" w:styleId="WW8Num33z0">
    <w:name w:val="WW8Num33z0"/>
    <w:rsid w:val="005525AE"/>
    <w:rPr>
      <w:sz w:val="24"/>
      <w:szCs w:val="24"/>
    </w:rPr>
  </w:style>
  <w:style w:type="character" w:customStyle="1" w:styleId="WW8Num33z1">
    <w:name w:val="WW8Num33z1"/>
    <w:rsid w:val="005525AE"/>
  </w:style>
  <w:style w:type="character" w:customStyle="1" w:styleId="WW8Num33z2">
    <w:name w:val="WW8Num33z2"/>
    <w:rsid w:val="005525AE"/>
    <w:rPr>
      <w:rFonts w:ascii="Times New Roman" w:eastAsia="Times New Roman" w:hAnsi="Times New Roman" w:cs="Times New Roman"/>
      <w:color w:val="000000"/>
      <w:sz w:val="28"/>
      <w:szCs w:val="28"/>
      <w:shd w:val="clear" w:color="auto" w:fill="00FF00"/>
    </w:rPr>
  </w:style>
  <w:style w:type="character" w:customStyle="1" w:styleId="WW8Num33z4">
    <w:name w:val="WW8Num33z4"/>
    <w:rsid w:val="005525AE"/>
  </w:style>
  <w:style w:type="character" w:customStyle="1" w:styleId="WW8Num33z5">
    <w:name w:val="WW8Num33z5"/>
    <w:rsid w:val="005525AE"/>
  </w:style>
  <w:style w:type="character" w:customStyle="1" w:styleId="WW8Num33z6">
    <w:name w:val="WW8Num33z6"/>
    <w:rsid w:val="005525AE"/>
  </w:style>
  <w:style w:type="character" w:customStyle="1" w:styleId="WW8Num33z7">
    <w:name w:val="WW8Num33z7"/>
    <w:rsid w:val="005525AE"/>
  </w:style>
  <w:style w:type="character" w:customStyle="1" w:styleId="WW8Num33z8">
    <w:name w:val="WW8Num33z8"/>
    <w:rsid w:val="005525AE"/>
  </w:style>
  <w:style w:type="character" w:customStyle="1" w:styleId="WW8Num34z0">
    <w:name w:val="WW8Num34z0"/>
    <w:rsid w:val="005525AE"/>
  </w:style>
  <w:style w:type="character" w:customStyle="1" w:styleId="61">
    <w:name w:val="Основной шрифт абзаца6"/>
    <w:rsid w:val="005525AE"/>
  </w:style>
  <w:style w:type="character" w:customStyle="1" w:styleId="WW8Num5z1">
    <w:name w:val="WW8Num5z1"/>
    <w:rsid w:val="005525AE"/>
  </w:style>
  <w:style w:type="character" w:customStyle="1" w:styleId="WW8Num5z2">
    <w:name w:val="WW8Num5z2"/>
    <w:rsid w:val="005525AE"/>
  </w:style>
  <w:style w:type="character" w:customStyle="1" w:styleId="WW8Num5z3">
    <w:name w:val="WW8Num5z3"/>
    <w:rsid w:val="005525AE"/>
  </w:style>
  <w:style w:type="character" w:customStyle="1" w:styleId="WW8Num5z4">
    <w:name w:val="WW8Num5z4"/>
    <w:rsid w:val="005525AE"/>
  </w:style>
  <w:style w:type="character" w:customStyle="1" w:styleId="WW8Num5z5">
    <w:name w:val="WW8Num5z5"/>
    <w:rsid w:val="005525AE"/>
  </w:style>
  <w:style w:type="character" w:customStyle="1" w:styleId="WW8Num5z6">
    <w:name w:val="WW8Num5z6"/>
    <w:rsid w:val="005525AE"/>
  </w:style>
  <w:style w:type="character" w:customStyle="1" w:styleId="WW8Num5z7">
    <w:name w:val="WW8Num5z7"/>
    <w:rsid w:val="005525AE"/>
  </w:style>
  <w:style w:type="character" w:customStyle="1" w:styleId="WW8Num5z8">
    <w:name w:val="WW8Num5z8"/>
    <w:rsid w:val="005525AE"/>
  </w:style>
  <w:style w:type="character" w:customStyle="1" w:styleId="WW8Num6z1">
    <w:name w:val="WW8Num6z1"/>
    <w:rsid w:val="005525AE"/>
  </w:style>
  <w:style w:type="character" w:customStyle="1" w:styleId="WW8Num6z2">
    <w:name w:val="WW8Num6z2"/>
    <w:rsid w:val="005525AE"/>
  </w:style>
  <w:style w:type="character" w:customStyle="1" w:styleId="WW8Num6z3">
    <w:name w:val="WW8Num6z3"/>
    <w:rsid w:val="005525AE"/>
  </w:style>
  <w:style w:type="character" w:customStyle="1" w:styleId="WW8Num6z4">
    <w:name w:val="WW8Num6z4"/>
    <w:rsid w:val="005525AE"/>
  </w:style>
  <w:style w:type="character" w:customStyle="1" w:styleId="WW8Num6z5">
    <w:name w:val="WW8Num6z5"/>
    <w:rsid w:val="005525AE"/>
  </w:style>
  <w:style w:type="character" w:customStyle="1" w:styleId="WW8Num6z6">
    <w:name w:val="WW8Num6z6"/>
    <w:rsid w:val="005525AE"/>
  </w:style>
  <w:style w:type="character" w:customStyle="1" w:styleId="WW8Num6z7">
    <w:name w:val="WW8Num6z7"/>
    <w:rsid w:val="005525AE"/>
  </w:style>
  <w:style w:type="character" w:customStyle="1" w:styleId="WW8Num6z8">
    <w:name w:val="WW8Num6z8"/>
    <w:rsid w:val="005525AE"/>
  </w:style>
  <w:style w:type="character" w:customStyle="1" w:styleId="WW8Num9z1">
    <w:name w:val="WW8Num9z1"/>
    <w:rsid w:val="005525AE"/>
  </w:style>
  <w:style w:type="character" w:customStyle="1" w:styleId="WW8Num9z2">
    <w:name w:val="WW8Num9z2"/>
    <w:rsid w:val="005525AE"/>
  </w:style>
  <w:style w:type="character" w:customStyle="1" w:styleId="WW8Num9z3">
    <w:name w:val="WW8Num9z3"/>
    <w:rsid w:val="005525AE"/>
  </w:style>
  <w:style w:type="character" w:customStyle="1" w:styleId="WW8Num9z4">
    <w:name w:val="WW8Num9z4"/>
    <w:rsid w:val="005525AE"/>
  </w:style>
  <w:style w:type="character" w:customStyle="1" w:styleId="WW8Num9z5">
    <w:name w:val="WW8Num9z5"/>
    <w:rsid w:val="005525AE"/>
  </w:style>
  <w:style w:type="character" w:customStyle="1" w:styleId="WW8Num9z6">
    <w:name w:val="WW8Num9z6"/>
    <w:rsid w:val="005525AE"/>
  </w:style>
  <w:style w:type="character" w:customStyle="1" w:styleId="WW8Num9z7">
    <w:name w:val="WW8Num9z7"/>
    <w:rsid w:val="005525AE"/>
  </w:style>
  <w:style w:type="character" w:customStyle="1" w:styleId="WW8Num9z8">
    <w:name w:val="WW8Num9z8"/>
    <w:rsid w:val="005525AE"/>
  </w:style>
  <w:style w:type="character" w:customStyle="1" w:styleId="WW8Num11z2">
    <w:name w:val="WW8Num11z2"/>
    <w:rsid w:val="005525AE"/>
  </w:style>
  <w:style w:type="character" w:customStyle="1" w:styleId="WW8Num11z3">
    <w:name w:val="WW8Num11z3"/>
    <w:rsid w:val="005525AE"/>
  </w:style>
  <w:style w:type="character" w:customStyle="1" w:styleId="WW8Num11z4">
    <w:name w:val="WW8Num11z4"/>
    <w:rsid w:val="005525AE"/>
  </w:style>
  <w:style w:type="character" w:customStyle="1" w:styleId="WW8Num11z5">
    <w:name w:val="WW8Num11z5"/>
    <w:rsid w:val="005525AE"/>
  </w:style>
  <w:style w:type="character" w:customStyle="1" w:styleId="WW8Num11z6">
    <w:name w:val="WW8Num11z6"/>
    <w:rsid w:val="005525AE"/>
  </w:style>
  <w:style w:type="character" w:customStyle="1" w:styleId="WW8Num11z7">
    <w:name w:val="WW8Num11z7"/>
    <w:rsid w:val="005525AE"/>
  </w:style>
  <w:style w:type="character" w:customStyle="1" w:styleId="WW8Num11z8">
    <w:name w:val="WW8Num11z8"/>
    <w:rsid w:val="005525AE"/>
  </w:style>
  <w:style w:type="character" w:customStyle="1" w:styleId="WW8Num14z2">
    <w:name w:val="WW8Num14z2"/>
    <w:rsid w:val="005525AE"/>
  </w:style>
  <w:style w:type="character" w:customStyle="1" w:styleId="WW8Num14z3">
    <w:name w:val="WW8Num14z3"/>
    <w:rsid w:val="005525AE"/>
  </w:style>
  <w:style w:type="character" w:customStyle="1" w:styleId="WW8Num14z4">
    <w:name w:val="WW8Num14z4"/>
    <w:rsid w:val="005525AE"/>
  </w:style>
  <w:style w:type="character" w:customStyle="1" w:styleId="WW8Num14z5">
    <w:name w:val="WW8Num14z5"/>
    <w:rsid w:val="005525AE"/>
  </w:style>
  <w:style w:type="character" w:customStyle="1" w:styleId="WW8Num14z6">
    <w:name w:val="WW8Num14z6"/>
    <w:rsid w:val="005525AE"/>
  </w:style>
  <w:style w:type="character" w:customStyle="1" w:styleId="WW8Num14z7">
    <w:name w:val="WW8Num14z7"/>
    <w:rsid w:val="005525AE"/>
  </w:style>
  <w:style w:type="character" w:customStyle="1" w:styleId="WW8Num14z8">
    <w:name w:val="WW8Num14z8"/>
    <w:rsid w:val="005525AE"/>
  </w:style>
  <w:style w:type="character" w:customStyle="1" w:styleId="WW8Num16z1">
    <w:name w:val="WW8Num16z1"/>
    <w:rsid w:val="005525AE"/>
  </w:style>
  <w:style w:type="character" w:customStyle="1" w:styleId="51">
    <w:name w:val="Основной шрифт абзаца5"/>
    <w:rsid w:val="005525AE"/>
  </w:style>
  <w:style w:type="character" w:customStyle="1" w:styleId="WW8Num4z1">
    <w:name w:val="WW8Num4z1"/>
    <w:rsid w:val="005525AE"/>
  </w:style>
  <w:style w:type="character" w:customStyle="1" w:styleId="WW8Num4z2">
    <w:name w:val="WW8Num4z2"/>
    <w:rsid w:val="005525AE"/>
  </w:style>
  <w:style w:type="character" w:customStyle="1" w:styleId="WW8Num4z3">
    <w:name w:val="WW8Num4z3"/>
    <w:rsid w:val="005525AE"/>
  </w:style>
  <w:style w:type="character" w:customStyle="1" w:styleId="WW8Num4z4">
    <w:name w:val="WW8Num4z4"/>
    <w:rsid w:val="005525AE"/>
  </w:style>
  <w:style w:type="character" w:customStyle="1" w:styleId="WW8Num4z5">
    <w:name w:val="WW8Num4z5"/>
    <w:rsid w:val="005525AE"/>
  </w:style>
  <w:style w:type="character" w:customStyle="1" w:styleId="WW8Num4z6">
    <w:name w:val="WW8Num4z6"/>
    <w:rsid w:val="005525AE"/>
  </w:style>
  <w:style w:type="character" w:customStyle="1" w:styleId="WW8Num4z7">
    <w:name w:val="WW8Num4z7"/>
    <w:rsid w:val="005525AE"/>
  </w:style>
  <w:style w:type="character" w:customStyle="1" w:styleId="WW8Num4z8">
    <w:name w:val="WW8Num4z8"/>
    <w:rsid w:val="005525AE"/>
  </w:style>
  <w:style w:type="character" w:customStyle="1" w:styleId="41">
    <w:name w:val="Основной шрифт абзаца4"/>
    <w:rsid w:val="005525AE"/>
  </w:style>
  <w:style w:type="character" w:customStyle="1" w:styleId="WW8Num2z1">
    <w:name w:val="WW8Num2z1"/>
    <w:rsid w:val="005525AE"/>
  </w:style>
  <w:style w:type="character" w:customStyle="1" w:styleId="WW8Num2z2">
    <w:name w:val="WW8Num2z2"/>
    <w:rsid w:val="005525AE"/>
  </w:style>
  <w:style w:type="character" w:customStyle="1" w:styleId="WW8Num2z3">
    <w:name w:val="WW8Num2z3"/>
    <w:rsid w:val="005525AE"/>
  </w:style>
  <w:style w:type="character" w:customStyle="1" w:styleId="WW8Num2z4">
    <w:name w:val="WW8Num2z4"/>
    <w:rsid w:val="005525AE"/>
  </w:style>
  <w:style w:type="character" w:customStyle="1" w:styleId="WW8Num2z5">
    <w:name w:val="WW8Num2z5"/>
    <w:rsid w:val="005525AE"/>
  </w:style>
  <w:style w:type="character" w:customStyle="1" w:styleId="WW8Num2z6">
    <w:name w:val="WW8Num2z6"/>
    <w:rsid w:val="005525AE"/>
  </w:style>
  <w:style w:type="character" w:customStyle="1" w:styleId="WW8Num2z7">
    <w:name w:val="WW8Num2z7"/>
    <w:rsid w:val="005525AE"/>
  </w:style>
  <w:style w:type="character" w:customStyle="1" w:styleId="WW8Num2z8">
    <w:name w:val="WW8Num2z8"/>
    <w:rsid w:val="005525AE"/>
  </w:style>
  <w:style w:type="character" w:customStyle="1" w:styleId="WW8Num7z1">
    <w:name w:val="WW8Num7z1"/>
    <w:rsid w:val="005525AE"/>
  </w:style>
  <w:style w:type="character" w:customStyle="1" w:styleId="WW8Num7z2">
    <w:name w:val="WW8Num7z2"/>
    <w:rsid w:val="005525AE"/>
  </w:style>
  <w:style w:type="character" w:customStyle="1" w:styleId="WW8Num7z3">
    <w:name w:val="WW8Num7z3"/>
    <w:rsid w:val="005525AE"/>
  </w:style>
  <w:style w:type="character" w:customStyle="1" w:styleId="WW8Num7z4">
    <w:name w:val="WW8Num7z4"/>
    <w:rsid w:val="005525AE"/>
  </w:style>
  <w:style w:type="character" w:customStyle="1" w:styleId="WW8Num7z5">
    <w:name w:val="WW8Num7z5"/>
    <w:rsid w:val="005525AE"/>
  </w:style>
  <w:style w:type="character" w:customStyle="1" w:styleId="WW8Num7z6">
    <w:name w:val="WW8Num7z6"/>
    <w:rsid w:val="005525AE"/>
  </w:style>
  <w:style w:type="character" w:customStyle="1" w:styleId="WW8Num7z7">
    <w:name w:val="WW8Num7z7"/>
    <w:rsid w:val="005525AE"/>
  </w:style>
  <w:style w:type="character" w:customStyle="1" w:styleId="WW8Num7z8">
    <w:name w:val="WW8Num7z8"/>
    <w:rsid w:val="005525AE"/>
  </w:style>
  <w:style w:type="character" w:customStyle="1" w:styleId="WW8Num10z2">
    <w:name w:val="WW8Num10z2"/>
    <w:rsid w:val="005525AE"/>
  </w:style>
  <w:style w:type="character" w:customStyle="1" w:styleId="WW8Num10z3">
    <w:name w:val="WW8Num10z3"/>
    <w:rsid w:val="005525AE"/>
  </w:style>
  <w:style w:type="character" w:customStyle="1" w:styleId="WW8Num10z4">
    <w:name w:val="WW8Num10z4"/>
    <w:rsid w:val="005525AE"/>
  </w:style>
  <w:style w:type="character" w:customStyle="1" w:styleId="WW8Num10z5">
    <w:name w:val="WW8Num10z5"/>
    <w:rsid w:val="005525AE"/>
  </w:style>
  <w:style w:type="character" w:customStyle="1" w:styleId="WW8Num10z6">
    <w:name w:val="WW8Num10z6"/>
    <w:rsid w:val="005525AE"/>
  </w:style>
  <w:style w:type="character" w:customStyle="1" w:styleId="WW8Num10z7">
    <w:name w:val="WW8Num10z7"/>
    <w:rsid w:val="005525AE"/>
  </w:style>
  <w:style w:type="character" w:customStyle="1" w:styleId="WW8Num10z8">
    <w:name w:val="WW8Num10z8"/>
    <w:rsid w:val="005525AE"/>
  </w:style>
  <w:style w:type="character" w:customStyle="1" w:styleId="WW8Num11z1">
    <w:name w:val="WW8Num11z1"/>
    <w:rsid w:val="005525AE"/>
  </w:style>
  <w:style w:type="character" w:customStyle="1" w:styleId="WW8Num13z1">
    <w:name w:val="WW8Num13z1"/>
    <w:rsid w:val="005525AE"/>
  </w:style>
  <w:style w:type="character" w:customStyle="1" w:styleId="WW8Num13z2">
    <w:name w:val="WW8Num13z2"/>
    <w:rsid w:val="005525AE"/>
  </w:style>
  <w:style w:type="character" w:customStyle="1" w:styleId="WW8Num13z3">
    <w:name w:val="WW8Num13z3"/>
    <w:rsid w:val="005525AE"/>
  </w:style>
  <w:style w:type="character" w:customStyle="1" w:styleId="WW8Num13z4">
    <w:name w:val="WW8Num13z4"/>
    <w:rsid w:val="005525AE"/>
  </w:style>
  <w:style w:type="character" w:customStyle="1" w:styleId="WW8Num13z5">
    <w:name w:val="WW8Num13z5"/>
    <w:rsid w:val="005525AE"/>
  </w:style>
  <w:style w:type="character" w:customStyle="1" w:styleId="WW8Num13z6">
    <w:name w:val="WW8Num13z6"/>
    <w:rsid w:val="005525AE"/>
  </w:style>
  <w:style w:type="character" w:customStyle="1" w:styleId="WW8Num13z7">
    <w:name w:val="WW8Num13z7"/>
    <w:rsid w:val="005525AE"/>
  </w:style>
  <w:style w:type="character" w:customStyle="1" w:styleId="WW8Num13z8">
    <w:name w:val="WW8Num13z8"/>
    <w:rsid w:val="005525AE"/>
  </w:style>
  <w:style w:type="character" w:customStyle="1" w:styleId="WW8Num26z1">
    <w:name w:val="WW8Num26z1"/>
    <w:rsid w:val="005525AE"/>
  </w:style>
  <w:style w:type="character" w:customStyle="1" w:styleId="WW8Num26z2">
    <w:name w:val="WW8Num26z2"/>
    <w:rsid w:val="005525AE"/>
  </w:style>
  <w:style w:type="character" w:customStyle="1" w:styleId="WW8Num26z3">
    <w:name w:val="WW8Num26z3"/>
    <w:rsid w:val="005525AE"/>
  </w:style>
  <w:style w:type="character" w:customStyle="1" w:styleId="WW8Num26z4">
    <w:name w:val="WW8Num26z4"/>
    <w:rsid w:val="005525AE"/>
  </w:style>
  <w:style w:type="character" w:customStyle="1" w:styleId="WW8Num26z5">
    <w:name w:val="WW8Num26z5"/>
    <w:rsid w:val="005525AE"/>
  </w:style>
  <w:style w:type="character" w:customStyle="1" w:styleId="WW8Num26z6">
    <w:name w:val="WW8Num26z6"/>
    <w:rsid w:val="005525AE"/>
  </w:style>
  <w:style w:type="character" w:customStyle="1" w:styleId="WW8Num26z7">
    <w:name w:val="WW8Num26z7"/>
    <w:rsid w:val="005525AE"/>
  </w:style>
  <w:style w:type="character" w:customStyle="1" w:styleId="WW8Num26z8">
    <w:name w:val="WW8Num26z8"/>
    <w:rsid w:val="005525AE"/>
  </w:style>
  <w:style w:type="character" w:customStyle="1" w:styleId="WW8Num33z3">
    <w:name w:val="WW8Num33z3"/>
    <w:rsid w:val="005525AE"/>
  </w:style>
  <w:style w:type="character" w:customStyle="1" w:styleId="WW8Num34z1">
    <w:name w:val="WW8Num34z1"/>
    <w:rsid w:val="005525AE"/>
  </w:style>
  <w:style w:type="character" w:customStyle="1" w:styleId="WW8Num34z2">
    <w:name w:val="WW8Num34z2"/>
    <w:rsid w:val="005525AE"/>
  </w:style>
  <w:style w:type="character" w:customStyle="1" w:styleId="WW8Num34z3">
    <w:name w:val="WW8Num34z3"/>
    <w:rsid w:val="005525AE"/>
  </w:style>
  <w:style w:type="character" w:customStyle="1" w:styleId="WW8Num34z4">
    <w:name w:val="WW8Num34z4"/>
    <w:rsid w:val="005525AE"/>
  </w:style>
  <w:style w:type="character" w:customStyle="1" w:styleId="WW8Num34z5">
    <w:name w:val="WW8Num34z5"/>
    <w:rsid w:val="005525AE"/>
  </w:style>
  <w:style w:type="character" w:customStyle="1" w:styleId="WW8Num34z6">
    <w:name w:val="WW8Num34z6"/>
    <w:rsid w:val="005525AE"/>
  </w:style>
  <w:style w:type="character" w:customStyle="1" w:styleId="WW8Num34z7">
    <w:name w:val="WW8Num34z7"/>
    <w:rsid w:val="005525AE"/>
  </w:style>
  <w:style w:type="character" w:customStyle="1" w:styleId="WW8Num34z8">
    <w:name w:val="WW8Num34z8"/>
    <w:rsid w:val="005525AE"/>
  </w:style>
  <w:style w:type="character" w:customStyle="1" w:styleId="WW8Num35z0">
    <w:name w:val="WW8Num35z0"/>
    <w:rsid w:val="005525AE"/>
    <w:rPr>
      <w:rFonts w:hint="default"/>
    </w:rPr>
  </w:style>
  <w:style w:type="character" w:customStyle="1" w:styleId="WW8Num35z1">
    <w:name w:val="WW8Num35z1"/>
    <w:rsid w:val="005525AE"/>
  </w:style>
  <w:style w:type="character" w:customStyle="1" w:styleId="WW8Num35z2">
    <w:name w:val="WW8Num35z2"/>
    <w:rsid w:val="005525AE"/>
  </w:style>
  <w:style w:type="character" w:customStyle="1" w:styleId="WW8Num35z3">
    <w:name w:val="WW8Num35z3"/>
    <w:rsid w:val="005525AE"/>
  </w:style>
  <w:style w:type="character" w:customStyle="1" w:styleId="WW8Num35z4">
    <w:name w:val="WW8Num35z4"/>
    <w:rsid w:val="005525AE"/>
  </w:style>
  <w:style w:type="character" w:customStyle="1" w:styleId="WW8Num35z5">
    <w:name w:val="WW8Num35z5"/>
    <w:rsid w:val="005525AE"/>
  </w:style>
  <w:style w:type="character" w:customStyle="1" w:styleId="WW8Num35z6">
    <w:name w:val="WW8Num35z6"/>
    <w:rsid w:val="005525AE"/>
  </w:style>
  <w:style w:type="character" w:customStyle="1" w:styleId="WW8Num35z7">
    <w:name w:val="WW8Num35z7"/>
    <w:rsid w:val="005525AE"/>
  </w:style>
  <w:style w:type="character" w:customStyle="1" w:styleId="WW8Num35z8">
    <w:name w:val="WW8Num35z8"/>
    <w:rsid w:val="005525AE"/>
  </w:style>
  <w:style w:type="character" w:customStyle="1" w:styleId="WW8Num36z0">
    <w:name w:val="WW8Num36z0"/>
    <w:rsid w:val="005525AE"/>
  </w:style>
  <w:style w:type="character" w:customStyle="1" w:styleId="WW8Num36z1">
    <w:name w:val="WW8Num36z1"/>
    <w:rsid w:val="005525AE"/>
  </w:style>
  <w:style w:type="character" w:customStyle="1" w:styleId="WW8Num36z2">
    <w:name w:val="WW8Num36z2"/>
    <w:rsid w:val="005525AE"/>
  </w:style>
  <w:style w:type="character" w:customStyle="1" w:styleId="WW8Num36z3">
    <w:name w:val="WW8Num36z3"/>
    <w:rsid w:val="005525AE"/>
  </w:style>
  <w:style w:type="character" w:customStyle="1" w:styleId="WW8Num36z4">
    <w:name w:val="WW8Num36z4"/>
    <w:rsid w:val="005525AE"/>
  </w:style>
  <w:style w:type="character" w:customStyle="1" w:styleId="WW8Num36z5">
    <w:name w:val="WW8Num36z5"/>
    <w:rsid w:val="005525AE"/>
  </w:style>
  <w:style w:type="character" w:customStyle="1" w:styleId="WW8Num36z6">
    <w:name w:val="WW8Num36z6"/>
    <w:rsid w:val="005525AE"/>
  </w:style>
  <w:style w:type="character" w:customStyle="1" w:styleId="WW8Num36z7">
    <w:name w:val="WW8Num36z7"/>
    <w:rsid w:val="005525AE"/>
  </w:style>
  <w:style w:type="character" w:customStyle="1" w:styleId="WW8Num36z8">
    <w:name w:val="WW8Num36z8"/>
    <w:rsid w:val="005525AE"/>
  </w:style>
  <w:style w:type="character" w:customStyle="1" w:styleId="WW8Num37z0">
    <w:name w:val="WW8Num37z0"/>
    <w:rsid w:val="005525AE"/>
    <w:rPr>
      <w:rFonts w:hint="default"/>
    </w:rPr>
  </w:style>
  <w:style w:type="character" w:customStyle="1" w:styleId="WW8Num37z1">
    <w:name w:val="WW8Num37z1"/>
    <w:rsid w:val="005525AE"/>
  </w:style>
  <w:style w:type="character" w:customStyle="1" w:styleId="WW8Num37z2">
    <w:name w:val="WW8Num37z2"/>
    <w:rsid w:val="005525AE"/>
  </w:style>
  <w:style w:type="character" w:customStyle="1" w:styleId="WW8Num37z3">
    <w:name w:val="WW8Num37z3"/>
    <w:rsid w:val="005525AE"/>
  </w:style>
  <w:style w:type="character" w:customStyle="1" w:styleId="WW8Num37z4">
    <w:name w:val="WW8Num37z4"/>
    <w:rsid w:val="005525AE"/>
  </w:style>
  <w:style w:type="character" w:customStyle="1" w:styleId="WW8Num37z5">
    <w:name w:val="WW8Num37z5"/>
    <w:rsid w:val="005525AE"/>
  </w:style>
  <w:style w:type="character" w:customStyle="1" w:styleId="WW8Num37z6">
    <w:name w:val="WW8Num37z6"/>
    <w:rsid w:val="005525AE"/>
  </w:style>
  <w:style w:type="character" w:customStyle="1" w:styleId="WW8Num37z7">
    <w:name w:val="WW8Num37z7"/>
    <w:rsid w:val="005525AE"/>
  </w:style>
  <w:style w:type="character" w:customStyle="1" w:styleId="WW8Num37z8">
    <w:name w:val="WW8Num37z8"/>
    <w:rsid w:val="005525AE"/>
  </w:style>
  <w:style w:type="character" w:customStyle="1" w:styleId="WW8Num38z0">
    <w:name w:val="WW8Num38z0"/>
    <w:rsid w:val="005525AE"/>
    <w:rPr>
      <w:rFonts w:cs="Times New Roman"/>
    </w:rPr>
  </w:style>
  <w:style w:type="character" w:customStyle="1" w:styleId="WW8Num39z0">
    <w:name w:val="WW8Num39z0"/>
    <w:rsid w:val="005525AE"/>
    <w:rPr>
      <w:rFonts w:cs="Times New Roman"/>
    </w:rPr>
  </w:style>
  <w:style w:type="character" w:customStyle="1" w:styleId="WW8Num40z0">
    <w:name w:val="WW8Num40z0"/>
    <w:rsid w:val="005525AE"/>
  </w:style>
  <w:style w:type="character" w:customStyle="1" w:styleId="WW8Num40z1">
    <w:name w:val="WW8Num40z1"/>
    <w:rsid w:val="005525AE"/>
  </w:style>
  <w:style w:type="character" w:customStyle="1" w:styleId="WW8Num40z2">
    <w:name w:val="WW8Num40z2"/>
    <w:rsid w:val="005525AE"/>
  </w:style>
  <w:style w:type="character" w:customStyle="1" w:styleId="WW8Num40z3">
    <w:name w:val="WW8Num40z3"/>
    <w:rsid w:val="005525AE"/>
  </w:style>
  <w:style w:type="character" w:customStyle="1" w:styleId="WW8Num40z4">
    <w:name w:val="WW8Num40z4"/>
    <w:rsid w:val="005525AE"/>
  </w:style>
  <w:style w:type="character" w:customStyle="1" w:styleId="WW8Num40z5">
    <w:name w:val="WW8Num40z5"/>
    <w:rsid w:val="005525AE"/>
  </w:style>
  <w:style w:type="character" w:customStyle="1" w:styleId="WW8Num40z6">
    <w:name w:val="WW8Num40z6"/>
    <w:rsid w:val="005525AE"/>
  </w:style>
  <w:style w:type="character" w:customStyle="1" w:styleId="WW8Num40z7">
    <w:name w:val="WW8Num40z7"/>
    <w:rsid w:val="005525AE"/>
  </w:style>
  <w:style w:type="character" w:customStyle="1" w:styleId="WW8Num40z8">
    <w:name w:val="WW8Num40z8"/>
    <w:rsid w:val="005525AE"/>
  </w:style>
  <w:style w:type="character" w:customStyle="1" w:styleId="WW8Num41z0">
    <w:name w:val="WW8Num41z0"/>
    <w:rsid w:val="005525AE"/>
    <w:rPr>
      <w:rFonts w:cs="Times New Roman"/>
    </w:rPr>
  </w:style>
  <w:style w:type="character" w:customStyle="1" w:styleId="WW8Num42z0">
    <w:name w:val="WW8Num42z0"/>
    <w:rsid w:val="005525AE"/>
  </w:style>
  <w:style w:type="character" w:customStyle="1" w:styleId="WW8Num42z1">
    <w:name w:val="WW8Num42z1"/>
    <w:rsid w:val="005525AE"/>
  </w:style>
  <w:style w:type="character" w:customStyle="1" w:styleId="WW8Num42z2">
    <w:name w:val="WW8Num42z2"/>
    <w:rsid w:val="005525AE"/>
  </w:style>
  <w:style w:type="character" w:customStyle="1" w:styleId="WW8Num42z3">
    <w:name w:val="WW8Num42z3"/>
    <w:rsid w:val="005525AE"/>
  </w:style>
  <w:style w:type="character" w:customStyle="1" w:styleId="WW8Num42z4">
    <w:name w:val="WW8Num42z4"/>
    <w:rsid w:val="005525AE"/>
  </w:style>
  <w:style w:type="character" w:customStyle="1" w:styleId="WW8Num42z5">
    <w:name w:val="WW8Num42z5"/>
    <w:rsid w:val="005525AE"/>
  </w:style>
  <w:style w:type="character" w:customStyle="1" w:styleId="WW8Num42z6">
    <w:name w:val="WW8Num42z6"/>
    <w:rsid w:val="005525AE"/>
  </w:style>
  <w:style w:type="character" w:customStyle="1" w:styleId="WW8Num42z7">
    <w:name w:val="WW8Num42z7"/>
    <w:rsid w:val="005525AE"/>
  </w:style>
  <w:style w:type="character" w:customStyle="1" w:styleId="WW8Num42z8">
    <w:name w:val="WW8Num42z8"/>
    <w:rsid w:val="005525AE"/>
  </w:style>
  <w:style w:type="character" w:customStyle="1" w:styleId="WW8Num43z0">
    <w:name w:val="WW8Num43z0"/>
    <w:rsid w:val="005525AE"/>
    <w:rPr>
      <w:rFonts w:cs="Times New Roman"/>
    </w:rPr>
  </w:style>
  <w:style w:type="character" w:customStyle="1" w:styleId="WW8Num44z0">
    <w:name w:val="WW8Num44z0"/>
    <w:rsid w:val="005525AE"/>
  </w:style>
  <w:style w:type="character" w:customStyle="1" w:styleId="WW8Num44z1">
    <w:name w:val="WW8Num44z1"/>
    <w:rsid w:val="005525AE"/>
  </w:style>
  <w:style w:type="character" w:customStyle="1" w:styleId="WW8Num44z2">
    <w:name w:val="WW8Num44z2"/>
    <w:rsid w:val="005525AE"/>
  </w:style>
  <w:style w:type="character" w:customStyle="1" w:styleId="WW8Num44z3">
    <w:name w:val="WW8Num44z3"/>
    <w:rsid w:val="005525AE"/>
  </w:style>
  <w:style w:type="character" w:customStyle="1" w:styleId="WW8Num44z4">
    <w:name w:val="WW8Num44z4"/>
    <w:rsid w:val="005525AE"/>
  </w:style>
  <w:style w:type="character" w:customStyle="1" w:styleId="WW8Num44z5">
    <w:name w:val="WW8Num44z5"/>
    <w:rsid w:val="005525AE"/>
  </w:style>
  <w:style w:type="character" w:customStyle="1" w:styleId="WW8Num44z6">
    <w:name w:val="WW8Num44z6"/>
    <w:rsid w:val="005525AE"/>
  </w:style>
  <w:style w:type="character" w:customStyle="1" w:styleId="WW8Num44z7">
    <w:name w:val="WW8Num44z7"/>
    <w:rsid w:val="005525AE"/>
  </w:style>
  <w:style w:type="character" w:customStyle="1" w:styleId="WW8Num44z8">
    <w:name w:val="WW8Num44z8"/>
    <w:rsid w:val="005525AE"/>
  </w:style>
  <w:style w:type="character" w:customStyle="1" w:styleId="WW8Num45z0">
    <w:name w:val="WW8Num45z0"/>
    <w:rsid w:val="005525AE"/>
    <w:rPr>
      <w:rFonts w:cs="Times New Roman"/>
      <w:caps w:val="0"/>
      <w:smallCaps w:val="0"/>
      <w:strike w:val="0"/>
      <w:dstrike w:val="0"/>
      <w:vanish w:val="0"/>
      <w:color w:val="00000A"/>
      <w:position w:val="0"/>
      <w:sz w:val="24"/>
      <w:u w:val="none"/>
      <w:vertAlign w:val="baseline"/>
    </w:rPr>
  </w:style>
  <w:style w:type="character" w:customStyle="1" w:styleId="WW8Num45z1">
    <w:name w:val="WW8Num45z1"/>
    <w:rsid w:val="005525AE"/>
    <w:rPr>
      <w:rFonts w:cs="Times New Roman"/>
    </w:rPr>
  </w:style>
  <w:style w:type="character" w:customStyle="1" w:styleId="WW8Num46z0">
    <w:name w:val="WW8Num46z0"/>
    <w:rsid w:val="005525AE"/>
  </w:style>
  <w:style w:type="character" w:customStyle="1" w:styleId="WW8Num46z1">
    <w:name w:val="WW8Num46z1"/>
    <w:rsid w:val="005525AE"/>
  </w:style>
  <w:style w:type="character" w:customStyle="1" w:styleId="WW8Num46z2">
    <w:name w:val="WW8Num46z2"/>
    <w:rsid w:val="005525AE"/>
  </w:style>
  <w:style w:type="character" w:customStyle="1" w:styleId="WW8Num46z3">
    <w:name w:val="WW8Num46z3"/>
    <w:rsid w:val="005525AE"/>
  </w:style>
  <w:style w:type="character" w:customStyle="1" w:styleId="WW8Num46z4">
    <w:name w:val="WW8Num46z4"/>
    <w:rsid w:val="005525AE"/>
  </w:style>
  <w:style w:type="character" w:customStyle="1" w:styleId="WW8Num46z5">
    <w:name w:val="WW8Num46z5"/>
    <w:rsid w:val="005525AE"/>
  </w:style>
  <w:style w:type="character" w:customStyle="1" w:styleId="WW8Num46z6">
    <w:name w:val="WW8Num46z6"/>
    <w:rsid w:val="005525AE"/>
  </w:style>
  <w:style w:type="character" w:customStyle="1" w:styleId="WW8Num46z7">
    <w:name w:val="WW8Num46z7"/>
    <w:rsid w:val="005525AE"/>
  </w:style>
  <w:style w:type="character" w:customStyle="1" w:styleId="WW8Num46z8">
    <w:name w:val="WW8Num46z8"/>
    <w:rsid w:val="005525AE"/>
  </w:style>
  <w:style w:type="character" w:customStyle="1" w:styleId="WW8Num47z0">
    <w:name w:val="WW8Num47z0"/>
    <w:rsid w:val="005525AE"/>
    <w:rPr>
      <w:rFonts w:hint="default"/>
    </w:rPr>
  </w:style>
  <w:style w:type="character" w:customStyle="1" w:styleId="WW8Num47z1">
    <w:name w:val="WW8Num47z1"/>
    <w:rsid w:val="005525AE"/>
  </w:style>
  <w:style w:type="character" w:customStyle="1" w:styleId="WW8Num47z2">
    <w:name w:val="WW8Num47z2"/>
    <w:rsid w:val="005525AE"/>
  </w:style>
  <w:style w:type="character" w:customStyle="1" w:styleId="WW8Num47z3">
    <w:name w:val="WW8Num47z3"/>
    <w:rsid w:val="005525AE"/>
  </w:style>
  <w:style w:type="character" w:customStyle="1" w:styleId="WW8Num47z4">
    <w:name w:val="WW8Num47z4"/>
    <w:rsid w:val="005525AE"/>
  </w:style>
  <w:style w:type="character" w:customStyle="1" w:styleId="WW8Num47z5">
    <w:name w:val="WW8Num47z5"/>
    <w:rsid w:val="005525AE"/>
  </w:style>
  <w:style w:type="character" w:customStyle="1" w:styleId="WW8Num47z6">
    <w:name w:val="WW8Num47z6"/>
    <w:rsid w:val="005525AE"/>
  </w:style>
  <w:style w:type="character" w:customStyle="1" w:styleId="WW8Num47z7">
    <w:name w:val="WW8Num47z7"/>
    <w:rsid w:val="005525AE"/>
  </w:style>
  <w:style w:type="character" w:customStyle="1" w:styleId="WW8Num47z8">
    <w:name w:val="WW8Num47z8"/>
    <w:rsid w:val="005525AE"/>
  </w:style>
  <w:style w:type="character" w:customStyle="1" w:styleId="WW8Num48z0">
    <w:name w:val="WW8Num48z0"/>
    <w:rsid w:val="005525AE"/>
    <w:rPr>
      <w:rFonts w:hint="default"/>
      <w:bCs/>
      <w:strike w:val="0"/>
      <w:dstrike w:val="0"/>
    </w:rPr>
  </w:style>
  <w:style w:type="character" w:customStyle="1" w:styleId="WW8Num48z1">
    <w:name w:val="WW8Num48z1"/>
    <w:rsid w:val="005525AE"/>
  </w:style>
  <w:style w:type="character" w:customStyle="1" w:styleId="WW8Num48z2">
    <w:name w:val="WW8Num48z2"/>
    <w:rsid w:val="005525AE"/>
  </w:style>
  <w:style w:type="character" w:customStyle="1" w:styleId="WW8Num48z3">
    <w:name w:val="WW8Num48z3"/>
    <w:rsid w:val="005525AE"/>
  </w:style>
  <w:style w:type="character" w:customStyle="1" w:styleId="WW8Num48z4">
    <w:name w:val="WW8Num48z4"/>
    <w:rsid w:val="005525AE"/>
  </w:style>
  <w:style w:type="character" w:customStyle="1" w:styleId="WW8Num48z5">
    <w:name w:val="WW8Num48z5"/>
    <w:rsid w:val="005525AE"/>
  </w:style>
  <w:style w:type="character" w:customStyle="1" w:styleId="WW8Num48z6">
    <w:name w:val="WW8Num48z6"/>
    <w:rsid w:val="005525AE"/>
  </w:style>
  <w:style w:type="character" w:customStyle="1" w:styleId="WW8Num48z7">
    <w:name w:val="WW8Num48z7"/>
    <w:rsid w:val="005525AE"/>
  </w:style>
  <w:style w:type="character" w:customStyle="1" w:styleId="WW8Num48z8">
    <w:name w:val="WW8Num48z8"/>
    <w:rsid w:val="005525AE"/>
  </w:style>
  <w:style w:type="character" w:customStyle="1" w:styleId="WW8Num49z0">
    <w:name w:val="WW8Num49z0"/>
    <w:rsid w:val="005525AE"/>
    <w:rPr>
      <w:rFonts w:hint="default"/>
    </w:rPr>
  </w:style>
  <w:style w:type="character" w:customStyle="1" w:styleId="WW8Num49z1">
    <w:name w:val="WW8Num49z1"/>
    <w:rsid w:val="005525AE"/>
  </w:style>
  <w:style w:type="character" w:customStyle="1" w:styleId="WW8Num49z2">
    <w:name w:val="WW8Num49z2"/>
    <w:rsid w:val="005525AE"/>
  </w:style>
  <w:style w:type="character" w:customStyle="1" w:styleId="WW8Num49z3">
    <w:name w:val="WW8Num49z3"/>
    <w:rsid w:val="005525AE"/>
  </w:style>
  <w:style w:type="character" w:customStyle="1" w:styleId="WW8Num49z4">
    <w:name w:val="WW8Num49z4"/>
    <w:rsid w:val="005525AE"/>
  </w:style>
  <w:style w:type="character" w:customStyle="1" w:styleId="WW8Num49z5">
    <w:name w:val="WW8Num49z5"/>
    <w:rsid w:val="005525AE"/>
  </w:style>
  <w:style w:type="character" w:customStyle="1" w:styleId="WW8Num49z6">
    <w:name w:val="WW8Num49z6"/>
    <w:rsid w:val="005525AE"/>
  </w:style>
  <w:style w:type="character" w:customStyle="1" w:styleId="WW8Num49z7">
    <w:name w:val="WW8Num49z7"/>
    <w:rsid w:val="005525AE"/>
  </w:style>
  <w:style w:type="character" w:customStyle="1" w:styleId="WW8Num49z8">
    <w:name w:val="WW8Num49z8"/>
    <w:rsid w:val="005525AE"/>
  </w:style>
  <w:style w:type="character" w:customStyle="1" w:styleId="WW8Num50z0">
    <w:name w:val="WW8Num50z0"/>
    <w:rsid w:val="005525AE"/>
    <w:rPr>
      <w:rFonts w:hint="default"/>
    </w:rPr>
  </w:style>
  <w:style w:type="character" w:customStyle="1" w:styleId="WW8Num50z1">
    <w:name w:val="WW8Num50z1"/>
    <w:rsid w:val="005525AE"/>
  </w:style>
  <w:style w:type="character" w:customStyle="1" w:styleId="WW8Num50z2">
    <w:name w:val="WW8Num50z2"/>
    <w:rsid w:val="005525AE"/>
  </w:style>
  <w:style w:type="character" w:customStyle="1" w:styleId="WW8Num50z3">
    <w:name w:val="WW8Num50z3"/>
    <w:rsid w:val="005525AE"/>
  </w:style>
  <w:style w:type="character" w:customStyle="1" w:styleId="WW8Num50z4">
    <w:name w:val="WW8Num50z4"/>
    <w:rsid w:val="005525AE"/>
  </w:style>
  <w:style w:type="character" w:customStyle="1" w:styleId="WW8Num50z5">
    <w:name w:val="WW8Num50z5"/>
    <w:rsid w:val="005525AE"/>
  </w:style>
  <w:style w:type="character" w:customStyle="1" w:styleId="WW8Num50z6">
    <w:name w:val="WW8Num50z6"/>
    <w:rsid w:val="005525AE"/>
  </w:style>
  <w:style w:type="character" w:customStyle="1" w:styleId="WW8Num50z7">
    <w:name w:val="WW8Num50z7"/>
    <w:rsid w:val="005525AE"/>
  </w:style>
  <w:style w:type="character" w:customStyle="1" w:styleId="WW8Num50z8">
    <w:name w:val="WW8Num50z8"/>
    <w:rsid w:val="005525AE"/>
  </w:style>
  <w:style w:type="character" w:customStyle="1" w:styleId="31">
    <w:name w:val="Основной шрифт абзаца3"/>
    <w:rsid w:val="005525AE"/>
  </w:style>
  <w:style w:type="character" w:customStyle="1" w:styleId="a4">
    <w:name w:val="Основной текст Знак"/>
    <w:rsid w:val="005525AE"/>
    <w:rPr>
      <w:rFonts w:ascii="Times New Roman" w:eastAsia="Times New Roman" w:hAnsi="Times New Roman" w:cs="Times New Roman"/>
      <w:sz w:val="28"/>
      <w:szCs w:val="28"/>
    </w:rPr>
  </w:style>
  <w:style w:type="character" w:customStyle="1" w:styleId="a5">
    <w:name w:val="Верхний колонтитул Знак"/>
    <w:uiPriority w:val="99"/>
    <w:rsid w:val="005525AE"/>
    <w:rPr>
      <w:rFonts w:ascii="Calibri" w:eastAsia="Times New Roman" w:hAnsi="Calibri" w:cs="Times New Roman"/>
    </w:rPr>
  </w:style>
  <w:style w:type="character" w:customStyle="1" w:styleId="a6">
    <w:name w:val="Нижний колонтитул Знак"/>
    <w:uiPriority w:val="99"/>
    <w:rsid w:val="005525AE"/>
    <w:rPr>
      <w:rFonts w:ascii="Calibri" w:eastAsia="Times New Roman" w:hAnsi="Calibri" w:cs="Times New Roman"/>
    </w:rPr>
  </w:style>
  <w:style w:type="character" w:customStyle="1" w:styleId="a7">
    <w:name w:val="[Ростех] Простой текст (Без уровня) Знак"/>
    <w:rsid w:val="005525AE"/>
    <w:rPr>
      <w:rFonts w:ascii="Proxima Nova ExCn Rg" w:eastAsia="Times New Roman" w:hAnsi="Proxima Nova ExCn Rg" w:cs="Times New Roman"/>
      <w:sz w:val="28"/>
      <w:szCs w:val="28"/>
    </w:rPr>
  </w:style>
  <w:style w:type="character" w:customStyle="1" w:styleId="a8">
    <w:name w:val="Текст сноски Знак"/>
    <w:uiPriority w:val="99"/>
    <w:rsid w:val="005525AE"/>
    <w:rPr>
      <w:rFonts w:ascii="Calibri" w:eastAsia="Times New Roman" w:hAnsi="Calibri" w:cs="Times New Roman"/>
      <w:sz w:val="20"/>
      <w:szCs w:val="20"/>
    </w:rPr>
  </w:style>
  <w:style w:type="character" w:customStyle="1" w:styleId="Internetlink">
    <w:name w:val="Internet link"/>
    <w:rsid w:val="005525AE"/>
    <w:rPr>
      <w:color w:val="0000FF"/>
      <w:u w:val="single"/>
    </w:rPr>
  </w:style>
  <w:style w:type="character" w:customStyle="1" w:styleId="a9">
    <w:name w:val="Символ сноски"/>
    <w:rsid w:val="005525AE"/>
    <w:rPr>
      <w:vertAlign w:val="superscript"/>
    </w:rPr>
  </w:style>
  <w:style w:type="character" w:customStyle="1" w:styleId="21">
    <w:name w:val="Основной текст 2 Знак"/>
    <w:rsid w:val="005525AE"/>
    <w:rPr>
      <w:rFonts w:ascii="Calibri" w:eastAsia="Times New Roman" w:hAnsi="Calibri" w:cs="Times New Roman"/>
    </w:rPr>
  </w:style>
  <w:style w:type="character" w:customStyle="1" w:styleId="52">
    <w:name w:val="[Ростех] Текст Подпункта (Уровень 5) Знак"/>
    <w:rsid w:val="005525AE"/>
    <w:rPr>
      <w:rFonts w:ascii="Proxima Nova ExCn Rg" w:eastAsia="Times New Roman" w:hAnsi="Proxima Nova ExCn Rg" w:cs="Times New Roman"/>
      <w:sz w:val="28"/>
      <w:szCs w:val="28"/>
    </w:rPr>
  </w:style>
  <w:style w:type="character" w:customStyle="1" w:styleId="32">
    <w:name w:val="[Ростех] Наименование Подраздела (Уровень 3) Знак"/>
    <w:rsid w:val="005525AE"/>
    <w:rPr>
      <w:rFonts w:ascii="Proxima Nova ExCn Rg" w:eastAsia="Times New Roman" w:hAnsi="Proxima Nova ExCn Rg" w:cs="Times New Roman"/>
      <w:b/>
      <w:sz w:val="28"/>
      <w:szCs w:val="28"/>
    </w:rPr>
  </w:style>
  <w:style w:type="character" w:customStyle="1" w:styleId="42">
    <w:name w:val="[Ростех] Текст Пункта (Уровень 4) Знак"/>
    <w:uiPriority w:val="99"/>
    <w:rsid w:val="005525AE"/>
    <w:rPr>
      <w:rFonts w:ascii="Proxima Nova ExCn Rg" w:eastAsia="Times New Roman" w:hAnsi="Proxima Nova ExCn Rg" w:cs="Times New Roman"/>
      <w:sz w:val="28"/>
      <w:szCs w:val="28"/>
    </w:rPr>
  </w:style>
  <w:style w:type="character" w:customStyle="1" w:styleId="aa">
    <w:name w:val="Текст Знак"/>
    <w:rsid w:val="005525AE"/>
    <w:rPr>
      <w:rFonts w:ascii="Times New Roman" w:eastAsia="Times New Roman" w:hAnsi="Times New Roman" w:cs="Times New Roman"/>
      <w:sz w:val="26"/>
      <w:szCs w:val="26"/>
    </w:rPr>
  </w:style>
  <w:style w:type="character" w:customStyle="1" w:styleId="ListLabel1">
    <w:name w:val="ListLabel 1"/>
    <w:rsid w:val="005525AE"/>
    <w:rPr>
      <w:rFonts w:cs="Times New Roman"/>
    </w:rPr>
  </w:style>
  <w:style w:type="character" w:customStyle="1" w:styleId="ListLabel2">
    <w:name w:val="ListLabel 2"/>
    <w:rsid w:val="005525AE"/>
    <w:rPr>
      <w:rFonts w:ascii="Times New Roman" w:eastAsia="Arial" w:hAnsi="Times New Roman" w:cs="Arial"/>
      <w:b w:val="0"/>
      <w:bCs w:val="0"/>
      <w:i w:val="0"/>
      <w:strike w:val="0"/>
      <w:dstrike w:val="0"/>
      <w:color w:val="000000"/>
      <w:position w:val="0"/>
      <w:sz w:val="28"/>
      <w:szCs w:val="28"/>
      <w:u w:val="none"/>
      <w:vertAlign w:val="baseline"/>
    </w:rPr>
  </w:style>
  <w:style w:type="character" w:customStyle="1" w:styleId="ListLabel3">
    <w:name w:val="ListLabel 3"/>
    <w:rsid w:val="005525AE"/>
    <w:rPr>
      <w:rFonts w:eastAsia="Segoe UI Symbol" w:cs="Segoe UI Symbol"/>
      <w:b w:val="0"/>
      <w:i w:val="0"/>
      <w:strike w:val="0"/>
      <w:dstrike w:val="0"/>
      <w:color w:val="000000"/>
      <w:position w:val="0"/>
      <w:sz w:val="20"/>
      <w:szCs w:val="20"/>
      <w:u w:val="none"/>
      <w:vertAlign w:val="baseline"/>
    </w:rPr>
  </w:style>
  <w:style w:type="character" w:customStyle="1" w:styleId="ListLabel4">
    <w:name w:val="ListLabel 4"/>
    <w:rsid w:val="005525AE"/>
    <w:rPr>
      <w:rFonts w:cs="Times New Roman"/>
      <w:b/>
      <w:bCs w:val="0"/>
      <w:i w:val="0"/>
      <w:iCs w:val="0"/>
      <w:caps w:val="0"/>
      <w:smallCaps w:val="0"/>
      <w:strike w:val="0"/>
      <w:dstrike w:val="0"/>
      <w:outline w:val="0"/>
      <w:emboss/>
      <w:vanish w:val="0"/>
      <w:spacing w:val="0"/>
      <w:kern w:val="1"/>
      <w:position w:val="0"/>
      <w:sz w:val="24"/>
      <w:u w:val="none"/>
      <w:vertAlign w:val="baseline"/>
      <w:em w:val="none"/>
    </w:rPr>
  </w:style>
  <w:style w:type="character" w:customStyle="1" w:styleId="ListLabel5">
    <w:name w:val="ListLabel 5"/>
    <w:rsid w:val="005525AE"/>
    <w:rPr>
      <w:b/>
      <w:bCs/>
      <w:i w:val="0"/>
      <w:iCs w:val="0"/>
      <w:caps w:val="0"/>
      <w:smallCaps w:val="0"/>
      <w:strike w:val="0"/>
      <w:dstrike w:val="0"/>
      <w:outline w:val="0"/>
      <w:emboss/>
      <w:vanish w:val="0"/>
      <w:color w:val="00000A"/>
      <w:spacing w:val="0"/>
      <w:w w:val="100"/>
      <w:kern w:val="1"/>
      <w:position w:val="0"/>
      <w:sz w:val="28"/>
      <w:szCs w:val="28"/>
      <w:u w:val="none"/>
      <w:vertAlign w:val="baseline"/>
    </w:rPr>
  </w:style>
  <w:style w:type="character" w:customStyle="1" w:styleId="ListLabel6">
    <w:name w:val="ListLabel 6"/>
    <w:rsid w:val="005525AE"/>
    <w:rPr>
      <w:rFonts w:cs="Times New Roman"/>
      <w:b w:val="0"/>
      <w:bCs w:val="0"/>
      <w:i w:val="0"/>
      <w:iCs w:val="0"/>
      <w:caps w:val="0"/>
      <w:smallCaps w:val="0"/>
      <w:strike w:val="0"/>
      <w:dstrike w:val="0"/>
      <w:outline w:val="0"/>
      <w:emboss/>
      <w:vanish w:val="0"/>
      <w:spacing w:val="0"/>
      <w:kern w:val="1"/>
      <w:position w:val="0"/>
      <w:sz w:val="24"/>
      <w:u w:val="none"/>
      <w:vertAlign w:val="baseline"/>
      <w:em w:val="none"/>
    </w:rPr>
  </w:style>
  <w:style w:type="character" w:customStyle="1" w:styleId="ListLabel7">
    <w:name w:val="ListLabel 7"/>
    <w:rsid w:val="005525AE"/>
    <w:rPr>
      <w:sz w:val="24"/>
      <w:szCs w:val="24"/>
    </w:rPr>
  </w:style>
  <w:style w:type="character" w:customStyle="1" w:styleId="ListLabel8">
    <w:name w:val="ListLabel 8"/>
    <w:rsid w:val="005525AE"/>
    <w:rPr>
      <w:rFonts w:cs="Times New Roman"/>
      <w:caps w:val="0"/>
      <w:smallCaps w:val="0"/>
      <w:strike w:val="0"/>
      <w:dstrike w:val="0"/>
      <w:vanish w:val="0"/>
      <w:color w:val="00000A"/>
      <w:position w:val="0"/>
      <w:sz w:val="24"/>
      <w:u w:val="none"/>
      <w:vertAlign w:val="baseline"/>
    </w:rPr>
  </w:style>
  <w:style w:type="character" w:customStyle="1" w:styleId="FootnoteSymbol">
    <w:name w:val="Footnote Symbol"/>
    <w:rsid w:val="005525AE"/>
  </w:style>
  <w:style w:type="character" w:customStyle="1" w:styleId="Footnoteanchor">
    <w:name w:val="Footnote anchor"/>
    <w:rsid w:val="005525AE"/>
    <w:rPr>
      <w:vertAlign w:val="superscript"/>
    </w:rPr>
  </w:style>
  <w:style w:type="character" w:customStyle="1" w:styleId="NumberingSymbols">
    <w:name w:val="Numbering Symbols"/>
    <w:rsid w:val="005525AE"/>
    <w:rPr>
      <w:rFonts w:ascii="Times New Roman" w:hAnsi="Times New Roman" w:cs="Times New Roman"/>
      <w:b w:val="0"/>
      <w:bCs w:val="0"/>
      <w:sz w:val="28"/>
      <w:szCs w:val="28"/>
    </w:rPr>
  </w:style>
  <w:style w:type="character" w:customStyle="1" w:styleId="BulletSymbols">
    <w:name w:val="Bullet Symbols"/>
    <w:rsid w:val="005525AE"/>
    <w:rPr>
      <w:rFonts w:ascii="OpenSymbol" w:eastAsia="OpenSymbol" w:hAnsi="OpenSymbol" w:cs="OpenSymbol"/>
    </w:rPr>
  </w:style>
  <w:style w:type="character" w:customStyle="1" w:styleId="11">
    <w:name w:val="Основной текст Знак1"/>
    <w:rsid w:val="005525AE"/>
    <w:rPr>
      <w:kern w:val="1"/>
      <w:sz w:val="22"/>
      <w:szCs w:val="22"/>
    </w:rPr>
  </w:style>
  <w:style w:type="character" w:customStyle="1" w:styleId="HTML">
    <w:name w:val="Адрес HTML Знак"/>
    <w:rsid w:val="005525AE"/>
    <w:rPr>
      <w:rFonts w:ascii="Proxima Nova ExCn Rg" w:eastAsia="Times New Roman" w:hAnsi="Proxima Nova ExCn Rg" w:cs="Times New Roman"/>
      <w:i/>
      <w:iCs/>
      <w:sz w:val="28"/>
      <w:szCs w:val="30"/>
    </w:rPr>
  </w:style>
  <w:style w:type="character" w:styleId="ab">
    <w:name w:val="Emphasis"/>
    <w:qFormat/>
    <w:rsid w:val="005525AE"/>
    <w:rPr>
      <w:i/>
      <w:iCs/>
    </w:rPr>
  </w:style>
  <w:style w:type="character" w:styleId="ac">
    <w:name w:val="Hyperlink"/>
    <w:rsid w:val="005525AE"/>
    <w:rPr>
      <w:color w:val="0000FF"/>
      <w:u w:val="single"/>
    </w:rPr>
  </w:style>
  <w:style w:type="character" w:customStyle="1" w:styleId="12">
    <w:name w:val="Знак примечания1"/>
    <w:rsid w:val="005525AE"/>
    <w:rPr>
      <w:rFonts w:ascii="Proxima Nova ExCn Rg" w:eastAsia="Times New Roman" w:hAnsi="Proxima Nova ExCn Rg" w:cs="Times New Roman"/>
      <w:sz w:val="24"/>
      <w:szCs w:val="16"/>
    </w:rPr>
  </w:style>
  <w:style w:type="character" w:customStyle="1" w:styleId="FontStyle21">
    <w:name w:val="Font Style21"/>
    <w:rsid w:val="005525AE"/>
    <w:rPr>
      <w:rFonts w:ascii="Times New Roman" w:hAnsi="Times New Roman" w:cs="Times New Roman" w:hint="default"/>
      <w:b/>
      <w:bCs/>
      <w:sz w:val="22"/>
      <w:szCs w:val="22"/>
    </w:rPr>
  </w:style>
  <w:style w:type="character" w:customStyle="1" w:styleId="apple-converted-space">
    <w:name w:val="apple-converted-space"/>
    <w:rsid w:val="005525AE"/>
  </w:style>
  <w:style w:type="character" w:customStyle="1" w:styleId="ad">
    <w:name w:val="Текст примечания Знак"/>
    <w:rsid w:val="005525AE"/>
  </w:style>
  <w:style w:type="character" w:customStyle="1" w:styleId="ae">
    <w:name w:val="Название Знак"/>
    <w:rsid w:val="005525AE"/>
    <w:rPr>
      <w:rFonts w:ascii="Proxima Nova ExCn Rg" w:eastAsia="Times New Roman" w:hAnsi="Proxima Nova ExCn Rg" w:cs="Times New Roman"/>
      <w:bCs/>
      <w:i/>
      <w:sz w:val="28"/>
      <w:szCs w:val="28"/>
    </w:rPr>
  </w:style>
  <w:style w:type="character" w:styleId="af">
    <w:name w:val="page number"/>
    <w:rsid w:val="005525AE"/>
    <w:rPr>
      <w:rFonts w:ascii="Times New Roman" w:hAnsi="Times New Roman" w:cs="Times New Roman"/>
      <w:sz w:val="20"/>
      <w:szCs w:val="20"/>
    </w:rPr>
  </w:style>
  <w:style w:type="character" w:customStyle="1" w:styleId="33">
    <w:name w:val="Основной текст 3 Знак"/>
    <w:rsid w:val="005525AE"/>
    <w:rPr>
      <w:rFonts w:ascii="Proxima Nova ExCn Rg" w:eastAsia="Times New Roman" w:hAnsi="Proxima Nova ExCn Rg" w:cs="Times New Roman"/>
      <w:sz w:val="16"/>
      <w:szCs w:val="16"/>
    </w:rPr>
  </w:style>
  <w:style w:type="character" w:customStyle="1" w:styleId="af0">
    <w:name w:val="Основной текст с отступом Знак"/>
    <w:rsid w:val="005525AE"/>
    <w:rPr>
      <w:rFonts w:ascii="Proxima Nova ExCn Rg" w:eastAsia="Times New Roman" w:hAnsi="Proxima Nova ExCn Rg" w:cs="Times New Roman"/>
      <w:i/>
      <w:iCs/>
      <w:color w:val="000000"/>
      <w:sz w:val="28"/>
      <w:szCs w:val="28"/>
    </w:rPr>
  </w:style>
  <w:style w:type="character" w:customStyle="1" w:styleId="22">
    <w:name w:val="Основной текст с отступом 2 Знак"/>
    <w:rsid w:val="005525AE"/>
    <w:rPr>
      <w:rFonts w:ascii="Proxima Nova ExCn Rg" w:eastAsia="Times New Roman" w:hAnsi="Proxima Nova ExCn Rg" w:cs="Times New Roman"/>
      <w:sz w:val="28"/>
      <w:szCs w:val="28"/>
    </w:rPr>
  </w:style>
  <w:style w:type="character" w:customStyle="1" w:styleId="34">
    <w:name w:val="Основной текст с отступом 3 Знак"/>
    <w:rsid w:val="005525AE"/>
    <w:rPr>
      <w:rFonts w:ascii="Proxima Nova ExCn Rg" w:eastAsia="Times New Roman" w:hAnsi="Proxima Nova ExCn Rg" w:cs="Times New Roman"/>
      <w:b/>
      <w:bCs/>
      <w:sz w:val="26"/>
      <w:szCs w:val="26"/>
    </w:rPr>
  </w:style>
  <w:style w:type="character" w:styleId="af1">
    <w:name w:val="FollowedHyperlink"/>
    <w:rsid w:val="005525AE"/>
    <w:rPr>
      <w:color w:val="800080"/>
      <w:u w:val="single"/>
    </w:rPr>
  </w:style>
  <w:style w:type="character" w:customStyle="1" w:styleId="-5">
    <w:name w:val="пункт-5 Знак"/>
    <w:rsid w:val="005525AE"/>
    <w:rPr>
      <w:rFonts w:ascii="Proxima Nova ExCn Rg" w:eastAsia="Times New Roman" w:hAnsi="Proxima Nova ExCn Rg" w:cs="Times New Roman"/>
      <w:sz w:val="28"/>
      <w:szCs w:val="28"/>
    </w:rPr>
  </w:style>
  <w:style w:type="character" w:styleId="af2">
    <w:name w:val="Strong"/>
    <w:qFormat/>
    <w:rsid w:val="005525AE"/>
    <w:rPr>
      <w:b/>
      <w:bCs/>
    </w:rPr>
  </w:style>
  <w:style w:type="character" w:customStyle="1" w:styleId="af3">
    <w:name w:val="Схема документа Знак"/>
    <w:rsid w:val="005525AE"/>
    <w:rPr>
      <w:rFonts w:ascii="Tahoma" w:eastAsia="Arial Unicode MS" w:hAnsi="Tahoma" w:cs="Tahoma"/>
      <w:shd w:val="clear" w:color="auto" w:fill="000080"/>
    </w:rPr>
  </w:style>
  <w:style w:type="character" w:customStyle="1" w:styleId="af4">
    <w:name w:val="Текст выноски Знак"/>
    <w:rsid w:val="005525AE"/>
    <w:rPr>
      <w:rFonts w:ascii="Tahoma" w:eastAsia="Times New Roman" w:hAnsi="Tahoma" w:cs="Tahoma"/>
      <w:sz w:val="16"/>
      <w:szCs w:val="16"/>
    </w:rPr>
  </w:style>
  <w:style w:type="character" w:customStyle="1" w:styleId="13">
    <w:name w:val="Текст примечания Знак1"/>
    <w:rsid w:val="005525AE"/>
    <w:rPr>
      <w:kern w:val="1"/>
    </w:rPr>
  </w:style>
  <w:style w:type="character" w:customStyle="1" w:styleId="af5">
    <w:name w:val="Тема примечания Знак"/>
    <w:rsid w:val="005525AE"/>
    <w:rPr>
      <w:b/>
      <w:bCs/>
      <w:kern w:val="1"/>
    </w:rPr>
  </w:style>
  <w:style w:type="character" w:customStyle="1" w:styleId="af6">
    <w:name w:val="Часть Знак"/>
    <w:rsid w:val="005525AE"/>
    <w:rPr>
      <w:sz w:val="28"/>
    </w:rPr>
  </w:style>
  <w:style w:type="character" w:customStyle="1" w:styleId="af7">
    <w:name w:val="Текст концевой сноски Знак"/>
    <w:rsid w:val="005525AE"/>
    <w:rPr>
      <w:rFonts w:ascii="Proxima Nova ExCn Rg" w:eastAsia="Times New Roman" w:hAnsi="Proxima Nova ExCn Rg" w:cs="Times New Roman"/>
    </w:rPr>
  </w:style>
  <w:style w:type="character" w:customStyle="1" w:styleId="af8">
    <w:name w:val="Символы концевой сноски"/>
    <w:rsid w:val="005525AE"/>
    <w:rPr>
      <w:vertAlign w:val="superscript"/>
    </w:rPr>
  </w:style>
  <w:style w:type="character" w:customStyle="1" w:styleId="-2">
    <w:name w:val="Пункт-2 Знак"/>
    <w:rsid w:val="005525AE"/>
    <w:rPr>
      <w:rFonts w:ascii="Proxima Nova ExCn Rg" w:eastAsia="Times New Roman" w:hAnsi="Proxima Nova ExCn Rg" w:cs="Times New Roman"/>
      <w:sz w:val="28"/>
      <w:szCs w:val="30"/>
    </w:rPr>
  </w:style>
  <w:style w:type="character" w:customStyle="1" w:styleId="-20">
    <w:name w:val="Подзаголовок-2 Знак"/>
    <w:rsid w:val="005525AE"/>
    <w:rPr>
      <w:rFonts w:ascii="Proxima Nova ExCn Rg" w:eastAsia="Times New Roman" w:hAnsi="Proxima Nova ExCn Rg" w:cs="Times New Roman"/>
      <w:b/>
      <w:caps/>
      <w:sz w:val="28"/>
      <w:szCs w:val="30"/>
    </w:rPr>
  </w:style>
  <w:style w:type="character" w:customStyle="1" w:styleId="23">
    <w:name w:val="Основной шрифт абзаца2"/>
    <w:rsid w:val="005525AE"/>
  </w:style>
  <w:style w:type="character" w:customStyle="1" w:styleId="14">
    <w:name w:val="Основной шрифт абзаца1"/>
    <w:rsid w:val="005525AE"/>
  </w:style>
  <w:style w:type="character" w:customStyle="1" w:styleId="af9">
    <w:name w:val="Символ нумерации"/>
    <w:rsid w:val="005525AE"/>
    <w:rPr>
      <w:rFonts w:ascii="Times New Roman" w:hAnsi="Times New Roman" w:cs="Times New Roman"/>
      <w:sz w:val="28"/>
      <w:szCs w:val="28"/>
    </w:rPr>
  </w:style>
  <w:style w:type="character" w:customStyle="1" w:styleId="afa">
    <w:name w:val="Таблица шапка Знак"/>
    <w:rsid w:val="005525AE"/>
    <w:rPr>
      <w:rFonts w:ascii="Proxima Nova ExCn Rg" w:eastAsia="Times New Roman" w:hAnsi="Proxima Nova ExCn Rg" w:cs="Times New Roman"/>
      <w:sz w:val="18"/>
      <w:szCs w:val="18"/>
    </w:rPr>
  </w:style>
  <w:style w:type="character" w:customStyle="1" w:styleId="afb">
    <w:name w:val="комментарий"/>
    <w:rsid w:val="005525AE"/>
    <w:rPr>
      <w:b/>
      <w:i/>
      <w:shd w:val="clear" w:color="auto" w:fill="FFFF99"/>
    </w:rPr>
  </w:style>
  <w:style w:type="character" w:customStyle="1" w:styleId="afc">
    <w:name w:val="Подподпункт Знак"/>
    <w:rsid w:val="005525AE"/>
    <w:rPr>
      <w:rFonts w:ascii="Proxima Nova ExCn Rg" w:eastAsia="Times New Roman" w:hAnsi="Proxima Nova ExCn Rg" w:cs="Times New Roman"/>
      <w:sz w:val="28"/>
    </w:rPr>
  </w:style>
  <w:style w:type="character" w:customStyle="1" w:styleId="afd">
    <w:name w:val="Примечание Знак"/>
    <w:rsid w:val="005525AE"/>
    <w:rPr>
      <w:rFonts w:ascii="Proxima Nova ExCn Rg" w:eastAsia="Times New Roman" w:hAnsi="Proxima Nova ExCn Rg" w:cs="Times New Roman"/>
      <w:spacing w:val="20"/>
      <w:sz w:val="24"/>
      <w:szCs w:val="28"/>
    </w:rPr>
  </w:style>
  <w:style w:type="character" w:customStyle="1" w:styleId="24">
    <w:name w:val="Стиль Примечание + разреженный на  2 пт Знак"/>
    <w:rsid w:val="005525AE"/>
    <w:rPr>
      <w:rFonts w:ascii="Proxima Nova ExCn Rg" w:eastAsia="Times New Roman" w:hAnsi="Proxima Nova ExCn Rg" w:cs="Times New Roman"/>
      <w:spacing w:val="40"/>
      <w:sz w:val="24"/>
      <w:szCs w:val="28"/>
    </w:rPr>
  </w:style>
  <w:style w:type="character" w:customStyle="1" w:styleId="afe">
    <w:name w:val="Гипертекстовая ссылка"/>
    <w:rsid w:val="005525AE"/>
    <w:rPr>
      <w:b/>
      <w:bCs/>
      <w:color w:val="106BBE"/>
    </w:rPr>
  </w:style>
  <w:style w:type="character" w:customStyle="1" w:styleId="aff">
    <w:name w:val="Абзац списка Знак"/>
    <w:rsid w:val="005525AE"/>
    <w:rPr>
      <w:rFonts w:eastAsia="Times New Roman" w:cs="Times New Roman"/>
      <w:kern w:val="1"/>
      <w:sz w:val="22"/>
      <w:szCs w:val="22"/>
    </w:rPr>
  </w:style>
  <w:style w:type="character" w:customStyle="1" w:styleId="-30">
    <w:name w:val="Пункт-3 Знак"/>
    <w:rsid w:val="005525AE"/>
    <w:rPr>
      <w:rFonts w:ascii="Times New Roman" w:eastAsia="Times New Roman" w:hAnsi="Times New Roman" w:cs="Times New Roman"/>
      <w:kern w:val="1"/>
      <w:sz w:val="28"/>
      <w:szCs w:val="24"/>
    </w:rPr>
  </w:style>
  <w:style w:type="character" w:customStyle="1" w:styleId="s10">
    <w:name w:val="s_10"/>
    <w:rsid w:val="005525AE"/>
  </w:style>
  <w:style w:type="character" w:customStyle="1" w:styleId="-4">
    <w:name w:val="Пункт-4 Знак"/>
    <w:rsid w:val="005525AE"/>
    <w:rPr>
      <w:rFonts w:ascii="Times New Roman" w:eastAsia="Times New Roman" w:hAnsi="Times New Roman" w:cs="Times New Roman"/>
      <w:kern w:val="1"/>
      <w:sz w:val="28"/>
      <w:szCs w:val="24"/>
    </w:rPr>
  </w:style>
  <w:style w:type="character" w:customStyle="1" w:styleId="S">
    <w:name w:val="S_Обычный Знак"/>
    <w:rsid w:val="005525AE"/>
    <w:rPr>
      <w:rFonts w:ascii="Times New Roman" w:eastAsia="Times New Roman" w:hAnsi="Times New Roman" w:cs="Times New Roman"/>
      <w:sz w:val="24"/>
      <w:szCs w:val="30"/>
    </w:rPr>
  </w:style>
  <w:style w:type="character" w:customStyle="1" w:styleId="15">
    <w:name w:val="[Ростех] Наименование Главы (Уровень 1) Знак"/>
    <w:rsid w:val="005525AE"/>
    <w:rPr>
      <w:rFonts w:ascii="Proxima Nova ExCn Rg" w:eastAsia="Cambria" w:hAnsi="Proxima Nova ExCn Rg" w:cs="Times New Roman"/>
      <w:b/>
      <w:caps/>
      <w:sz w:val="28"/>
      <w:szCs w:val="28"/>
    </w:rPr>
  </w:style>
  <w:style w:type="character" w:customStyle="1" w:styleId="25">
    <w:name w:val="[Ростех] Наименование Раздела (Уровень 2) Знак"/>
    <w:rsid w:val="005525AE"/>
    <w:rPr>
      <w:rFonts w:ascii="Proxima Nova ExCn Rg" w:eastAsia="Times New Roman" w:hAnsi="Proxima Nova ExCn Rg" w:cs="Times New Roman"/>
      <w:b/>
      <w:kern w:val="1"/>
      <w:sz w:val="28"/>
      <w:szCs w:val="28"/>
    </w:rPr>
  </w:style>
  <w:style w:type="character" w:customStyle="1" w:styleId="43">
    <w:name w:val="[Ростех] Текст Подпункта (следующий абзац) (Уровень 4) Знак"/>
    <w:rsid w:val="005525AE"/>
    <w:rPr>
      <w:rFonts w:ascii="Proxima Nova ExCn Rg" w:eastAsia="Times New Roman" w:hAnsi="Proxima Nova ExCn Rg" w:cs="Times New Roman"/>
      <w:sz w:val="28"/>
      <w:szCs w:val="28"/>
    </w:rPr>
  </w:style>
  <w:style w:type="character" w:customStyle="1" w:styleId="62">
    <w:name w:val="[Ростех] Текст Подпункта подпункта (Уровень 6) Знак"/>
    <w:rsid w:val="005525AE"/>
    <w:rPr>
      <w:rFonts w:ascii="Proxima Nova ExCn Rg" w:eastAsia="Times New Roman" w:hAnsi="Proxima Nova ExCn Rg" w:cs="Times New Roman"/>
      <w:kern w:val="1"/>
      <w:sz w:val="28"/>
      <w:szCs w:val="28"/>
    </w:rPr>
  </w:style>
  <w:style w:type="character" w:customStyle="1" w:styleId="16">
    <w:name w:val="Знак сноски1"/>
    <w:rsid w:val="005525AE"/>
    <w:rPr>
      <w:vertAlign w:val="superscript"/>
    </w:rPr>
  </w:style>
  <w:style w:type="character" w:customStyle="1" w:styleId="17">
    <w:name w:val="Знак концевой сноски1"/>
    <w:rsid w:val="005525AE"/>
    <w:rPr>
      <w:vertAlign w:val="superscript"/>
    </w:rPr>
  </w:style>
  <w:style w:type="character" w:customStyle="1" w:styleId="26">
    <w:name w:val="Знак сноски2"/>
    <w:rsid w:val="005525AE"/>
    <w:rPr>
      <w:vertAlign w:val="superscript"/>
    </w:rPr>
  </w:style>
  <w:style w:type="character" w:customStyle="1" w:styleId="27">
    <w:name w:val="Знак концевой сноски2"/>
    <w:rsid w:val="005525AE"/>
    <w:rPr>
      <w:vertAlign w:val="superscript"/>
    </w:rPr>
  </w:style>
  <w:style w:type="character" w:customStyle="1" w:styleId="35">
    <w:name w:val="Знак сноски3"/>
    <w:rsid w:val="005525AE"/>
    <w:rPr>
      <w:vertAlign w:val="superscript"/>
    </w:rPr>
  </w:style>
  <w:style w:type="character" w:customStyle="1" w:styleId="36">
    <w:name w:val="Знак концевой сноски3"/>
    <w:rsid w:val="005525AE"/>
    <w:rPr>
      <w:vertAlign w:val="superscript"/>
    </w:rPr>
  </w:style>
  <w:style w:type="character" w:styleId="aff0">
    <w:name w:val="footnote reference"/>
    <w:uiPriority w:val="99"/>
    <w:rsid w:val="005525AE"/>
    <w:rPr>
      <w:vertAlign w:val="superscript"/>
    </w:rPr>
  </w:style>
  <w:style w:type="character" w:styleId="aff1">
    <w:name w:val="endnote reference"/>
    <w:rsid w:val="005525AE"/>
    <w:rPr>
      <w:vertAlign w:val="superscript"/>
    </w:rPr>
  </w:style>
  <w:style w:type="paragraph" w:styleId="aff2">
    <w:name w:val="Title"/>
    <w:basedOn w:val="a"/>
    <w:next w:val="aff3"/>
    <w:link w:val="18"/>
    <w:rsid w:val="005525AE"/>
    <w:pPr>
      <w:keepNext/>
      <w:widowControl w:val="0"/>
      <w:suppressAutoHyphens/>
      <w:spacing w:before="240" w:after="120" w:line="252" w:lineRule="auto"/>
      <w:textAlignment w:val="baseline"/>
    </w:pPr>
    <w:rPr>
      <w:rFonts w:ascii="Arial" w:eastAsia="Microsoft YaHei" w:hAnsi="Arial" w:cs="Arial"/>
      <w:kern w:val="1"/>
      <w:sz w:val="28"/>
      <w:szCs w:val="28"/>
      <w:lang w:eastAsia="ar-SA"/>
    </w:rPr>
  </w:style>
  <w:style w:type="character" w:customStyle="1" w:styleId="18">
    <w:name w:val="Название Знак1"/>
    <w:basedOn w:val="a0"/>
    <w:link w:val="aff2"/>
    <w:rsid w:val="005525AE"/>
    <w:rPr>
      <w:rFonts w:ascii="Arial" w:eastAsia="Microsoft YaHei" w:hAnsi="Arial" w:cs="Arial"/>
      <w:kern w:val="1"/>
      <w:sz w:val="28"/>
      <w:szCs w:val="28"/>
      <w:lang w:eastAsia="ar-SA"/>
    </w:rPr>
  </w:style>
  <w:style w:type="paragraph" w:styleId="aff3">
    <w:name w:val="Body Text"/>
    <w:basedOn w:val="a"/>
    <w:link w:val="28"/>
    <w:rsid w:val="005525AE"/>
    <w:pPr>
      <w:tabs>
        <w:tab w:val="left" w:pos="360"/>
      </w:tabs>
      <w:spacing w:before="120" w:after="120" w:line="240" w:lineRule="auto"/>
      <w:jc w:val="both"/>
    </w:pPr>
    <w:rPr>
      <w:rFonts w:ascii="Times New Roman" w:eastAsia="Times New Roman" w:hAnsi="Times New Roman" w:cs="Times New Roman"/>
      <w:kern w:val="1"/>
      <w:sz w:val="28"/>
      <w:szCs w:val="28"/>
      <w:lang w:eastAsia="ar-SA"/>
    </w:rPr>
  </w:style>
  <w:style w:type="character" w:customStyle="1" w:styleId="28">
    <w:name w:val="Основной текст Знак2"/>
    <w:basedOn w:val="a0"/>
    <w:link w:val="aff3"/>
    <w:rsid w:val="005525AE"/>
    <w:rPr>
      <w:rFonts w:ascii="Times New Roman" w:eastAsia="Times New Roman" w:hAnsi="Times New Roman" w:cs="Times New Roman"/>
      <w:kern w:val="1"/>
      <w:sz w:val="28"/>
      <w:szCs w:val="28"/>
      <w:lang w:eastAsia="ar-SA"/>
    </w:rPr>
  </w:style>
  <w:style w:type="paragraph" w:styleId="aff4">
    <w:name w:val="List"/>
    <w:basedOn w:val="Textbody"/>
    <w:rsid w:val="005525AE"/>
    <w:rPr>
      <w:rFonts w:cs="Arial"/>
    </w:rPr>
  </w:style>
  <w:style w:type="paragraph" w:customStyle="1" w:styleId="63">
    <w:name w:val="Название6"/>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64">
    <w:name w:val="Указатель6"/>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Standard">
    <w:name w:val="Standard"/>
    <w:rsid w:val="005525AE"/>
    <w:pPr>
      <w:suppressAutoHyphens/>
      <w:spacing w:after="200" w:line="276" w:lineRule="auto"/>
      <w:textAlignment w:val="baseline"/>
    </w:pPr>
    <w:rPr>
      <w:rFonts w:ascii="Calibri" w:eastAsia="Times New Roman" w:hAnsi="Calibri" w:cs="Calibri"/>
      <w:kern w:val="1"/>
      <w:lang w:eastAsia="ar-SA"/>
    </w:rPr>
  </w:style>
  <w:style w:type="paragraph" w:customStyle="1" w:styleId="Textbody">
    <w:name w:val="Text body"/>
    <w:basedOn w:val="Standard"/>
    <w:rsid w:val="005525AE"/>
    <w:pPr>
      <w:spacing w:after="120" w:line="288" w:lineRule="auto"/>
      <w:ind w:firstLine="567"/>
      <w:jc w:val="both"/>
    </w:pPr>
    <w:rPr>
      <w:rFonts w:ascii="Times New Roman" w:hAnsi="Times New Roman" w:cs="Times New Roman"/>
      <w:sz w:val="28"/>
      <w:szCs w:val="28"/>
    </w:rPr>
  </w:style>
  <w:style w:type="paragraph" w:customStyle="1" w:styleId="53">
    <w:name w:val="Название5"/>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54">
    <w:name w:val="Указатель5"/>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44">
    <w:name w:val="Название4"/>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45">
    <w:name w:val="Указатель4"/>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37">
    <w:name w:val="Название3"/>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38">
    <w:name w:val="Указатель3"/>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Heading">
    <w:name w:val="Heading"/>
    <w:basedOn w:val="Standard"/>
    <w:next w:val="Textbody"/>
    <w:rsid w:val="005525AE"/>
    <w:pPr>
      <w:keepNext/>
      <w:spacing w:before="240" w:after="120"/>
    </w:pPr>
    <w:rPr>
      <w:rFonts w:ascii="Arial" w:eastAsia="Microsoft YaHei" w:hAnsi="Arial" w:cs="Arial"/>
      <w:sz w:val="28"/>
      <w:szCs w:val="28"/>
    </w:rPr>
  </w:style>
  <w:style w:type="paragraph" w:customStyle="1" w:styleId="19">
    <w:name w:val="Название объекта1"/>
    <w:basedOn w:val="Standard"/>
    <w:rsid w:val="005525AE"/>
    <w:pPr>
      <w:suppressLineNumbers/>
      <w:spacing w:before="120" w:after="120"/>
    </w:pPr>
    <w:rPr>
      <w:rFonts w:cs="Arial"/>
      <w:i/>
      <w:iCs/>
      <w:sz w:val="24"/>
      <w:szCs w:val="24"/>
    </w:rPr>
  </w:style>
  <w:style w:type="paragraph" w:customStyle="1" w:styleId="Index">
    <w:name w:val="Index"/>
    <w:basedOn w:val="Standard"/>
    <w:rsid w:val="005525AE"/>
    <w:pPr>
      <w:suppressLineNumbers/>
    </w:pPr>
    <w:rPr>
      <w:rFonts w:cs="Arial"/>
    </w:rPr>
  </w:style>
  <w:style w:type="paragraph" w:customStyle="1" w:styleId="1a">
    <w:name w:val="Абзац списка1"/>
    <w:basedOn w:val="Standard"/>
    <w:rsid w:val="005525AE"/>
    <w:pPr>
      <w:ind w:left="720"/>
    </w:pPr>
  </w:style>
  <w:style w:type="paragraph" w:customStyle="1" w:styleId="ConsPlusNormal">
    <w:name w:val="ConsPlusNormal"/>
    <w:link w:val="ConsPlusNormal0"/>
    <w:qFormat/>
    <w:rsid w:val="005525AE"/>
    <w:pPr>
      <w:suppressAutoHyphens/>
      <w:spacing w:after="0" w:line="240" w:lineRule="auto"/>
      <w:textAlignment w:val="baseline"/>
    </w:pPr>
    <w:rPr>
      <w:rFonts w:ascii="Times New Roman" w:eastAsia="Times New Roman" w:hAnsi="Times New Roman" w:cs="Times New Roman"/>
      <w:kern w:val="1"/>
      <w:sz w:val="28"/>
      <w:szCs w:val="28"/>
      <w:lang w:eastAsia="ar-SA"/>
    </w:rPr>
  </w:style>
  <w:style w:type="paragraph" w:customStyle="1" w:styleId="Default">
    <w:name w:val="Default"/>
    <w:rsid w:val="005525AE"/>
    <w:pPr>
      <w:suppressAutoHyphens/>
      <w:spacing w:after="0" w:line="240" w:lineRule="auto"/>
      <w:textAlignment w:val="baseline"/>
    </w:pPr>
    <w:rPr>
      <w:rFonts w:ascii="Calibri" w:eastAsia="Calibri" w:hAnsi="Calibri" w:cs="Calibri"/>
      <w:color w:val="000000"/>
      <w:kern w:val="1"/>
      <w:sz w:val="24"/>
      <w:szCs w:val="24"/>
      <w:lang w:eastAsia="ar-SA"/>
    </w:rPr>
  </w:style>
  <w:style w:type="paragraph" w:styleId="aff5">
    <w:name w:val="header"/>
    <w:basedOn w:val="Standard"/>
    <w:link w:val="1b"/>
    <w:uiPriority w:val="99"/>
    <w:rsid w:val="005525AE"/>
    <w:pPr>
      <w:suppressLineNumbers/>
      <w:spacing w:after="0" w:line="240" w:lineRule="auto"/>
    </w:pPr>
  </w:style>
  <w:style w:type="character" w:customStyle="1" w:styleId="1b">
    <w:name w:val="Верхний колонтитул Знак1"/>
    <w:basedOn w:val="a0"/>
    <w:link w:val="aff5"/>
    <w:uiPriority w:val="99"/>
    <w:rsid w:val="005525AE"/>
    <w:rPr>
      <w:rFonts w:ascii="Calibri" w:eastAsia="Times New Roman" w:hAnsi="Calibri" w:cs="Calibri"/>
      <w:kern w:val="1"/>
      <w:lang w:eastAsia="ar-SA"/>
    </w:rPr>
  </w:style>
  <w:style w:type="paragraph" w:styleId="aff6">
    <w:name w:val="footer"/>
    <w:basedOn w:val="Standard"/>
    <w:link w:val="1c"/>
    <w:uiPriority w:val="99"/>
    <w:rsid w:val="005525AE"/>
    <w:pPr>
      <w:suppressLineNumbers/>
      <w:spacing w:after="0" w:line="240" w:lineRule="auto"/>
    </w:pPr>
  </w:style>
  <w:style w:type="character" w:customStyle="1" w:styleId="1c">
    <w:name w:val="Нижний колонтитул Знак1"/>
    <w:basedOn w:val="a0"/>
    <w:link w:val="aff6"/>
    <w:rsid w:val="005525AE"/>
    <w:rPr>
      <w:rFonts w:ascii="Calibri" w:eastAsia="Times New Roman" w:hAnsi="Calibri" w:cs="Calibri"/>
      <w:kern w:val="1"/>
      <w:lang w:eastAsia="ar-SA"/>
    </w:rPr>
  </w:style>
  <w:style w:type="paragraph" w:customStyle="1" w:styleId="39">
    <w:name w:val="[Ростех] Наименование Подраздела (Уровень 3)"/>
    <w:uiPriority w:val="99"/>
    <w:qFormat/>
    <w:rsid w:val="005525AE"/>
    <w:pPr>
      <w:keepNext/>
      <w:keepLines/>
      <w:suppressAutoHyphens/>
      <w:spacing w:before="240" w:after="0" w:line="240" w:lineRule="auto"/>
      <w:textAlignment w:val="baseline"/>
    </w:pPr>
    <w:rPr>
      <w:rFonts w:ascii="Proxima Nova ExCn Rg" w:eastAsia="Times New Roman" w:hAnsi="Proxima Nova ExCn Rg" w:cs="Proxima Nova ExCn Rg"/>
      <w:b/>
      <w:kern w:val="1"/>
      <w:sz w:val="28"/>
      <w:szCs w:val="28"/>
      <w:lang w:eastAsia="ar-SA"/>
    </w:rPr>
  </w:style>
  <w:style w:type="paragraph" w:customStyle="1" w:styleId="29">
    <w:name w:val="[Ростех] Наименование Раздела (Уровень 2)"/>
    <w:uiPriority w:val="99"/>
    <w:qFormat/>
    <w:rsid w:val="005525AE"/>
    <w:pPr>
      <w:keepNext/>
      <w:keepLines/>
      <w:suppressAutoHyphens/>
      <w:spacing w:before="240" w:after="0" w:line="240" w:lineRule="auto"/>
      <w:jc w:val="center"/>
      <w:textAlignment w:val="baseline"/>
    </w:pPr>
    <w:rPr>
      <w:rFonts w:ascii="Proxima Nova ExCn Rg" w:eastAsia="Times New Roman" w:hAnsi="Proxima Nova ExCn Rg" w:cs="Proxima Nova ExCn Rg"/>
      <w:b/>
      <w:kern w:val="1"/>
      <w:sz w:val="28"/>
      <w:szCs w:val="28"/>
      <w:lang w:eastAsia="ar-SA"/>
    </w:rPr>
  </w:style>
  <w:style w:type="paragraph" w:customStyle="1" w:styleId="aff7">
    <w:name w:val="[Ростех] Простой текст (Без уровня)"/>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customStyle="1" w:styleId="55">
    <w:name w:val="[Ростех] Текст Подпункта (Уровень 5)"/>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customStyle="1" w:styleId="65">
    <w:name w:val="[Ростех] Текст Подпункта подпункта (Уровень 6)"/>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customStyle="1" w:styleId="46">
    <w:name w:val="[Ростех] Текст Пункта (Уровень 4)"/>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styleId="aff8">
    <w:name w:val="footnote text"/>
    <w:basedOn w:val="Standard"/>
    <w:link w:val="1d"/>
    <w:uiPriority w:val="99"/>
    <w:rsid w:val="005525AE"/>
    <w:pPr>
      <w:spacing w:after="0" w:line="240" w:lineRule="auto"/>
    </w:pPr>
    <w:rPr>
      <w:sz w:val="20"/>
      <w:szCs w:val="20"/>
    </w:rPr>
  </w:style>
  <w:style w:type="character" w:customStyle="1" w:styleId="1d">
    <w:name w:val="Текст сноски Знак1"/>
    <w:basedOn w:val="a0"/>
    <w:link w:val="aff8"/>
    <w:uiPriority w:val="99"/>
    <w:rsid w:val="005525AE"/>
    <w:rPr>
      <w:rFonts w:ascii="Calibri" w:eastAsia="Times New Roman" w:hAnsi="Calibri" w:cs="Calibri"/>
      <w:kern w:val="1"/>
      <w:sz w:val="20"/>
      <w:szCs w:val="20"/>
      <w:lang w:eastAsia="ar-SA"/>
    </w:rPr>
  </w:style>
  <w:style w:type="paragraph" w:customStyle="1" w:styleId="210">
    <w:name w:val="Основной текст 21"/>
    <w:basedOn w:val="Standard"/>
    <w:rsid w:val="005525AE"/>
    <w:pPr>
      <w:spacing w:after="120" w:line="480" w:lineRule="auto"/>
    </w:pPr>
  </w:style>
  <w:style w:type="paragraph" w:customStyle="1" w:styleId="Contents3">
    <w:name w:val="Contents 3"/>
    <w:basedOn w:val="Standard"/>
    <w:rsid w:val="005525AE"/>
    <w:pPr>
      <w:spacing w:before="120" w:after="0" w:line="240" w:lineRule="auto"/>
      <w:ind w:left="1134" w:hanging="1134"/>
      <w:jc w:val="both"/>
    </w:pPr>
    <w:rPr>
      <w:rFonts w:ascii="Proxima Nova ExCn Rg" w:hAnsi="Proxima Nova ExCn Rg" w:cs="Proxima Nova ExCn Rg"/>
      <w:iCs/>
      <w:sz w:val="28"/>
      <w:szCs w:val="20"/>
    </w:rPr>
  </w:style>
  <w:style w:type="paragraph" w:customStyle="1" w:styleId="aff9">
    <w:name w:val="Номер со скобкой"/>
    <w:basedOn w:val="Standard"/>
    <w:rsid w:val="005525AE"/>
    <w:pPr>
      <w:spacing w:after="0" w:line="290" w:lineRule="exact"/>
      <w:ind w:left="467" w:hanging="227"/>
      <w:jc w:val="both"/>
    </w:pPr>
    <w:rPr>
      <w:rFonts w:ascii="Times New Roman" w:hAnsi="Times New Roman" w:cs="Times New Roman"/>
      <w:sz w:val="24"/>
      <w:szCs w:val="20"/>
    </w:rPr>
  </w:style>
  <w:style w:type="paragraph" w:customStyle="1" w:styleId="affa">
    <w:name w:val="Текст с номером"/>
    <w:basedOn w:val="Standard"/>
    <w:rsid w:val="005525AE"/>
    <w:pPr>
      <w:spacing w:after="0" w:line="290" w:lineRule="exact"/>
      <w:jc w:val="both"/>
    </w:pPr>
    <w:rPr>
      <w:rFonts w:ascii="Times New Roman" w:hAnsi="Times New Roman" w:cs="Times New Roman"/>
      <w:sz w:val="24"/>
      <w:szCs w:val="20"/>
    </w:rPr>
  </w:style>
  <w:style w:type="paragraph" w:customStyle="1" w:styleId="Oaeno">
    <w:name w:val="Oaeno"/>
    <w:basedOn w:val="Standard"/>
    <w:rsid w:val="005525AE"/>
    <w:pPr>
      <w:spacing w:after="0" w:line="240" w:lineRule="auto"/>
    </w:pPr>
    <w:rPr>
      <w:rFonts w:ascii="Courier New" w:hAnsi="Courier New" w:cs="Courier New"/>
      <w:sz w:val="20"/>
      <w:szCs w:val="20"/>
    </w:rPr>
  </w:style>
  <w:style w:type="paragraph" w:customStyle="1" w:styleId="affb">
    <w:name w:val="Основной Сериф"/>
    <w:rsid w:val="005525AE"/>
    <w:pPr>
      <w:suppressAutoHyphens/>
      <w:spacing w:after="0" w:line="290" w:lineRule="exact"/>
      <w:ind w:firstLine="357"/>
      <w:jc w:val="both"/>
      <w:textAlignment w:val="baseline"/>
    </w:pPr>
    <w:rPr>
      <w:rFonts w:ascii="Times New Roman" w:eastAsia="Times New Roman" w:hAnsi="Times New Roman" w:cs="Times New Roman"/>
      <w:kern w:val="1"/>
      <w:sz w:val="24"/>
      <w:szCs w:val="20"/>
      <w:lang w:eastAsia="ar-SA"/>
    </w:rPr>
  </w:style>
  <w:style w:type="paragraph" w:customStyle="1" w:styleId="affc">
    <w:name w:val="Перечисление в скобке"/>
    <w:basedOn w:val="aff9"/>
    <w:rsid w:val="005525AE"/>
    <w:pPr>
      <w:ind w:left="707"/>
    </w:pPr>
    <w:rPr>
      <w:bCs/>
    </w:rPr>
  </w:style>
  <w:style w:type="paragraph" w:customStyle="1" w:styleId="affd">
    <w:name w:val="Подраздел"/>
    <w:basedOn w:val="affb"/>
    <w:rsid w:val="005525AE"/>
    <w:pPr>
      <w:keepNext/>
      <w:keepLines/>
      <w:spacing w:before="357" w:after="178" w:line="240" w:lineRule="auto"/>
      <w:ind w:firstLine="0"/>
      <w:jc w:val="center"/>
    </w:pPr>
    <w:rPr>
      <w:sz w:val="28"/>
      <w:szCs w:val="26"/>
    </w:rPr>
  </w:style>
  <w:style w:type="paragraph" w:customStyle="1" w:styleId="affe">
    <w:name w:val="Подподраздел"/>
    <w:basedOn w:val="affa"/>
    <w:rsid w:val="005525AE"/>
    <w:pPr>
      <w:keepNext/>
      <w:keepLines/>
      <w:spacing w:before="195" w:after="98" w:line="240" w:lineRule="auto"/>
    </w:pPr>
  </w:style>
  <w:style w:type="paragraph" w:customStyle="1" w:styleId="-31">
    <w:name w:val="Пункт-3"/>
    <w:basedOn w:val="Standard"/>
    <w:rsid w:val="005525AE"/>
    <w:pPr>
      <w:spacing w:after="0" w:line="288" w:lineRule="auto"/>
      <w:jc w:val="both"/>
    </w:pPr>
    <w:rPr>
      <w:rFonts w:ascii="Times New Roman" w:hAnsi="Times New Roman" w:cs="Times New Roman"/>
      <w:sz w:val="28"/>
      <w:szCs w:val="24"/>
    </w:rPr>
  </w:style>
  <w:style w:type="paragraph" w:customStyle="1" w:styleId="1e">
    <w:name w:val="Текст1"/>
    <w:basedOn w:val="Standard"/>
    <w:rsid w:val="005525AE"/>
    <w:pPr>
      <w:spacing w:after="0" w:line="288" w:lineRule="auto"/>
      <w:ind w:firstLine="720"/>
      <w:jc w:val="both"/>
    </w:pPr>
    <w:rPr>
      <w:rFonts w:ascii="Times New Roman" w:hAnsi="Times New Roman" w:cs="Times New Roman"/>
      <w:sz w:val="26"/>
      <w:szCs w:val="26"/>
    </w:rPr>
  </w:style>
  <w:style w:type="paragraph" w:customStyle="1" w:styleId="-40">
    <w:name w:val="Пункт-4"/>
    <w:basedOn w:val="Standard"/>
    <w:rsid w:val="005525AE"/>
    <w:pPr>
      <w:spacing w:after="0" w:line="288" w:lineRule="auto"/>
      <w:jc w:val="both"/>
    </w:pPr>
    <w:rPr>
      <w:rFonts w:ascii="Times New Roman" w:hAnsi="Times New Roman" w:cs="Times New Roman"/>
      <w:sz w:val="28"/>
      <w:szCs w:val="24"/>
    </w:rPr>
  </w:style>
  <w:style w:type="paragraph" w:customStyle="1" w:styleId="-50">
    <w:name w:val="Пункт-5"/>
    <w:basedOn w:val="Standard"/>
    <w:rsid w:val="005525AE"/>
    <w:pPr>
      <w:spacing w:after="0" w:line="288" w:lineRule="auto"/>
      <w:jc w:val="both"/>
    </w:pPr>
    <w:rPr>
      <w:rFonts w:ascii="Times New Roman" w:hAnsi="Times New Roman" w:cs="Times New Roman"/>
      <w:sz w:val="28"/>
      <w:szCs w:val="24"/>
    </w:rPr>
  </w:style>
  <w:style w:type="paragraph" w:customStyle="1" w:styleId="-6">
    <w:name w:val="Пункт-6"/>
    <w:basedOn w:val="Standard"/>
    <w:rsid w:val="005525AE"/>
    <w:pPr>
      <w:spacing w:after="0" w:line="288" w:lineRule="auto"/>
      <w:jc w:val="both"/>
    </w:pPr>
    <w:rPr>
      <w:rFonts w:ascii="Times New Roman" w:hAnsi="Times New Roman" w:cs="Times New Roman"/>
      <w:sz w:val="28"/>
      <w:szCs w:val="24"/>
    </w:rPr>
  </w:style>
  <w:style w:type="paragraph" w:customStyle="1" w:styleId="-7">
    <w:name w:val="Пункт-7"/>
    <w:basedOn w:val="Standard"/>
    <w:rsid w:val="005525AE"/>
    <w:pPr>
      <w:spacing w:after="0" w:line="288" w:lineRule="auto"/>
      <w:jc w:val="both"/>
    </w:pPr>
    <w:rPr>
      <w:rFonts w:ascii="Times New Roman" w:hAnsi="Times New Roman" w:cs="Times New Roman"/>
      <w:sz w:val="28"/>
      <w:szCs w:val="24"/>
    </w:rPr>
  </w:style>
  <w:style w:type="paragraph" w:customStyle="1" w:styleId="ConsPlusCell">
    <w:name w:val="ConsPlusCell"/>
    <w:rsid w:val="005525AE"/>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2a">
    <w:name w:val="Пункт2"/>
    <w:basedOn w:val="Standard"/>
    <w:rsid w:val="005525AE"/>
    <w:pPr>
      <w:jc w:val="both"/>
    </w:pPr>
    <w:rPr>
      <w:rFonts w:eastAsia="Calibri"/>
      <w:sz w:val="24"/>
    </w:rPr>
  </w:style>
  <w:style w:type="paragraph" w:customStyle="1" w:styleId="Footnote">
    <w:name w:val="Footnote"/>
    <w:basedOn w:val="Standard"/>
    <w:rsid w:val="005525AE"/>
    <w:pPr>
      <w:suppressLineNumbers/>
      <w:ind w:left="283" w:hanging="283"/>
    </w:pPr>
    <w:rPr>
      <w:sz w:val="20"/>
      <w:szCs w:val="20"/>
    </w:rPr>
  </w:style>
  <w:style w:type="paragraph" w:customStyle="1" w:styleId="TableContents">
    <w:name w:val="Table Contents"/>
    <w:basedOn w:val="Standard"/>
    <w:rsid w:val="005525AE"/>
    <w:pPr>
      <w:suppressLineNumbers/>
    </w:pPr>
  </w:style>
  <w:style w:type="paragraph" w:customStyle="1" w:styleId="TableHeading">
    <w:name w:val="Table Heading"/>
    <w:basedOn w:val="TableContents"/>
    <w:rsid w:val="005525AE"/>
    <w:pPr>
      <w:jc w:val="center"/>
    </w:pPr>
    <w:rPr>
      <w:b/>
      <w:bCs/>
    </w:rPr>
  </w:style>
  <w:style w:type="paragraph" w:customStyle="1" w:styleId="-3">
    <w:name w:val="Подзаголовок-3"/>
    <w:basedOn w:val="-31"/>
    <w:rsid w:val="005525AE"/>
    <w:pPr>
      <w:keepNext/>
      <w:numPr>
        <w:numId w:val="2"/>
      </w:numPr>
      <w:spacing w:before="240" w:after="120" w:line="240" w:lineRule="auto"/>
      <w:textAlignment w:val="auto"/>
    </w:pPr>
    <w:rPr>
      <w:rFonts w:ascii="Proxima Nova ExCn Rg" w:hAnsi="Proxima Nova ExCn Rg" w:cs="Proxima Nova ExCn Rg"/>
      <w:b/>
      <w:szCs w:val="30"/>
    </w:rPr>
  </w:style>
  <w:style w:type="paragraph" w:customStyle="1" w:styleId="-41">
    <w:name w:val="Подзаголовок-4"/>
    <w:basedOn w:val="-40"/>
    <w:rsid w:val="005525AE"/>
    <w:pPr>
      <w:keepNext/>
      <w:tabs>
        <w:tab w:val="num" w:pos="0"/>
      </w:tabs>
      <w:suppressAutoHyphens w:val="0"/>
      <w:spacing w:before="240" w:line="240" w:lineRule="auto"/>
      <w:ind w:left="1134"/>
      <w:textAlignment w:val="auto"/>
    </w:pPr>
    <w:rPr>
      <w:rFonts w:ascii="Proxima Nova ExCn Rg" w:hAnsi="Proxima Nova ExCn Rg" w:cs="Proxima Nova ExCn Rg"/>
      <w:b/>
      <w:i/>
      <w:szCs w:val="30"/>
    </w:rPr>
  </w:style>
  <w:style w:type="paragraph" w:styleId="HTML0">
    <w:name w:val="HTML Address"/>
    <w:basedOn w:val="a"/>
    <w:link w:val="HTML1"/>
    <w:rsid w:val="005525AE"/>
    <w:pPr>
      <w:tabs>
        <w:tab w:val="left" w:pos="360"/>
      </w:tabs>
      <w:spacing w:before="120" w:after="0" w:line="240" w:lineRule="auto"/>
      <w:jc w:val="both"/>
    </w:pPr>
    <w:rPr>
      <w:rFonts w:ascii="Proxima Nova ExCn Rg" w:eastAsia="Times New Roman" w:hAnsi="Proxima Nova ExCn Rg" w:cs="Times New Roman"/>
      <w:i/>
      <w:iCs/>
      <w:kern w:val="1"/>
      <w:sz w:val="28"/>
      <w:szCs w:val="30"/>
      <w:lang w:eastAsia="ar-SA"/>
    </w:rPr>
  </w:style>
  <w:style w:type="character" w:customStyle="1" w:styleId="HTML1">
    <w:name w:val="Адрес HTML Знак1"/>
    <w:basedOn w:val="a0"/>
    <w:link w:val="HTML0"/>
    <w:rsid w:val="005525AE"/>
    <w:rPr>
      <w:rFonts w:ascii="Proxima Nova ExCn Rg" w:eastAsia="Times New Roman" w:hAnsi="Proxima Nova ExCn Rg" w:cs="Times New Roman"/>
      <w:i/>
      <w:iCs/>
      <w:kern w:val="1"/>
      <w:sz w:val="28"/>
      <w:szCs w:val="30"/>
      <w:lang w:eastAsia="ar-SA"/>
    </w:rPr>
  </w:style>
  <w:style w:type="paragraph" w:customStyle="1" w:styleId="afff">
    <w:basedOn w:val="a"/>
    <w:next w:val="afff0"/>
    <w:qFormat/>
    <w:rsid w:val="005525AE"/>
    <w:pPr>
      <w:keepNext/>
      <w:tabs>
        <w:tab w:val="left" w:pos="360"/>
      </w:tabs>
      <w:spacing w:before="240" w:after="120" w:line="240" w:lineRule="auto"/>
      <w:jc w:val="both"/>
    </w:pPr>
    <w:rPr>
      <w:rFonts w:ascii="Proxima Nova ExCn Rg" w:eastAsia="Times New Roman" w:hAnsi="Proxima Nova ExCn Rg" w:cs="Times New Roman"/>
      <w:bCs/>
      <w:i/>
      <w:kern w:val="1"/>
      <w:sz w:val="28"/>
      <w:szCs w:val="28"/>
      <w:lang w:eastAsia="ar-SA"/>
    </w:rPr>
  </w:style>
  <w:style w:type="paragraph" w:styleId="afff0">
    <w:name w:val="Subtitle"/>
    <w:basedOn w:val="aff2"/>
    <w:next w:val="aff3"/>
    <w:link w:val="afff1"/>
    <w:qFormat/>
    <w:rsid w:val="005525AE"/>
    <w:pPr>
      <w:jc w:val="center"/>
    </w:pPr>
    <w:rPr>
      <w:i/>
      <w:iCs/>
    </w:rPr>
  </w:style>
  <w:style w:type="character" w:customStyle="1" w:styleId="afff1">
    <w:name w:val="Подзаголовок Знак"/>
    <w:basedOn w:val="a0"/>
    <w:link w:val="afff0"/>
    <w:rsid w:val="005525AE"/>
    <w:rPr>
      <w:rFonts w:ascii="Arial" w:eastAsia="Microsoft YaHei" w:hAnsi="Arial" w:cs="Arial"/>
      <w:i/>
      <w:iCs/>
      <w:kern w:val="1"/>
      <w:sz w:val="28"/>
      <w:szCs w:val="28"/>
      <w:lang w:eastAsia="ar-SA"/>
    </w:rPr>
  </w:style>
  <w:style w:type="paragraph" w:customStyle="1" w:styleId="1f">
    <w:name w:val="Нумерованный список1"/>
    <w:basedOn w:val="a"/>
    <w:rsid w:val="005525AE"/>
    <w:pPr>
      <w:tabs>
        <w:tab w:val="left" w:pos="360"/>
      </w:tabs>
      <w:autoSpaceDE w:val="0"/>
      <w:spacing w:before="60" w:after="0" w:line="288" w:lineRule="auto"/>
      <w:ind w:left="360" w:hanging="360"/>
      <w:jc w:val="both"/>
    </w:pPr>
    <w:rPr>
      <w:rFonts w:ascii="Proxima Nova ExCn Rg" w:eastAsia="Times New Roman" w:hAnsi="Proxima Nova ExCn Rg" w:cs="Times New Roman"/>
      <w:kern w:val="1"/>
      <w:sz w:val="28"/>
      <w:szCs w:val="28"/>
      <w:lang w:eastAsia="ar-SA"/>
    </w:rPr>
  </w:style>
  <w:style w:type="paragraph" w:customStyle="1" w:styleId="211">
    <w:name w:val="Нумерованный список 21"/>
    <w:basedOn w:val="a"/>
    <w:rsid w:val="005525AE"/>
    <w:pPr>
      <w:tabs>
        <w:tab w:val="left" w:pos="360"/>
      </w:tabs>
      <w:spacing w:before="60" w:after="0" w:line="240" w:lineRule="auto"/>
      <w:jc w:val="both"/>
    </w:pPr>
    <w:rPr>
      <w:rFonts w:ascii="Proxima Nova ExCn Rg" w:eastAsia="Times New Roman" w:hAnsi="Proxima Nova ExCn Rg" w:cs="Times New Roman"/>
      <w:kern w:val="1"/>
      <w:sz w:val="28"/>
      <w:szCs w:val="20"/>
      <w:lang w:eastAsia="ar-SA"/>
    </w:rPr>
  </w:style>
  <w:style w:type="paragraph" w:styleId="afff2">
    <w:name w:val="Normal (Web)"/>
    <w:basedOn w:val="a"/>
    <w:rsid w:val="005525AE"/>
    <w:pPr>
      <w:tabs>
        <w:tab w:val="left" w:pos="360"/>
      </w:tabs>
      <w:spacing w:before="120" w:after="0" w:line="240" w:lineRule="auto"/>
      <w:ind w:firstLine="567"/>
      <w:jc w:val="both"/>
    </w:pPr>
    <w:rPr>
      <w:rFonts w:ascii="Proxima Nova ExCn Rg" w:eastAsia="Times New Roman" w:hAnsi="Proxima Nova ExCn Rg" w:cs="Times New Roman"/>
      <w:kern w:val="1"/>
      <w:sz w:val="28"/>
      <w:szCs w:val="30"/>
      <w:lang w:eastAsia="ar-SA"/>
    </w:rPr>
  </w:style>
  <w:style w:type="paragraph" w:customStyle="1" w:styleId="1f0">
    <w:name w:val="[Ростех] Наименование Главы (Уровень 1)"/>
    <w:rsid w:val="005525AE"/>
    <w:pPr>
      <w:keepNext/>
      <w:keepLines/>
      <w:pageBreakBefore/>
      <w:suppressAutoHyphens/>
      <w:spacing w:before="240" w:after="0" w:line="240" w:lineRule="auto"/>
      <w:jc w:val="center"/>
    </w:pPr>
    <w:rPr>
      <w:rFonts w:ascii="Proxima Nova ExCn Rg" w:eastAsia="Cambria" w:hAnsi="Proxima Nova ExCn Rg" w:cs="Proxima Nova ExCn Rg"/>
      <w:b/>
      <w:caps/>
      <w:sz w:val="28"/>
      <w:szCs w:val="28"/>
      <w:lang w:eastAsia="ar-SA"/>
    </w:rPr>
  </w:style>
  <w:style w:type="paragraph" w:styleId="1f1">
    <w:name w:val="toc 1"/>
    <w:basedOn w:val="1f0"/>
    <w:next w:val="a"/>
    <w:rsid w:val="005525AE"/>
    <w:pPr>
      <w:keepNext w:val="0"/>
      <w:keepLines w:val="0"/>
      <w:pageBreakBefore w:val="0"/>
      <w:tabs>
        <w:tab w:val="left" w:pos="1120"/>
        <w:tab w:val="right" w:pos="12899"/>
      </w:tabs>
      <w:spacing w:before="120"/>
      <w:ind w:left="1134" w:hanging="1134"/>
      <w:jc w:val="left"/>
    </w:pPr>
    <w:rPr>
      <w:b w:val="0"/>
      <w:bCs/>
      <w:caps w:val="0"/>
      <w:szCs w:val="20"/>
    </w:rPr>
  </w:style>
  <w:style w:type="paragraph" w:styleId="2b">
    <w:name w:val="toc 2"/>
    <w:basedOn w:val="a"/>
    <w:next w:val="a"/>
    <w:rsid w:val="005525AE"/>
    <w:pPr>
      <w:tabs>
        <w:tab w:val="right" w:pos="12899"/>
      </w:tabs>
      <w:spacing w:before="120" w:after="0" w:line="240" w:lineRule="auto"/>
      <w:ind w:left="1134" w:hanging="1134"/>
      <w:jc w:val="both"/>
    </w:pPr>
    <w:rPr>
      <w:rFonts w:ascii="Proxima Nova ExCn Rg" w:eastAsia="Times New Roman" w:hAnsi="Proxima Nova ExCn Rg" w:cs="Times New Roman"/>
      <w:kern w:val="1"/>
      <w:sz w:val="28"/>
      <w:szCs w:val="20"/>
      <w:lang w:eastAsia="ar-SA"/>
    </w:rPr>
  </w:style>
  <w:style w:type="paragraph" w:styleId="3a">
    <w:name w:val="toc 3"/>
    <w:basedOn w:val="a"/>
    <w:next w:val="a"/>
    <w:rsid w:val="005525AE"/>
    <w:pPr>
      <w:tabs>
        <w:tab w:val="left" w:pos="1134"/>
        <w:tab w:val="right" w:pos="12899"/>
      </w:tabs>
      <w:spacing w:before="120" w:after="0" w:line="240" w:lineRule="auto"/>
      <w:ind w:left="1134" w:hanging="1134"/>
      <w:jc w:val="both"/>
    </w:pPr>
    <w:rPr>
      <w:rFonts w:ascii="Proxima Nova ExCn Rg" w:eastAsia="Times New Roman" w:hAnsi="Proxima Nova ExCn Rg" w:cs="Times New Roman"/>
      <w:iCs/>
      <w:kern w:val="1"/>
      <w:sz w:val="28"/>
      <w:szCs w:val="20"/>
      <w:lang w:eastAsia="ar-SA"/>
    </w:rPr>
  </w:style>
  <w:style w:type="paragraph" w:styleId="66">
    <w:name w:val="toc 6"/>
    <w:basedOn w:val="a"/>
    <w:next w:val="a"/>
    <w:rsid w:val="005525AE"/>
    <w:pPr>
      <w:tabs>
        <w:tab w:val="left" w:pos="360"/>
      </w:tabs>
      <w:spacing w:before="120" w:after="0" w:line="288" w:lineRule="auto"/>
      <w:ind w:left="1400" w:firstLine="567"/>
      <w:jc w:val="both"/>
    </w:pPr>
    <w:rPr>
      <w:rFonts w:ascii="Proxima Nova ExCn Rg" w:eastAsia="Times New Roman" w:hAnsi="Proxima Nova ExCn Rg" w:cs="Times New Roman"/>
      <w:kern w:val="1"/>
      <w:sz w:val="18"/>
      <w:szCs w:val="18"/>
      <w:lang w:eastAsia="ar-SA"/>
    </w:rPr>
  </w:style>
  <w:style w:type="paragraph" w:customStyle="1" w:styleId="310">
    <w:name w:val="Основной текст 31"/>
    <w:basedOn w:val="a"/>
    <w:rsid w:val="005525AE"/>
    <w:pPr>
      <w:tabs>
        <w:tab w:val="left" w:pos="360"/>
        <w:tab w:val="left" w:pos="720"/>
      </w:tabs>
      <w:spacing w:before="120" w:after="120" w:line="288" w:lineRule="auto"/>
      <w:ind w:left="720" w:hanging="720"/>
      <w:jc w:val="both"/>
    </w:pPr>
    <w:rPr>
      <w:rFonts w:ascii="Proxima Nova ExCn Rg" w:eastAsia="Times New Roman" w:hAnsi="Proxima Nova ExCn Rg" w:cs="Times New Roman"/>
      <w:kern w:val="1"/>
      <w:sz w:val="16"/>
      <w:szCs w:val="16"/>
      <w:lang w:eastAsia="ar-SA"/>
    </w:rPr>
  </w:style>
  <w:style w:type="paragraph" w:styleId="afff3">
    <w:name w:val="Body Text Indent"/>
    <w:basedOn w:val="a"/>
    <w:link w:val="1f2"/>
    <w:rsid w:val="005525AE"/>
    <w:pPr>
      <w:tabs>
        <w:tab w:val="left" w:pos="360"/>
      </w:tabs>
      <w:autoSpaceDE w:val="0"/>
      <w:spacing w:before="120" w:after="0" w:line="288" w:lineRule="auto"/>
      <w:ind w:firstLine="485"/>
      <w:jc w:val="both"/>
    </w:pPr>
    <w:rPr>
      <w:rFonts w:ascii="Proxima Nova ExCn Rg" w:eastAsia="Times New Roman" w:hAnsi="Proxima Nova ExCn Rg" w:cs="Times New Roman"/>
      <w:i/>
      <w:iCs/>
      <w:color w:val="000000"/>
      <w:kern w:val="1"/>
      <w:sz w:val="28"/>
      <w:szCs w:val="28"/>
      <w:lang w:eastAsia="ar-SA"/>
    </w:rPr>
  </w:style>
  <w:style w:type="character" w:customStyle="1" w:styleId="1f2">
    <w:name w:val="Основной текст с отступом Знак1"/>
    <w:basedOn w:val="a0"/>
    <w:link w:val="afff3"/>
    <w:rsid w:val="005525AE"/>
    <w:rPr>
      <w:rFonts w:ascii="Proxima Nova ExCn Rg" w:eastAsia="Times New Roman" w:hAnsi="Proxima Nova ExCn Rg" w:cs="Times New Roman"/>
      <w:i/>
      <w:iCs/>
      <w:color w:val="000000"/>
      <w:kern w:val="1"/>
      <w:sz w:val="28"/>
      <w:szCs w:val="28"/>
      <w:lang w:eastAsia="ar-SA"/>
    </w:rPr>
  </w:style>
  <w:style w:type="paragraph" w:customStyle="1" w:styleId="212">
    <w:name w:val="Основной текст с отступом 21"/>
    <w:basedOn w:val="a"/>
    <w:rsid w:val="005525AE"/>
    <w:pPr>
      <w:tabs>
        <w:tab w:val="left" w:pos="360"/>
      </w:tabs>
      <w:spacing w:before="120" w:after="120" w:line="480" w:lineRule="auto"/>
      <w:ind w:left="283" w:firstLine="567"/>
      <w:jc w:val="both"/>
    </w:pPr>
    <w:rPr>
      <w:rFonts w:ascii="Proxima Nova ExCn Rg" w:eastAsia="Times New Roman" w:hAnsi="Proxima Nova ExCn Rg" w:cs="Times New Roman"/>
      <w:kern w:val="1"/>
      <w:sz w:val="28"/>
      <w:szCs w:val="28"/>
      <w:lang w:eastAsia="ar-SA"/>
    </w:rPr>
  </w:style>
  <w:style w:type="paragraph" w:customStyle="1" w:styleId="311">
    <w:name w:val="Основной текст с отступом 31"/>
    <w:basedOn w:val="a"/>
    <w:rsid w:val="005525AE"/>
    <w:pPr>
      <w:tabs>
        <w:tab w:val="left" w:pos="360"/>
      </w:tabs>
      <w:spacing w:before="120" w:after="0" w:line="240" w:lineRule="auto"/>
      <w:ind w:firstLine="567"/>
      <w:jc w:val="both"/>
    </w:pPr>
    <w:rPr>
      <w:rFonts w:ascii="Proxima Nova ExCn Rg" w:eastAsia="Times New Roman" w:hAnsi="Proxima Nova ExCn Rg" w:cs="Times New Roman"/>
      <w:b/>
      <w:bCs/>
      <w:kern w:val="1"/>
      <w:sz w:val="26"/>
      <w:szCs w:val="26"/>
      <w:lang w:eastAsia="ar-SA"/>
    </w:rPr>
  </w:style>
  <w:style w:type="paragraph" w:customStyle="1" w:styleId="-42">
    <w:name w:val="пункт-4"/>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51">
    <w:name w:val="пункт-5"/>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60">
    <w:name w:val="пункт-6"/>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70">
    <w:name w:val="пункт-7"/>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afff4">
    <w:name w:val="Структура"/>
    <w:basedOn w:val="a"/>
    <w:rsid w:val="005525AE"/>
    <w:pPr>
      <w:pageBreakBefore/>
      <w:pBdr>
        <w:bottom w:val="double" w:sz="40" w:space="1" w:color="000000"/>
      </w:pBdr>
      <w:tabs>
        <w:tab w:val="left" w:pos="360"/>
        <w:tab w:val="left" w:pos="851"/>
      </w:tabs>
      <w:suppressAutoHyphens/>
      <w:spacing w:before="480" w:after="240" w:line="240" w:lineRule="auto"/>
      <w:ind w:right="2835"/>
      <w:jc w:val="both"/>
    </w:pPr>
    <w:rPr>
      <w:rFonts w:ascii="Arial" w:eastAsia="Times New Roman" w:hAnsi="Arial" w:cs="Arial"/>
      <w:b/>
      <w:bCs/>
      <w:caps/>
      <w:kern w:val="1"/>
      <w:sz w:val="36"/>
      <w:szCs w:val="36"/>
      <w:lang w:eastAsia="ar-SA"/>
    </w:rPr>
  </w:style>
  <w:style w:type="paragraph" w:customStyle="1" w:styleId="1f3">
    <w:name w:val="Схема документа1"/>
    <w:basedOn w:val="a"/>
    <w:rsid w:val="005525AE"/>
    <w:pPr>
      <w:shd w:val="clear" w:color="auto" w:fill="000080"/>
      <w:tabs>
        <w:tab w:val="left" w:pos="360"/>
      </w:tabs>
      <w:kinsoku w:val="0"/>
      <w:overflowPunct w:val="0"/>
      <w:autoSpaceDE w:val="0"/>
      <w:snapToGrid w:val="0"/>
      <w:spacing w:before="120" w:after="0" w:line="240" w:lineRule="auto"/>
    </w:pPr>
    <w:rPr>
      <w:rFonts w:ascii="Tahoma" w:eastAsia="Arial Unicode MS" w:hAnsi="Tahoma" w:cs="Tahoma"/>
      <w:kern w:val="1"/>
      <w:sz w:val="20"/>
      <w:szCs w:val="20"/>
      <w:lang w:eastAsia="ar-SA"/>
    </w:rPr>
  </w:style>
  <w:style w:type="paragraph" w:customStyle="1" w:styleId="afff5">
    <w:name w:val="Таблица текст"/>
    <w:basedOn w:val="a"/>
    <w:rsid w:val="005525AE"/>
    <w:pPr>
      <w:tabs>
        <w:tab w:val="left" w:pos="360"/>
      </w:tabs>
      <w:spacing w:before="40" w:after="40" w:line="240" w:lineRule="auto"/>
      <w:ind w:left="57" w:right="57"/>
      <w:jc w:val="both"/>
    </w:pPr>
    <w:rPr>
      <w:rFonts w:ascii="Proxima Nova ExCn Rg" w:eastAsia="Times New Roman" w:hAnsi="Proxima Nova ExCn Rg" w:cs="Times New Roman"/>
      <w:kern w:val="1"/>
      <w:sz w:val="28"/>
      <w:szCs w:val="30"/>
      <w:lang w:eastAsia="ar-SA"/>
    </w:rPr>
  </w:style>
  <w:style w:type="paragraph" w:customStyle="1" w:styleId="afff6">
    <w:name w:val="Таблица шапка"/>
    <w:basedOn w:val="a"/>
    <w:rsid w:val="005525AE"/>
    <w:pPr>
      <w:keepNext/>
      <w:tabs>
        <w:tab w:val="left" w:pos="360"/>
      </w:tabs>
      <w:spacing w:before="40" w:after="40" w:line="240" w:lineRule="auto"/>
      <w:ind w:left="57" w:right="57"/>
      <w:jc w:val="both"/>
    </w:pPr>
    <w:rPr>
      <w:rFonts w:ascii="Proxima Nova ExCn Rg" w:eastAsia="Times New Roman" w:hAnsi="Proxima Nova ExCn Rg" w:cs="Times New Roman"/>
      <w:kern w:val="1"/>
      <w:sz w:val="18"/>
      <w:szCs w:val="18"/>
      <w:lang w:eastAsia="ar-SA"/>
    </w:rPr>
  </w:style>
  <w:style w:type="paragraph" w:styleId="afff7">
    <w:name w:val="Balloon Text"/>
    <w:basedOn w:val="a"/>
    <w:link w:val="1f4"/>
    <w:rsid w:val="005525AE"/>
    <w:pPr>
      <w:tabs>
        <w:tab w:val="left" w:pos="360"/>
      </w:tabs>
      <w:spacing w:before="120" w:after="0" w:line="288" w:lineRule="auto"/>
      <w:ind w:firstLine="567"/>
      <w:jc w:val="both"/>
    </w:pPr>
    <w:rPr>
      <w:rFonts w:ascii="Tahoma" w:eastAsia="Times New Roman" w:hAnsi="Tahoma" w:cs="Tahoma"/>
      <w:kern w:val="1"/>
      <w:sz w:val="16"/>
      <w:szCs w:val="16"/>
      <w:lang w:eastAsia="ar-SA"/>
    </w:rPr>
  </w:style>
  <w:style w:type="character" w:customStyle="1" w:styleId="1f4">
    <w:name w:val="Текст выноски Знак1"/>
    <w:basedOn w:val="a0"/>
    <w:link w:val="afff7"/>
    <w:rsid w:val="005525AE"/>
    <w:rPr>
      <w:rFonts w:ascii="Tahoma" w:eastAsia="Times New Roman" w:hAnsi="Tahoma" w:cs="Tahoma"/>
      <w:kern w:val="1"/>
      <w:sz w:val="16"/>
      <w:szCs w:val="16"/>
      <w:lang w:eastAsia="ar-SA"/>
    </w:rPr>
  </w:style>
  <w:style w:type="paragraph" w:customStyle="1" w:styleId="1f5">
    <w:name w:val="Текст примечания1"/>
    <w:basedOn w:val="a"/>
    <w:rsid w:val="005525AE"/>
    <w:pPr>
      <w:tabs>
        <w:tab w:val="left" w:pos="360"/>
      </w:tabs>
      <w:spacing w:before="120" w:after="0" w:line="288" w:lineRule="auto"/>
      <w:ind w:firstLine="567"/>
      <w:jc w:val="both"/>
    </w:pPr>
    <w:rPr>
      <w:rFonts w:ascii="Calibri" w:eastAsia="SimSun" w:hAnsi="Calibri" w:cs="Tahoma"/>
      <w:kern w:val="1"/>
      <w:sz w:val="20"/>
      <w:szCs w:val="20"/>
      <w:lang w:eastAsia="ar-SA"/>
    </w:rPr>
  </w:style>
  <w:style w:type="paragraph" w:customStyle="1" w:styleId="afff8">
    <w:name w:val="Текст таблицы"/>
    <w:basedOn w:val="a"/>
    <w:rsid w:val="005525AE"/>
    <w:pPr>
      <w:tabs>
        <w:tab w:val="left" w:pos="360"/>
      </w:tabs>
      <w:spacing w:before="40" w:after="40" w:line="240" w:lineRule="auto"/>
      <w:ind w:left="57" w:right="57"/>
      <w:jc w:val="both"/>
    </w:pPr>
    <w:rPr>
      <w:rFonts w:ascii="Proxima Nova ExCn Rg" w:eastAsia="Times New Roman" w:hAnsi="Proxima Nova ExCn Rg" w:cs="Times New Roman"/>
      <w:kern w:val="1"/>
      <w:sz w:val="28"/>
      <w:szCs w:val="30"/>
      <w:lang w:eastAsia="ar-SA"/>
    </w:rPr>
  </w:style>
  <w:style w:type="paragraph" w:styleId="afff9">
    <w:name w:val="annotation text"/>
    <w:basedOn w:val="a"/>
    <w:link w:val="2c"/>
    <w:uiPriority w:val="99"/>
    <w:semiHidden/>
    <w:unhideWhenUsed/>
    <w:rsid w:val="005525AE"/>
    <w:pPr>
      <w:spacing w:line="240" w:lineRule="auto"/>
    </w:pPr>
    <w:rPr>
      <w:sz w:val="20"/>
      <w:szCs w:val="20"/>
    </w:rPr>
  </w:style>
  <w:style w:type="character" w:customStyle="1" w:styleId="2c">
    <w:name w:val="Текст примечания Знак2"/>
    <w:basedOn w:val="a0"/>
    <w:link w:val="afff9"/>
    <w:uiPriority w:val="99"/>
    <w:semiHidden/>
    <w:rsid w:val="005525AE"/>
    <w:rPr>
      <w:sz w:val="20"/>
      <w:szCs w:val="20"/>
    </w:rPr>
  </w:style>
  <w:style w:type="paragraph" w:styleId="afffa">
    <w:name w:val="annotation subject"/>
    <w:basedOn w:val="1f5"/>
    <w:next w:val="1f5"/>
    <w:link w:val="1f6"/>
    <w:rsid w:val="005525AE"/>
    <w:rPr>
      <w:b/>
      <w:bCs/>
    </w:rPr>
  </w:style>
  <w:style w:type="character" w:customStyle="1" w:styleId="1f6">
    <w:name w:val="Тема примечания Знак1"/>
    <w:basedOn w:val="2c"/>
    <w:link w:val="afffa"/>
    <w:rsid w:val="005525AE"/>
    <w:rPr>
      <w:rFonts w:ascii="Calibri" w:eastAsia="SimSun" w:hAnsi="Calibri" w:cs="Tahoma"/>
      <w:b/>
      <w:bCs/>
      <w:kern w:val="1"/>
      <w:sz w:val="20"/>
      <w:szCs w:val="20"/>
      <w:lang w:eastAsia="ar-SA"/>
    </w:rPr>
  </w:style>
  <w:style w:type="paragraph" w:styleId="1f7">
    <w:name w:val="index 1"/>
    <w:basedOn w:val="a"/>
    <w:next w:val="a"/>
    <w:rsid w:val="005525AE"/>
    <w:pPr>
      <w:tabs>
        <w:tab w:val="left" w:pos="360"/>
      </w:tabs>
      <w:spacing w:before="120" w:after="0" w:line="240" w:lineRule="auto"/>
      <w:ind w:left="240" w:hanging="240"/>
      <w:jc w:val="both"/>
    </w:pPr>
    <w:rPr>
      <w:rFonts w:ascii="Proxima Nova ExCn Rg" w:eastAsia="Times New Roman" w:hAnsi="Proxima Nova ExCn Rg" w:cs="Times New Roman"/>
      <w:kern w:val="1"/>
      <w:sz w:val="28"/>
      <w:szCs w:val="30"/>
      <w:lang w:val="en-US" w:eastAsia="ar-SA"/>
    </w:rPr>
  </w:style>
  <w:style w:type="paragraph" w:customStyle="1" w:styleId="1f8">
    <w:name w:val="Цитата1"/>
    <w:basedOn w:val="a"/>
    <w:rsid w:val="005525AE"/>
    <w:pPr>
      <w:tabs>
        <w:tab w:val="left" w:pos="360"/>
      </w:tabs>
      <w:spacing w:before="120" w:after="0" w:line="240" w:lineRule="auto"/>
      <w:ind w:left="170" w:right="170" w:firstLine="170"/>
      <w:jc w:val="both"/>
    </w:pPr>
    <w:rPr>
      <w:rFonts w:ascii="Proxima Nova ExCn Rg" w:eastAsia="Times New Roman" w:hAnsi="Proxima Nova ExCn Rg" w:cs="Times New Roman"/>
      <w:kern w:val="1"/>
      <w:sz w:val="28"/>
      <w:szCs w:val="30"/>
      <w:lang w:eastAsia="ar-SA"/>
    </w:rPr>
  </w:style>
  <w:style w:type="paragraph" w:styleId="47">
    <w:name w:val="toc 4"/>
    <w:basedOn w:val="a"/>
    <w:next w:val="a"/>
    <w:rsid w:val="005525AE"/>
    <w:pPr>
      <w:tabs>
        <w:tab w:val="left" w:pos="360"/>
      </w:tabs>
      <w:spacing w:before="120" w:after="0" w:line="288" w:lineRule="auto"/>
      <w:ind w:left="840" w:firstLine="567"/>
      <w:jc w:val="both"/>
    </w:pPr>
    <w:rPr>
      <w:rFonts w:ascii="Proxima Nova ExCn Rg" w:eastAsia="Times New Roman" w:hAnsi="Proxima Nova ExCn Rg" w:cs="Times New Roman"/>
      <w:kern w:val="1"/>
      <w:sz w:val="18"/>
      <w:szCs w:val="18"/>
      <w:lang w:eastAsia="ar-SA"/>
    </w:rPr>
  </w:style>
  <w:style w:type="paragraph" w:styleId="56">
    <w:name w:val="toc 5"/>
    <w:basedOn w:val="a"/>
    <w:next w:val="a"/>
    <w:rsid w:val="005525AE"/>
    <w:pPr>
      <w:tabs>
        <w:tab w:val="left" w:pos="360"/>
      </w:tabs>
      <w:spacing w:before="120" w:after="0" w:line="288" w:lineRule="auto"/>
      <w:ind w:left="1120" w:firstLine="567"/>
      <w:jc w:val="both"/>
    </w:pPr>
    <w:rPr>
      <w:rFonts w:ascii="Proxima Nova ExCn Rg" w:eastAsia="Times New Roman" w:hAnsi="Proxima Nova ExCn Rg" w:cs="Times New Roman"/>
      <w:kern w:val="1"/>
      <w:sz w:val="18"/>
      <w:szCs w:val="18"/>
      <w:lang w:eastAsia="ar-SA"/>
    </w:rPr>
  </w:style>
  <w:style w:type="paragraph" w:styleId="71">
    <w:name w:val="toc 7"/>
    <w:basedOn w:val="a"/>
    <w:next w:val="a"/>
    <w:rsid w:val="005525AE"/>
    <w:pPr>
      <w:tabs>
        <w:tab w:val="left" w:pos="360"/>
      </w:tabs>
      <w:spacing w:before="120" w:after="0" w:line="288" w:lineRule="auto"/>
      <w:ind w:left="1680" w:firstLine="567"/>
      <w:jc w:val="both"/>
    </w:pPr>
    <w:rPr>
      <w:rFonts w:ascii="Proxima Nova ExCn Rg" w:eastAsia="Times New Roman" w:hAnsi="Proxima Nova ExCn Rg" w:cs="Times New Roman"/>
      <w:kern w:val="1"/>
      <w:sz w:val="18"/>
      <w:szCs w:val="18"/>
      <w:lang w:eastAsia="ar-SA"/>
    </w:rPr>
  </w:style>
  <w:style w:type="paragraph" w:styleId="81">
    <w:name w:val="toc 8"/>
    <w:basedOn w:val="a"/>
    <w:next w:val="a"/>
    <w:rsid w:val="005525AE"/>
    <w:pPr>
      <w:tabs>
        <w:tab w:val="left" w:pos="360"/>
      </w:tabs>
      <w:spacing w:before="120" w:after="0" w:line="288" w:lineRule="auto"/>
      <w:ind w:left="1960" w:firstLine="567"/>
      <w:jc w:val="both"/>
    </w:pPr>
    <w:rPr>
      <w:rFonts w:ascii="Proxima Nova ExCn Rg" w:eastAsia="Times New Roman" w:hAnsi="Proxima Nova ExCn Rg" w:cs="Times New Roman"/>
      <w:kern w:val="1"/>
      <w:sz w:val="18"/>
      <w:szCs w:val="18"/>
      <w:lang w:eastAsia="ar-SA"/>
    </w:rPr>
  </w:style>
  <w:style w:type="paragraph" w:styleId="91">
    <w:name w:val="toc 9"/>
    <w:basedOn w:val="a"/>
    <w:next w:val="a"/>
    <w:rsid w:val="005525AE"/>
    <w:pPr>
      <w:tabs>
        <w:tab w:val="left" w:pos="360"/>
      </w:tabs>
      <w:spacing w:before="120" w:after="0" w:line="288" w:lineRule="auto"/>
      <w:ind w:left="2240" w:firstLine="567"/>
      <w:jc w:val="both"/>
    </w:pPr>
    <w:rPr>
      <w:rFonts w:ascii="Proxima Nova ExCn Rg" w:eastAsia="Times New Roman" w:hAnsi="Proxima Nova ExCn Rg" w:cs="Times New Roman"/>
      <w:kern w:val="1"/>
      <w:sz w:val="18"/>
      <w:szCs w:val="18"/>
      <w:lang w:eastAsia="ar-SA"/>
    </w:rPr>
  </w:style>
  <w:style w:type="paragraph" w:customStyle="1" w:styleId="afffb">
    <w:name w:val="Глава"/>
    <w:basedOn w:val="a"/>
    <w:rsid w:val="005525AE"/>
    <w:pPr>
      <w:keepNext/>
      <w:tabs>
        <w:tab w:val="left" w:pos="360"/>
      </w:tabs>
      <w:suppressAutoHyphens/>
      <w:spacing w:before="120" w:after="0" w:line="240" w:lineRule="auto"/>
      <w:jc w:val="center"/>
    </w:pPr>
    <w:rPr>
      <w:rFonts w:ascii="Proxima Nova ExCn Rg" w:eastAsia="Times New Roman" w:hAnsi="Proxima Nova ExCn Rg" w:cs="Arial"/>
      <w:b/>
      <w:caps/>
      <w:kern w:val="1"/>
      <w:sz w:val="28"/>
      <w:szCs w:val="48"/>
      <w:lang w:eastAsia="ar-SA"/>
    </w:rPr>
  </w:style>
  <w:style w:type="paragraph" w:customStyle="1" w:styleId="afffc">
    <w:name w:val="Примечание"/>
    <w:basedOn w:val="a"/>
    <w:rsid w:val="005525AE"/>
    <w:pPr>
      <w:tabs>
        <w:tab w:val="left" w:pos="360"/>
      </w:tabs>
      <w:spacing w:before="240" w:after="240" w:line="240" w:lineRule="auto"/>
      <w:ind w:left="1134" w:right="1134"/>
      <w:jc w:val="both"/>
    </w:pPr>
    <w:rPr>
      <w:rFonts w:ascii="Proxima Nova ExCn Rg" w:eastAsia="Times New Roman" w:hAnsi="Proxima Nova ExCn Rg" w:cs="Times New Roman"/>
      <w:spacing w:val="20"/>
      <w:kern w:val="1"/>
      <w:sz w:val="24"/>
      <w:szCs w:val="28"/>
      <w:lang w:eastAsia="ar-SA"/>
    </w:rPr>
  </w:style>
  <w:style w:type="paragraph" w:customStyle="1" w:styleId="afffd">
    <w:name w:val="Подподпункт"/>
    <w:basedOn w:val="a"/>
    <w:rsid w:val="005525AE"/>
    <w:pPr>
      <w:tabs>
        <w:tab w:val="left" w:pos="360"/>
        <w:tab w:val="left" w:pos="851"/>
        <w:tab w:val="left" w:pos="1134"/>
        <w:tab w:val="left" w:pos="1418"/>
        <w:tab w:val="left" w:pos="2978"/>
      </w:tabs>
      <w:spacing w:before="120" w:after="0" w:line="360" w:lineRule="auto"/>
      <w:ind w:left="2978"/>
      <w:jc w:val="both"/>
    </w:pPr>
    <w:rPr>
      <w:rFonts w:ascii="Proxima Nova ExCn Rg" w:eastAsia="Times New Roman" w:hAnsi="Proxima Nova ExCn Rg" w:cs="Times New Roman"/>
      <w:kern w:val="1"/>
      <w:sz w:val="28"/>
      <w:szCs w:val="20"/>
      <w:lang w:eastAsia="ar-SA"/>
    </w:rPr>
  </w:style>
  <w:style w:type="paragraph" w:customStyle="1" w:styleId="afffe">
    <w:name w:val="Часть"/>
    <w:basedOn w:val="a"/>
    <w:rsid w:val="005525AE"/>
    <w:pPr>
      <w:tabs>
        <w:tab w:val="left" w:pos="360"/>
        <w:tab w:val="left" w:pos="1134"/>
      </w:tabs>
      <w:spacing w:before="120" w:after="0" w:line="288" w:lineRule="auto"/>
      <w:ind w:firstLine="567"/>
      <w:jc w:val="both"/>
    </w:pPr>
    <w:rPr>
      <w:rFonts w:ascii="Calibri" w:eastAsia="SimSun" w:hAnsi="Calibri" w:cs="Tahoma"/>
      <w:kern w:val="1"/>
      <w:sz w:val="28"/>
      <w:szCs w:val="20"/>
      <w:lang w:eastAsia="ar-SA"/>
    </w:rPr>
  </w:style>
  <w:style w:type="paragraph" w:styleId="affff">
    <w:name w:val="endnote text"/>
    <w:basedOn w:val="a"/>
    <w:link w:val="1f9"/>
    <w:rsid w:val="005525AE"/>
    <w:pPr>
      <w:tabs>
        <w:tab w:val="left" w:pos="360"/>
      </w:tabs>
      <w:spacing w:before="120" w:after="0" w:line="240" w:lineRule="auto"/>
      <w:jc w:val="both"/>
    </w:pPr>
    <w:rPr>
      <w:rFonts w:ascii="Proxima Nova ExCn Rg" w:eastAsia="Times New Roman" w:hAnsi="Proxima Nova ExCn Rg" w:cs="Times New Roman"/>
      <w:kern w:val="1"/>
      <w:sz w:val="20"/>
      <w:szCs w:val="20"/>
      <w:lang w:eastAsia="ar-SA"/>
    </w:rPr>
  </w:style>
  <w:style w:type="character" w:customStyle="1" w:styleId="1f9">
    <w:name w:val="Текст концевой сноски Знак1"/>
    <w:basedOn w:val="a0"/>
    <w:link w:val="affff"/>
    <w:rsid w:val="005525AE"/>
    <w:rPr>
      <w:rFonts w:ascii="Proxima Nova ExCn Rg" w:eastAsia="Times New Roman" w:hAnsi="Proxima Nova ExCn Rg" w:cs="Times New Roman"/>
      <w:kern w:val="1"/>
      <w:sz w:val="20"/>
      <w:szCs w:val="20"/>
      <w:lang w:eastAsia="ar-SA"/>
    </w:rPr>
  </w:style>
  <w:style w:type="paragraph" w:customStyle="1" w:styleId="affff0">
    <w:name w:val="маркированный"/>
    <w:basedOn w:val="a"/>
    <w:rsid w:val="005525AE"/>
    <w:pPr>
      <w:tabs>
        <w:tab w:val="left" w:pos="0"/>
        <w:tab w:val="left" w:pos="360"/>
        <w:tab w:val="left" w:pos="432"/>
        <w:tab w:val="left" w:pos="1134"/>
      </w:tabs>
      <w:spacing w:before="120" w:after="0" w:line="360" w:lineRule="auto"/>
      <w:ind w:left="432" w:hanging="432"/>
      <w:jc w:val="both"/>
    </w:pPr>
    <w:rPr>
      <w:rFonts w:ascii="Proxima Nova ExCn Rg" w:eastAsia="Times New Roman" w:hAnsi="Proxima Nova ExCn Rg" w:cs="Times New Roman"/>
      <w:kern w:val="1"/>
      <w:sz w:val="28"/>
      <w:szCs w:val="28"/>
      <w:lang w:eastAsia="ar-SA"/>
    </w:rPr>
  </w:style>
  <w:style w:type="paragraph" w:customStyle="1" w:styleId="affff1">
    <w:name w:val="нумерованный"/>
    <w:basedOn w:val="a"/>
    <w:rsid w:val="005525AE"/>
    <w:pPr>
      <w:tabs>
        <w:tab w:val="left" w:pos="360"/>
        <w:tab w:val="left" w:pos="432"/>
        <w:tab w:val="left" w:pos="567"/>
        <w:tab w:val="left" w:pos="1134"/>
      </w:tabs>
      <w:spacing w:before="120" w:after="0" w:line="360" w:lineRule="auto"/>
      <w:ind w:left="432" w:hanging="432"/>
      <w:jc w:val="both"/>
    </w:pPr>
    <w:rPr>
      <w:rFonts w:ascii="Proxima Nova ExCn Rg" w:eastAsia="Times New Roman" w:hAnsi="Proxima Nova ExCn Rg" w:cs="Times New Roman"/>
      <w:kern w:val="1"/>
      <w:sz w:val="28"/>
      <w:szCs w:val="28"/>
      <w:lang w:eastAsia="ar-SA"/>
    </w:rPr>
  </w:style>
  <w:style w:type="paragraph" w:customStyle="1" w:styleId="affff2">
    <w:name w:val="Подпункт"/>
    <w:basedOn w:val="a"/>
    <w:rsid w:val="005525AE"/>
    <w:pPr>
      <w:tabs>
        <w:tab w:val="left" w:pos="360"/>
        <w:tab w:val="left" w:pos="1701"/>
      </w:tabs>
      <w:spacing w:before="120" w:after="0" w:line="288" w:lineRule="auto"/>
      <w:ind w:left="1701"/>
      <w:jc w:val="both"/>
    </w:pPr>
    <w:rPr>
      <w:rFonts w:ascii="Proxima Nova ExCn Rg" w:eastAsia="Times New Roman" w:hAnsi="Proxima Nova ExCn Rg" w:cs="Times New Roman"/>
      <w:kern w:val="1"/>
      <w:sz w:val="28"/>
      <w:szCs w:val="28"/>
      <w:lang w:eastAsia="ar-SA"/>
    </w:rPr>
  </w:style>
  <w:style w:type="paragraph" w:customStyle="1" w:styleId="affff3">
    <w:name w:val="Подподподпункт"/>
    <w:basedOn w:val="a"/>
    <w:rsid w:val="005525AE"/>
    <w:pPr>
      <w:tabs>
        <w:tab w:val="left" w:pos="360"/>
        <w:tab w:val="left" w:pos="1008"/>
        <w:tab w:val="left" w:pos="1701"/>
        <w:tab w:val="left" w:pos="2448"/>
        <w:tab w:val="left" w:pos="3560"/>
        <w:tab w:val="left" w:pos="3600"/>
      </w:tabs>
      <w:spacing w:before="120" w:after="0" w:line="360" w:lineRule="auto"/>
      <w:ind w:left="1701"/>
      <w:jc w:val="both"/>
    </w:pPr>
    <w:rPr>
      <w:rFonts w:ascii="Proxima Nova ExCn Rg" w:eastAsia="Times New Roman" w:hAnsi="Proxima Nova ExCn Rg" w:cs="Times New Roman"/>
      <w:kern w:val="1"/>
      <w:sz w:val="28"/>
      <w:szCs w:val="28"/>
      <w:lang w:eastAsia="ar-SA"/>
    </w:rPr>
  </w:style>
  <w:style w:type="paragraph" w:customStyle="1" w:styleId="affff4">
    <w:name w:val="Пункт б/н"/>
    <w:basedOn w:val="a"/>
    <w:rsid w:val="005525AE"/>
    <w:pPr>
      <w:tabs>
        <w:tab w:val="left" w:pos="360"/>
      </w:tabs>
      <w:spacing w:before="120" w:after="0" w:line="360" w:lineRule="auto"/>
      <w:ind w:left="1134" w:firstLine="567"/>
      <w:jc w:val="both"/>
    </w:pPr>
    <w:rPr>
      <w:rFonts w:ascii="Proxima Nova ExCn Rg" w:eastAsia="Times New Roman" w:hAnsi="Proxima Nova ExCn Rg" w:cs="Times New Roman"/>
      <w:kern w:val="1"/>
      <w:sz w:val="28"/>
      <w:szCs w:val="28"/>
      <w:lang w:eastAsia="ar-SA"/>
    </w:rPr>
  </w:style>
  <w:style w:type="paragraph" w:customStyle="1" w:styleId="-310">
    <w:name w:val="Светлая сетка - Акцент 31"/>
    <w:basedOn w:val="a"/>
    <w:rsid w:val="005525AE"/>
    <w:pPr>
      <w:tabs>
        <w:tab w:val="left" w:pos="360"/>
      </w:tabs>
      <w:spacing w:before="120" w:after="0" w:line="288" w:lineRule="auto"/>
      <w:ind w:left="720"/>
      <w:jc w:val="both"/>
    </w:pPr>
    <w:rPr>
      <w:rFonts w:ascii="Proxima Nova ExCn Rg" w:eastAsia="Calibri" w:hAnsi="Proxima Nova ExCn Rg" w:cs="Calibri"/>
      <w:kern w:val="1"/>
      <w:sz w:val="28"/>
      <w:lang w:eastAsia="ar-SA"/>
    </w:rPr>
  </w:style>
  <w:style w:type="paragraph" w:customStyle="1" w:styleId="affff5">
    <w:name w:val="Новая редакция"/>
    <w:basedOn w:val="a"/>
    <w:rsid w:val="005525AE"/>
    <w:pPr>
      <w:tabs>
        <w:tab w:val="left" w:pos="360"/>
      </w:tabs>
      <w:spacing w:before="120" w:after="0" w:line="360" w:lineRule="auto"/>
      <w:ind w:firstLine="567"/>
      <w:jc w:val="both"/>
    </w:pPr>
    <w:rPr>
      <w:rFonts w:ascii="Arial" w:eastAsia="Times New Roman" w:hAnsi="Arial" w:cs="Arial"/>
      <w:kern w:val="1"/>
      <w:sz w:val="28"/>
      <w:szCs w:val="30"/>
      <w:lang w:eastAsia="ar-SA"/>
    </w:rPr>
  </w:style>
  <w:style w:type="paragraph" w:customStyle="1" w:styleId="-311">
    <w:name w:val="Светлый список - Акцент 31"/>
    <w:rsid w:val="005525AE"/>
    <w:pPr>
      <w:suppressAutoHyphens/>
      <w:spacing w:after="0" w:line="240" w:lineRule="auto"/>
    </w:pPr>
    <w:rPr>
      <w:rFonts w:ascii="Proxima Nova ExCn Rg" w:eastAsia="Times New Roman" w:hAnsi="Proxima Nova ExCn Rg" w:cs="Proxima Nova ExCn Rg"/>
      <w:sz w:val="28"/>
      <w:szCs w:val="30"/>
      <w:lang w:eastAsia="ar-SA"/>
    </w:rPr>
  </w:style>
  <w:style w:type="paragraph" w:customStyle="1" w:styleId="-21">
    <w:name w:val="Пункт-2"/>
    <w:basedOn w:val="a"/>
    <w:rsid w:val="005525AE"/>
    <w:pPr>
      <w:tabs>
        <w:tab w:val="left" w:pos="360"/>
      </w:tabs>
      <w:spacing w:before="120" w:after="0" w:line="288" w:lineRule="auto"/>
      <w:jc w:val="both"/>
    </w:pPr>
    <w:rPr>
      <w:rFonts w:ascii="Proxima Nova ExCn Rg" w:eastAsia="Times New Roman" w:hAnsi="Proxima Nova ExCn Rg" w:cs="Times New Roman"/>
      <w:kern w:val="1"/>
      <w:sz w:val="28"/>
      <w:szCs w:val="30"/>
      <w:lang w:eastAsia="ar-SA"/>
    </w:rPr>
  </w:style>
  <w:style w:type="paragraph" w:customStyle="1" w:styleId="-22">
    <w:name w:val="Подзаголовок-2"/>
    <w:basedOn w:val="-21"/>
    <w:rsid w:val="005525AE"/>
    <w:pPr>
      <w:keepNext/>
      <w:suppressAutoHyphens/>
      <w:spacing w:before="360" w:after="120"/>
      <w:jc w:val="left"/>
    </w:pPr>
    <w:rPr>
      <w:b/>
      <w:caps/>
    </w:rPr>
  </w:style>
  <w:style w:type="paragraph" w:customStyle="1" w:styleId="2d">
    <w:name w:val="Название2"/>
    <w:basedOn w:val="a"/>
    <w:rsid w:val="005525AE"/>
    <w:pPr>
      <w:suppressLineNumbers/>
      <w:tabs>
        <w:tab w:val="left" w:pos="360"/>
      </w:tabs>
      <w:spacing w:before="120" w:after="120" w:line="288" w:lineRule="auto"/>
      <w:ind w:firstLine="567"/>
      <w:jc w:val="both"/>
    </w:pPr>
    <w:rPr>
      <w:rFonts w:ascii="Arial" w:eastAsia="Calibri" w:hAnsi="Arial" w:cs="Arial"/>
      <w:i/>
      <w:iCs/>
      <w:kern w:val="1"/>
      <w:sz w:val="20"/>
      <w:szCs w:val="30"/>
      <w:lang w:eastAsia="ar-SA"/>
    </w:rPr>
  </w:style>
  <w:style w:type="paragraph" w:customStyle="1" w:styleId="2e">
    <w:name w:val="Указатель2"/>
    <w:basedOn w:val="a"/>
    <w:rsid w:val="005525AE"/>
    <w:pPr>
      <w:suppressLineNumbers/>
      <w:tabs>
        <w:tab w:val="left" w:pos="360"/>
      </w:tabs>
      <w:spacing w:before="120" w:after="0" w:line="288" w:lineRule="auto"/>
      <w:ind w:firstLine="567"/>
      <w:jc w:val="both"/>
    </w:pPr>
    <w:rPr>
      <w:rFonts w:ascii="Arial" w:eastAsia="Calibri" w:hAnsi="Arial" w:cs="Arial"/>
      <w:kern w:val="1"/>
      <w:sz w:val="28"/>
      <w:lang w:eastAsia="ar-SA"/>
    </w:rPr>
  </w:style>
  <w:style w:type="paragraph" w:customStyle="1" w:styleId="1fa">
    <w:name w:val="Название1"/>
    <w:basedOn w:val="a"/>
    <w:rsid w:val="005525AE"/>
    <w:pPr>
      <w:suppressLineNumbers/>
      <w:tabs>
        <w:tab w:val="left" w:pos="360"/>
      </w:tabs>
      <w:spacing w:before="120" w:after="120" w:line="288" w:lineRule="auto"/>
      <w:ind w:firstLine="567"/>
      <w:jc w:val="both"/>
    </w:pPr>
    <w:rPr>
      <w:rFonts w:ascii="Arial" w:eastAsia="Calibri" w:hAnsi="Arial" w:cs="Arial"/>
      <w:i/>
      <w:iCs/>
      <w:kern w:val="1"/>
      <w:sz w:val="20"/>
      <w:szCs w:val="30"/>
      <w:lang w:eastAsia="ar-SA"/>
    </w:rPr>
  </w:style>
  <w:style w:type="paragraph" w:customStyle="1" w:styleId="1fb">
    <w:name w:val="Указатель1"/>
    <w:basedOn w:val="a"/>
    <w:rsid w:val="005525AE"/>
    <w:pPr>
      <w:suppressLineNumbers/>
      <w:tabs>
        <w:tab w:val="left" w:pos="360"/>
      </w:tabs>
      <w:spacing w:before="120" w:after="0" w:line="288" w:lineRule="auto"/>
      <w:ind w:firstLine="567"/>
      <w:jc w:val="both"/>
    </w:pPr>
    <w:rPr>
      <w:rFonts w:ascii="Arial" w:eastAsia="Calibri" w:hAnsi="Arial" w:cs="Arial"/>
      <w:kern w:val="1"/>
      <w:sz w:val="28"/>
      <w:lang w:eastAsia="ar-SA"/>
    </w:rPr>
  </w:style>
  <w:style w:type="paragraph" w:customStyle="1" w:styleId="-23">
    <w:name w:val="пункт-2"/>
    <w:basedOn w:val="aff3"/>
    <w:rsid w:val="005525AE"/>
    <w:pPr>
      <w:tabs>
        <w:tab w:val="right" w:pos="0"/>
        <w:tab w:val="right" w:pos="1701"/>
      </w:tabs>
      <w:spacing w:after="0"/>
    </w:pPr>
    <w:rPr>
      <w:szCs w:val="24"/>
    </w:rPr>
  </w:style>
  <w:style w:type="paragraph" w:customStyle="1" w:styleId="affff6">
    <w:name w:val="Пункт_б/н"/>
    <w:basedOn w:val="a"/>
    <w:rsid w:val="005525AE"/>
    <w:pPr>
      <w:tabs>
        <w:tab w:val="left" w:pos="360"/>
      </w:tabs>
      <w:spacing w:before="120" w:after="0" w:line="360" w:lineRule="auto"/>
      <w:ind w:left="1134"/>
      <w:jc w:val="both"/>
    </w:pPr>
    <w:rPr>
      <w:rFonts w:ascii="Proxima Nova ExCn Rg" w:eastAsia="Times New Roman" w:hAnsi="Proxima Nova ExCn Rg" w:cs="Times New Roman"/>
      <w:kern w:val="1"/>
      <w:sz w:val="28"/>
      <w:szCs w:val="28"/>
      <w:lang w:eastAsia="ar-SA"/>
    </w:rPr>
  </w:style>
  <w:style w:type="paragraph" w:customStyle="1" w:styleId="2f">
    <w:name w:val="Подзаголовок_2"/>
    <w:basedOn w:val="a"/>
    <w:rsid w:val="005525AE"/>
    <w:pPr>
      <w:keepNext/>
      <w:tabs>
        <w:tab w:val="left" w:pos="360"/>
        <w:tab w:val="left" w:pos="576"/>
        <w:tab w:val="left" w:pos="1701"/>
      </w:tabs>
      <w:suppressAutoHyphens/>
      <w:spacing w:before="360" w:after="120" w:line="240" w:lineRule="auto"/>
      <w:ind w:left="576" w:hanging="576"/>
      <w:jc w:val="both"/>
    </w:pPr>
    <w:rPr>
      <w:rFonts w:ascii="Proxima Nova ExCn Rg" w:eastAsia="Times New Roman" w:hAnsi="Proxima Nova ExCn Rg" w:cs="Times New Roman"/>
      <w:b/>
      <w:kern w:val="1"/>
      <w:sz w:val="32"/>
      <w:szCs w:val="20"/>
      <w:lang w:eastAsia="ar-SA"/>
    </w:rPr>
  </w:style>
  <w:style w:type="paragraph" w:customStyle="1" w:styleId="2f0">
    <w:name w:val="Стиль Примечание + разреженный на  2 пт"/>
    <w:basedOn w:val="afffc"/>
    <w:rsid w:val="005525AE"/>
    <w:rPr>
      <w:spacing w:val="40"/>
    </w:rPr>
  </w:style>
  <w:style w:type="paragraph" w:customStyle="1" w:styleId="affff7">
    <w:name w:val="Подвал для информации об изменениях"/>
    <w:basedOn w:val="1"/>
    <w:next w:val="a"/>
    <w:rsid w:val="005525AE"/>
    <w:pPr>
      <w:keepNext w:val="0"/>
      <w:keepLines w:val="0"/>
      <w:widowControl w:val="0"/>
      <w:numPr>
        <w:numId w:val="0"/>
      </w:numPr>
      <w:tabs>
        <w:tab w:val="num" w:pos="0"/>
        <w:tab w:val="left" w:pos="1843"/>
        <w:tab w:val="left" w:pos="1985"/>
      </w:tabs>
      <w:suppressAutoHyphens w:val="0"/>
      <w:autoSpaceDE w:val="0"/>
      <w:spacing w:before="108" w:after="108" w:line="240" w:lineRule="auto"/>
      <w:ind w:left="1134"/>
      <w:textAlignment w:val="auto"/>
    </w:pPr>
    <w:rPr>
      <w:b w:val="0"/>
      <w:bCs w:val="0"/>
      <w:color w:val="26282F"/>
      <w:sz w:val="18"/>
      <w:szCs w:val="18"/>
      <w:lang w:val="ru-RU"/>
    </w:rPr>
  </w:style>
  <w:style w:type="paragraph" w:customStyle="1" w:styleId="110">
    <w:name w:val="Цветной список — акцент 11"/>
    <w:basedOn w:val="a"/>
    <w:rsid w:val="005525AE"/>
    <w:pPr>
      <w:tabs>
        <w:tab w:val="left" w:pos="360"/>
      </w:tabs>
      <w:spacing w:before="120" w:after="0" w:line="288" w:lineRule="auto"/>
      <w:ind w:left="720"/>
      <w:jc w:val="both"/>
    </w:pPr>
    <w:rPr>
      <w:rFonts w:ascii="Proxima Nova ExCn Rg" w:eastAsia="Calibri" w:hAnsi="Proxima Nova ExCn Rg" w:cs="Calibri"/>
      <w:kern w:val="1"/>
      <w:sz w:val="28"/>
      <w:lang w:eastAsia="ar-SA"/>
    </w:rPr>
  </w:style>
  <w:style w:type="paragraph" w:customStyle="1" w:styleId="111">
    <w:name w:val="Цветная заливка — акцент 11"/>
    <w:rsid w:val="005525AE"/>
    <w:pPr>
      <w:suppressAutoHyphens/>
      <w:spacing w:after="0" w:line="240" w:lineRule="auto"/>
    </w:pPr>
    <w:rPr>
      <w:rFonts w:ascii="Proxima Nova ExCn Rg" w:eastAsia="Times New Roman" w:hAnsi="Proxima Nova ExCn Rg" w:cs="Proxima Nova ExCn Rg"/>
      <w:sz w:val="28"/>
      <w:szCs w:val="30"/>
      <w:lang w:eastAsia="ar-SA"/>
    </w:rPr>
  </w:style>
  <w:style w:type="paragraph" w:styleId="affff8">
    <w:name w:val="Revision"/>
    <w:rsid w:val="005525AE"/>
    <w:pPr>
      <w:suppressAutoHyphens/>
      <w:spacing w:after="0" w:line="240" w:lineRule="auto"/>
    </w:pPr>
    <w:rPr>
      <w:rFonts w:ascii="Proxima Nova ExCn Rg" w:eastAsia="Times New Roman" w:hAnsi="Proxima Nova ExCn Rg" w:cs="Proxima Nova ExCn Rg"/>
      <w:sz w:val="28"/>
      <w:szCs w:val="30"/>
      <w:lang w:eastAsia="ar-SA"/>
    </w:rPr>
  </w:style>
  <w:style w:type="paragraph" w:customStyle="1" w:styleId="2f1">
    <w:name w:val="Пункт_2"/>
    <w:basedOn w:val="a"/>
    <w:rsid w:val="005525AE"/>
    <w:pPr>
      <w:tabs>
        <w:tab w:val="left" w:pos="1986"/>
      </w:tabs>
      <w:spacing w:before="120" w:after="0" w:line="360" w:lineRule="auto"/>
      <w:ind w:left="1" w:firstLine="709"/>
      <w:jc w:val="both"/>
    </w:pPr>
    <w:rPr>
      <w:rFonts w:ascii="Times New Roman" w:eastAsia="Times New Roman" w:hAnsi="Times New Roman" w:cs="Times New Roman"/>
      <w:kern w:val="1"/>
      <w:sz w:val="28"/>
      <w:szCs w:val="20"/>
      <w:lang w:eastAsia="ar-SA"/>
    </w:rPr>
  </w:style>
  <w:style w:type="paragraph" w:customStyle="1" w:styleId="3b">
    <w:name w:val="Пункт_3"/>
    <w:basedOn w:val="2f1"/>
    <w:rsid w:val="005525AE"/>
    <w:pPr>
      <w:tabs>
        <w:tab w:val="left" w:pos="1844"/>
      </w:tabs>
      <w:ind w:left="0"/>
    </w:pPr>
  </w:style>
  <w:style w:type="paragraph" w:customStyle="1" w:styleId="48">
    <w:name w:val="Пункт_4"/>
    <w:basedOn w:val="3b"/>
    <w:rsid w:val="005525AE"/>
    <w:pPr>
      <w:tabs>
        <w:tab w:val="left" w:pos="2128"/>
      </w:tabs>
    </w:pPr>
  </w:style>
  <w:style w:type="paragraph" w:customStyle="1" w:styleId="5ABCD">
    <w:name w:val="Пункт_5_ABCD"/>
    <w:basedOn w:val="a"/>
    <w:rsid w:val="005525AE"/>
    <w:pPr>
      <w:tabs>
        <w:tab w:val="left" w:pos="360"/>
      </w:tabs>
      <w:spacing w:before="120" w:after="0" w:line="360" w:lineRule="auto"/>
      <w:jc w:val="both"/>
    </w:pPr>
    <w:rPr>
      <w:rFonts w:ascii="Times New Roman" w:eastAsia="Times New Roman" w:hAnsi="Times New Roman" w:cs="Times New Roman"/>
      <w:kern w:val="1"/>
      <w:sz w:val="28"/>
      <w:szCs w:val="20"/>
      <w:lang w:eastAsia="ar-SA"/>
    </w:rPr>
  </w:style>
  <w:style w:type="paragraph" w:customStyle="1" w:styleId="1fc">
    <w:name w:val="Пункт_1"/>
    <w:basedOn w:val="a"/>
    <w:rsid w:val="005525AE"/>
    <w:pPr>
      <w:keepNext/>
      <w:tabs>
        <w:tab w:val="left" w:pos="360"/>
      </w:tabs>
      <w:spacing w:before="480" w:after="240" w:line="240" w:lineRule="auto"/>
      <w:jc w:val="center"/>
    </w:pPr>
    <w:rPr>
      <w:rFonts w:ascii="Arial" w:eastAsia="Times New Roman" w:hAnsi="Arial" w:cs="Times New Roman"/>
      <w:b/>
      <w:kern w:val="1"/>
      <w:sz w:val="32"/>
      <w:szCs w:val="28"/>
      <w:lang w:eastAsia="ar-SA"/>
    </w:rPr>
  </w:style>
  <w:style w:type="paragraph" w:customStyle="1" w:styleId="1fd">
    <w:name w:val="Маркированный список1"/>
    <w:basedOn w:val="a"/>
    <w:rsid w:val="005525AE"/>
    <w:pPr>
      <w:widowControl w:val="0"/>
      <w:tabs>
        <w:tab w:val="left" w:pos="360"/>
        <w:tab w:val="left" w:pos="405"/>
        <w:tab w:val="left" w:pos="644"/>
      </w:tabs>
      <w:autoSpaceDE w:val="0"/>
      <w:spacing w:before="120" w:after="0" w:line="288" w:lineRule="auto"/>
      <w:ind w:left="360" w:firstLine="567"/>
      <w:jc w:val="both"/>
      <w:textAlignment w:val="baseline"/>
    </w:pPr>
    <w:rPr>
      <w:rFonts w:ascii="Times New Roman" w:eastAsia="Times New Roman" w:hAnsi="Times New Roman" w:cs="Times New Roman"/>
      <w:kern w:val="1"/>
      <w:sz w:val="28"/>
      <w:szCs w:val="28"/>
      <w:lang w:eastAsia="ar-SA"/>
    </w:rPr>
  </w:style>
  <w:style w:type="paragraph" w:customStyle="1" w:styleId="s1">
    <w:name w:val="s_1"/>
    <w:basedOn w:val="a"/>
    <w:rsid w:val="005525AE"/>
    <w:pPr>
      <w:tabs>
        <w:tab w:val="left" w:pos="360"/>
      </w:tabs>
      <w:spacing w:before="280" w:after="280" w:line="240" w:lineRule="auto"/>
    </w:pPr>
    <w:rPr>
      <w:rFonts w:ascii="Times New Roman" w:eastAsia="Times New Roman" w:hAnsi="Times New Roman" w:cs="Times New Roman"/>
      <w:kern w:val="1"/>
      <w:sz w:val="24"/>
      <w:szCs w:val="30"/>
      <w:lang w:eastAsia="ar-SA"/>
    </w:rPr>
  </w:style>
  <w:style w:type="paragraph" w:customStyle="1" w:styleId="S11">
    <w:name w:val="S_Заголовок1_СписокН"/>
    <w:basedOn w:val="a"/>
    <w:next w:val="a"/>
    <w:rsid w:val="005525AE"/>
    <w:pPr>
      <w:keepNext/>
      <w:pageBreakBefore/>
      <w:tabs>
        <w:tab w:val="left" w:pos="360"/>
      </w:tabs>
      <w:spacing w:before="120" w:after="0" w:line="240" w:lineRule="auto"/>
      <w:ind w:left="360" w:hanging="360"/>
      <w:jc w:val="both"/>
    </w:pPr>
    <w:rPr>
      <w:rFonts w:ascii="Arial" w:eastAsia="Times New Roman" w:hAnsi="Arial" w:cs="Times New Roman"/>
      <w:b/>
      <w:caps/>
      <w:kern w:val="1"/>
      <w:sz w:val="32"/>
      <w:szCs w:val="32"/>
      <w:lang w:eastAsia="ar-SA"/>
    </w:rPr>
  </w:style>
  <w:style w:type="paragraph" w:customStyle="1" w:styleId="S2">
    <w:name w:val="S_Заголовок2_СписокН"/>
    <w:basedOn w:val="a"/>
    <w:next w:val="a"/>
    <w:rsid w:val="005525AE"/>
    <w:pPr>
      <w:keepNext/>
      <w:tabs>
        <w:tab w:val="left" w:pos="360"/>
        <w:tab w:val="left" w:pos="576"/>
      </w:tabs>
      <w:spacing w:before="120" w:after="0" w:line="240" w:lineRule="auto"/>
      <w:ind w:left="576" w:hanging="576"/>
      <w:jc w:val="both"/>
    </w:pPr>
    <w:rPr>
      <w:rFonts w:ascii="Arial" w:eastAsia="Times New Roman" w:hAnsi="Arial" w:cs="Times New Roman"/>
      <w:b/>
      <w:caps/>
      <w:kern w:val="1"/>
      <w:sz w:val="24"/>
      <w:szCs w:val="30"/>
      <w:lang w:eastAsia="ar-SA"/>
    </w:rPr>
  </w:style>
  <w:style w:type="paragraph" w:customStyle="1" w:styleId="S3">
    <w:name w:val="S_Заголовок3_СписокН"/>
    <w:basedOn w:val="a"/>
    <w:next w:val="a"/>
    <w:rsid w:val="005525AE"/>
    <w:pPr>
      <w:keepNext/>
      <w:tabs>
        <w:tab w:val="left" w:pos="360"/>
        <w:tab w:val="left" w:pos="720"/>
      </w:tabs>
      <w:spacing w:before="120" w:after="0" w:line="240" w:lineRule="auto"/>
      <w:ind w:left="720" w:hanging="720"/>
      <w:jc w:val="both"/>
    </w:pPr>
    <w:rPr>
      <w:rFonts w:ascii="Arial" w:eastAsia="Times New Roman" w:hAnsi="Arial" w:cs="Times New Roman"/>
      <w:b/>
      <w:i/>
      <w:caps/>
      <w:kern w:val="1"/>
      <w:sz w:val="20"/>
      <w:szCs w:val="20"/>
      <w:lang w:eastAsia="ar-SA"/>
    </w:rPr>
  </w:style>
  <w:style w:type="paragraph" w:customStyle="1" w:styleId="S0">
    <w:name w:val="S_Обычный"/>
    <w:basedOn w:val="a"/>
    <w:rsid w:val="005525AE"/>
    <w:pPr>
      <w:widowControl w:val="0"/>
      <w:tabs>
        <w:tab w:val="left" w:pos="360"/>
      </w:tabs>
      <w:spacing w:before="120" w:after="0" w:line="240" w:lineRule="auto"/>
      <w:jc w:val="both"/>
    </w:pPr>
    <w:rPr>
      <w:rFonts w:ascii="Times New Roman" w:eastAsia="Times New Roman" w:hAnsi="Times New Roman" w:cs="Times New Roman"/>
      <w:kern w:val="1"/>
      <w:sz w:val="24"/>
      <w:szCs w:val="30"/>
      <w:lang w:eastAsia="ar-SA"/>
    </w:rPr>
  </w:style>
  <w:style w:type="paragraph" w:customStyle="1" w:styleId="-43">
    <w:name w:val="-4"/>
    <w:basedOn w:val="a"/>
    <w:rsid w:val="005525AE"/>
    <w:pPr>
      <w:spacing w:before="280" w:after="280" w:line="240" w:lineRule="auto"/>
      <w:ind w:left="1584" w:hanging="1584"/>
    </w:pPr>
    <w:rPr>
      <w:rFonts w:ascii="Times New Roman" w:eastAsia="Cambria" w:hAnsi="Times New Roman" w:cs="Times New Roman"/>
      <w:kern w:val="1"/>
      <w:sz w:val="24"/>
      <w:szCs w:val="30"/>
      <w:lang w:eastAsia="ar-SA"/>
    </w:rPr>
  </w:style>
  <w:style w:type="paragraph" w:customStyle="1" w:styleId="49">
    <w:name w:val="[Ростех] Текст Подпункта (следующий абзац) (Уровень 4)"/>
    <w:rsid w:val="005525AE"/>
    <w:pPr>
      <w:suppressAutoHyphens/>
      <w:spacing w:before="120" w:after="0" w:line="240" w:lineRule="auto"/>
      <w:ind w:left="1134"/>
      <w:jc w:val="both"/>
    </w:pPr>
    <w:rPr>
      <w:rFonts w:ascii="Proxima Nova ExCn Rg" w:eastAsia="Times New Roman" w:hAnsi="Proxima Nova ExCn Rg" w:cs="Proxima Nova ExCn Rg"/>
      <w:sz w:val="28"/>
      <w:szCs w:val="28"/>
      <w:lang w:eastAsia="ar-SA"/>
    </w:rPr>
  </w:style>
  <w:style w:type="paragraph" w:customStyle="1" w:styleId="OEM">
    <w:name w:val="Нормальный (OEM)"/>
    <w:basedOn w:val="a"/>
    <w:next w:val="a"/>
    <w:rsid w:val="005525AE"/>
    <w:pPr>
      <w:widowControl w:val="0"/>
      <w:autoSpaceDE w:val="0"/>
      <w:spacing w:after="0" w:line="240" w:lineRule="auto"/>
    </w:pPr>
    <w:rPr>
      <w:rFonts w:ascii="Courier New" w:eastAsia="Times New Roman" w:hAnsi="Courier New" w:cs="Courier New"/>
      <w:kern w:val="1"/>
      <w:sz w:val="24"/>
      <w:szCs w:val="24"/>
      <w:lang w:eastAsia="ar-SA"/>
    </w:rPr>
  </w:style>
  <w:style w:type="paragraph" w:customStyle="1" w:styleId="affff9">
    <w:name w:val="Нормальный (таблица)"/>
    <w:basedOn w:val="a"/>
    <w:next w:val="a"/>
    <w:rsid w:val="005525AE"/>
    <w:pPr>
      <w:widowControl w:val="0"/>
      <w:autoSpaceDE w:val="0"/>
      <w:spacing w:after="0" w:line="240" w:lineRule="auto"/>
      <w:jc w:val="both"/>
    </w:pPr>
    <w:rPr>
      <w:rFonts w:ascii="Times New Roman" w:eastAsia="Times New Roman" w:hAnsi="Times New Roman" w:cs="Times New Roman"/>
      <w:kern w:val="1"/>
      <w:sz w:val="24"/>
      <w:szCs w:val="24"/>
      <w:lang w:eastAsia="ar-SA"/>
    </w:rPr>
  </w:style>
  <w:style w:type="paragraph" w:customStyle="1" w:styleId="affffa">
    <w:name w:val="Центрированный (таблица)"/>
    <w:basedOn w:val="affff9"/>
    <w:next w:val="a"/>
    <w:rsid w:val="005525AE"/>
    <w:pPr>
      <w:jc w:val="center"/>
    </w:pPr>
  </w:style>
  <w:style w:type="paragraph" w:customStyle="1" w:styleId="affffb">
    <w:name w:val="Пункт решения"/>
    <w:basedOn w:val="a"/>
    <w:rsid w:val="005525AE"/>
    <w:pPr>
      <w:spacing w:after="240" w:line="360" w:lineRule="auto"/>
      <w:jc w:val="both"/>
    </w:pPr>
    <w:rPr>
      <w:rFonts w:ascii="Times New Roman" w:eastAsia="Times New Roman" w:hAnsi="Times New Roman" w:cs="Times New Roman"/>
      <w:kern w:val="1"/>
      <w:sz w:val="28"/>
      <w:szCs w:val="28"/>
      <w:lang w:eastAsia="ar-SA"/>
    </w:rPr>
  </w:style>
  <w:style w:type="paragraph" w:customStyle="1" w:styleId="mcnt4">
    <w:name w:val="mcnt4"/>
    <w:basedOn w:val="a"/>
    <w:rsid w:val="005525AE"/>
    <w:pPr>
      <w:spacing w:before="280" w:after="280" w:line="240" w:lineRule="auto"/>
    </w:pPr>
    <w:rPr>
      <w:rFonts w:ascii="Times New Roman" w:eastAsia="Times New Roman" w:hAnsi="Times New Roman" w:cs="Times New Roman"/>
      <w:kern w:val="1"/>
      <w:sz w:val="24"/>
      <w:szCs w:val="24"/>
      <w:lang w:eastAsia="ar-SA"/>
    </w:rPr>
  </w:style>
  <w:style w:type="paragraph" w:customStyle="1" w:styleId="affffc">
    <w:name w:val="Содержимое таблицы"/>
    <w:basedOn w:val="a"/>
    <w:rsid w:val="005525AE"/>
    <w:pPr>
      <w:widowControl w:val="0"/>
      <w:suppressLineNumbers/>
      <w:suppressAutoHyphens/>
      <w:spacing w:line="252" w:lineRule="auto"/>
      <w:textAlignment w:val="baseline"/>
    </w:pPr>
    <w:rPr>
      <w:rFonts w:ascii="Calibri" w:eastAsia="SimSun" w:hAnsi="Calibri" w:cs="Tahoma"/>
      <w:kern w:val="1"/>
      <w:lang w:eastAsia="ar-SA"/>
    </w:rPr>
  </w:style>
  <w:style w:type="paragraph" w:customStyle="1" w:styleId="affffd">
    <w:name w:val="Заголовок таблицы"/>
    <w:basedOn w:val="affffc"/>
    <w:rsid w:val="005525AE"/>
    <w:pPr>
      <w:jc w:val="center"/>
    </w:pPr>
    <w:rPr>
      <w:b/>
      <w:bCs/>
    </w:rPr>
  </w:style>
  <w:style w:type="paragraph" w:customStyle="1" w:styleId="ConsNormal">
    <w:name w:val="ConsNormal"/>
    <w:rsid w:val="005525AE"/>
    <w:pPr>
      <w:widowControl w:val="0"/>
      <w:suppressAutoHyphens/>
      <w:spacing w:after="0" w:line="240" w:lineRule="auto"/>
      <w:ind w:right="19772" w:firstLine="720"/>
    </w:pPr>
    <w:rPr>
      <w:rFonts w:ascii="Arial" w:eastAsia="SimSun" w:hAnsi="Arial" w:cs="Arial"/>
      <w:sz w:val="24"/>
      <w:szCs w:val="24"/>
      <w:lang w:eastAsia="hi-IN" w:bidi="hi-IN"/>
    </w:rPr>
  </w:style>
  <w:style w:type="paragraph" w:customStyle="1" w:styleId="rvps9">
    <w:name w:val="rvps9"/>
    <w:basedOn w:val="a"/>
    <w:rsid w:val="005525AE"/>
    <w:pPr>
      <w:widowControl w:val="0"/>
      <w:suppressAutoHyphens/>
      <w:spacing w:line="252" w:lineRule="auto"/>
      <w:jc w:val="both"/>
      <w:textAlignment w:val="baseline"/>
    </w:pPr>
    <w:rPr>
      <w:rFonts w:ascii="Calibri" w:eastAsia="SimSun" w:hAnsi="Calibri" w:cs="Tahoma"/>
      <w:kern w:val="1"/>
      <w:lang w:eastAsia="ar-SA"/>
    </w:rPr>
  </w:style>
  <w:style w:type="paragraph" w:customStyle="1" w:styleId="2f2">
    <w:name w:val="Абзац списка2"/>
    <w:basedOn w:val="a"/>
    <w:rsid w:val="005525AE"/>
    <w:pPr>
      <w:widowControl w:val="0"/>
      <w:suppressAutoHyphens/>
      <w:spacing w:line="252" w:lineRule="auto"/>
      <w:ind w:left="720"/>
      <w:textAlignment w:val="baseline"/>
    </w:pPr>
    <w:rPr>
      <w:rFonts w:ascii="Calibri" w:eastAsia="SimSun" w:hAnsi="Calibri" w:cs="Tahoma"/>
      <w:kern w:val="1"/>
      <w:lang w:eastAsia="ar-SA"/>
    </w:rPr>
  </w:style>
  <w:style w:type="paragraph" w:customStyle="1" w:styleId="ListParagraph1">
    <w:name w:val="List Paragraph1"/>
    <w:basedOn w:val="a"/>
    <w:rsid w:val="005525AE"/>
    <w:pPr>
      <w:spacing w:after="0" w:line="240" w:lineRule="auto"/>
      <w:ind w:left="720" w:firstLine="709"/>
      <w:jc w:val="both"/>
    </w:pPr>
    <w:rPr>
      <w:rFonts w:ascii="Times New Roman" w:eastAsia="Times New Roman" w:hAnsi="Times New Roman" w:cs="Times New Roman"/>
      <w:kern w:val="1"/>
      <w:sz w:val="28"/>
      <w:lang w:eastAsia="ar-SA"/>
    </w:rPr>
  </w:style>
  <w:style w:type="character" w:customStyle="1" w:styleId="blk1">
    <w:name w:val="blk1"/>
    <w:rsid w:val="005525AE"/>
    <w:rPr>
      <w:vanish w:val="0"/>
      <w:webHidden w:val="0"/>
      <w:specVanish w:val="0"/>
    </w:rPr>
  </w:style>
  <w:style w:type="character" w:customStyle="1" w:styleId="ConsPlusNormal0">
    <w:name w:val="ConsPlusNormal Знак"/>
    <w:link w:val="ConsPlusNormal"/>
    <w:locked/>
    <w:rsid w:val="005525AE"/>
    <w:rPr>
      <w:rFonts w:ascii="Times New Roman" w:eastAsia="Times New Roman" w:hAnsi="Times New Roman" w:cs="Times New Roman"/>
      <w:kern w:val="1"/>
      <w:sz w:val="28"/>
      <w:szCs w:val="28"/>
      <w:lang w:eastAsia="ar-SA"/>
    </w:rPr>
  </w:style>
  <w:style w:type="paragraph" w:customStyle="1" w:styleId="ConsPlusTitle">
    <w:name w:val="ConsPlusTitle"/>
    <w:rsid w:val="005525A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2f3">
    <w:name w:val="Body Text Indent 2"/>
    <w:basedOn w:val="a"/>
    <w:link w:val="213"/>
    <w:uiPriority w:val="99"/>
    <w:unhideWhenUsed/>
    <w:rsid w:val="00EB4273"/>
    <w:pPr>
      <w:spacing w:after="0" w:line="240" w:lineRule="auto"/>
      <w:ind w:firstLine="540"/>
      <w:jc w:val="both"/>
    </w:pPr>
    <w:rPr>
      <w:rFonts w:ascii="Times New Roman" w:eastAsia="Times New Roman" w:hAnsi="Times New Roman" w:cs="Times New Roman"/>
      <w:sz w:val="28"/>
      <w:szCs w:val="28"/>
      <w:lang w:eastAsia="ru-RU"/>
    </w:rPr>
  </w:style>
  <w:style w:type="character" w:customStyle="1" w:styleId="213">
    <w:name w:val="Основной текст с отступом 2 Знак1"/>
    <w:basedOn w:val="a0"/>
    <w:link w:val="2f3"/>
    <w:uiPriority w:val="99"/>
    <w:rsid w:val="00EB4273"/>
    <w:rPr>
      <w:rFonts w:ascii="Times New Roman" w:eastAsia="Times New Roman" w:hAnsi="Times New Roman" w:cs="Times New Roman"/>
      <w:sz w:val="28"/>
      <w:szCs w:val="28"/>
      <w:lang w:eastAsia="ru-RU"/>
    </w:rPr>
  </w:style>
  <w:style w:type="paragraph" w:styleId="3c">
    <w:name w:val="Body Text Indent 3"/>
    <w:basedOn w:val="a"/>
    <w:link w:val="312"/>
    <w:uiPriority w:val="99"/>
    <w:unhideWhenUsed/>
    <w:rsid w:val="00C32209"/>
    <w:pPr>
      <w:autoSpaceDE w:val="0"/>
      <w:autoSpaceDN w:val="0"/>
      <w:adjustRightInd w:val="0"/>
      <w:spacing w:after="0" w:line="240" w:lineRule="auto"/>
      <w:ind w:firstLine="708"/>
      <w:jc w:val="both"/>
    </w:pPr>
    <w:rPr>
      <w:rFonts w:ascii="Times New Roman" w:hAnsi="Times New Roman" w:cs="Times New Roman"/>
      <w:sz w:val="28"/>
      <w:szCs w:val="28"/>
    </w:rPr>
  </w:style>
  <w:style w:type="character" w:customStyle="1" w:styleId="312">
    <w:name w:val="Основной текст с отступом 3 Знак1"/>
    <w:basedOn w:val="a0"/>
    <w:link w:val="3c"/>
    <w:uiPriority w:val="99"/>
    <w:rsid w:val="00C32209"/>
    <w:rPr>
      <w:rFonts w:ascii="Times New Roman" w:hAnsi="Times New Roman" w:cs="Times New Roman"/>
      <w:sz w:val="28"/>
      <w:szCs w:val="28"/>
    </w:rPr>
  </w:style>
  <w:style w:type="character" w:customStyle="1" w:styleId="UnresolvedMention">
    <w:name w:val="Unresolved Mention"/>
    <w:basedOn w:val="a0"/>
    <w:uiPriority w:val="99"/>
    <w:semiHidden/>
    <w:unhideWhenUsed/>
    <w:rsid w:val="00045E6B"/>
    <w:rPr>
      <w:color w:val="605E5C"/>
      <w:shd w:val="clear" w:color="auto" w:fill="E1DFDD"/>
    </w:rPr>
  </w:style>
  <w:style w:type="paragraph" w:customStyle="1" w:styleId="ConsPlusNonformat">
    <w:name w:val="ConsPlusNonformat"/>
    <w:uiPriority w:val="99"/>
    <w:rsid w:val="00ED44E2"/>
    <w:pPr>
      <w:autoSpaceDE w:val="0"/>
      <w:autoSpaceDN w:val="0"/>
      <w:adjustRightInd w:val="0"/>
      <w:spacing w:after="0" w:line="240" w:lineRule="auto"/>
    </w:pPr>
    <w:rPr>
      <w:rFonts w:ascii="Courier New" w:eastAsia="Calibri" w:hAnsi="Courier New" w:cs="Courier New"/>
      <w:sz w:val="20"/>
      <w:szCs w:val="20"/>
    </w:rPr>
  </w:style>
  <w:style w:type="paragraph" w:customStyle="1" w:styleId="affffe">
    <w:name w:val="Заголовок в Положении"/>
    <w:basedOn w:val="a"/>
    <w:link w:val="afffff"/>
    <w:qFormat/>
    <w:rsid w:val="00ED44E2"/>
    <w:pPr>
      <w:keepNext/>
      <w:keepLines/>
      <w:widowControl w:val="0"/>
      <w:autoSpaceDE w:val="0"/>
      <w:autoSpaceDN w:val="0"/>
      <w:adjustRightInd w:val="0"/>
      <w:spacing w:before="240" w:after="120" w:line="240" w:lineRule="auto"/>
      <w:jc w:val="center"/>
      <w:outlineLvl w:val="1"/>
    </w:pPr>
    <w:rPr>
      <w:rFonts w:ascii="Times New Roman" w:eastAsia="Calibri" w:hAnsi="Times New Roman" w:cs="Times New Roman"/>
      <w:b/>
      <w:sz w:val="28"/>
      <w:szCs w:val="28"/>
    </w:rPr>
  </w:style>
  <w:style w:type="character" w:customStyle="1" w:styleId="afffff">
    <w:name w:val="Заголовок в Положении Знак"/>
    <w:basedOn w:val="a0"/>
    <w:link w:val="affffe"/>
    <w:rsid w:val="00ED44E2"/>
    <w:rPr>
      <w:rFonts w:ascii="Times New Roman" w:eastAsia="Calibri" w:hAnsi="Times New Roman" w:cs="Times New Roman"/>
      <w:b/>
      <w:sz w:val="28"/>
      <w:szCs w:val="28"/>
    </w:rPr>
  </w:style>
  <w:style w:type="table" w:styleId="afffff0">
    <w:name w:val="Table Grid"/>
    <w:basedOn w:val="a1"/>
    <w:uiPriority w:val="59"/>
    <w:rsid w:val="00ED44E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Address"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5E7"/>
  </w:style>
  <w:style w:type="paragraph" w:styleId="1">
    <w:name w:val="heading 1"/>
    <w:basedOn w:val="Standard"/>
    <w:next w:val="Textbody"/>
    <w:link w:val="10"/>
    <w:qFormat/>
    <w:rsid w:val="005525AE"/>
    <w:pPr>
      <w:keepNext/>
      <w:keepLines/>
      <w:numPr>
        <w:numId w:val="1"/>
      </w:numPr>
      <w:spacing w:before="600" w:after="240" w:line="288" w:lineRule="auto"/>
      <w:jc w:val="center"/>
      <w:outlineLvl w:val="0"/>
    </w:pPr>
    <w:rPr>
      <w:rFonts w:ascii="Arial" w:hAnsi="Arial" w:cs="Arial"/>
      <w:b/>
      <w:bCs/>
      <w:sz w:val="36"/>
      <w:szCs w:val="40"/>
      <w:lang w:val="en-US"/>
    </w:rPr>
  </w:style>
  <w:style w:type="paragraph" w:styleId="2">
    <w:name w:val="heading 2"/>
    <w:basedOn w:val="Standard"/>
    <w:next w:val="Textbody"/>
    <w:link w:val="20"/>
    <w:qFormat/>
    <w:rsid w:val="005525AE"/>
    <w:pPr>
      <w:keepNext/>
      <w:numPr>
        <w:ilvl w:val="1"/>
        <w:numId w:val="1"/>
      </w:numPr>
      <w:spacing w:before="360" w:after="120" w:line="288" w:lineRule="auto"/>
      <w:jc w:val="both"/>
      <w:outlineLvl w:val="1"/>
    </w:pPr>
    <w:rPr>
      <w:rFonts w:ascii="Times New Roman" w:hAnsi="Times New Roman" w:cs="Times New Roman"/>
      <w:b/>
      <w:bCs/>
      <w:sz w:val="28"/>
      <w:szCs w:val="32"/>
    </w:rPr>
  </w:style>
  <w:style w:type="paragraph" w:styleId="3">
    <w:name w:val="heading 3"/>
    <w:basedOn w:val="Standard"/>
    <w:next w:val="Textbody"/>
    <w:link w:val="30"/>
    <w:qFormat/>
    <w:rsid w:val="005525AE"/>
    <w:pPr>
      <w:keepNext/>
      <w:numPr>
        <w:ilvl w:val="2"/>
        <w:numId w:val="1"/>
      </w:numPr>
      <w:spacing w:before="120" w:after="120" w:line="288" w:lineRule="auto"/>
      <w:ind w:left="2870" w:hanging="360"/>
      <w:jc w:val="both"/>
      <w:outlineLvl w:val="2"/>
    </w:pPr>
    <w:rPr>
      <w:rFonts w:ascii="Times New Roman" w:hAnsi="Times New Roman" w:cs="Times New Roman"/>
      <w:b/>
      <w:bCs/>
      <w:sz w:val="28"/>
      <w:szCs w:val="28"/>
    </w:rPr>
  </w:style>
  <w:style w:type="paragraph" w:styleId="4">
    <w:name w:val="heading 4"/>
    <w:basedOn w:val="Standard"/>
    <w:next w:val="Textbody"/>
    <w:link w:val="40"/>
    <w:qFormat/>
    <w:rsid w:val="005525AE"/>
    <w:pPr>
      <w:keepNext/>
      <w:numPr>
        <w:ilvl w:val="3"/>
        <w:numId w:val="1"/>
      </w:numPr>
      <w:spacing w:before="240" w:after="120" w:line="288" w:lineRule="auto"/>
      <w:ind w:left="3590" w:hanging="360"/>
      <w:jc w:val="both"/>
      <w:outlineLvl w:val="3"/>
    </w:pPr>
    <w:rPr>
      <w:rFonts w:ascii="Times New Roman" w:hAnsi="Times New Roman" w:cs="Times New Roman"/>
      <w:b/>
      <w:bCs/>
      <w:i/>
      <w:iCs/>
      <w:sz w:val="28"/>
      <w:szCs w:val="28"/>
    </w:rPr>
  </w:style>
  <w:style w:type="paragraph" w:styleId="5">
    <w:name w:val="heading 5"/>
    <w:basedOn w:val="Standard"/>
    <w:next w:val="Textbody"/>
    <w:link w:val="50"/>
    <w:qFormat/>
    <w:rsid w:val="005525AE"/>
    <w:pPr>
      <w:keepNext/>
      <w:keepLines/>
      <w:numPr>
        <w:ilvl w:val="4"/>
        <w:numId w:val="1"/>
      </w:numPr>
      <w:spacing w:before="200" w:after="0"/>
      <w:outlineLvl w:val="4"/>
    </w:pPr>
    <w:rPr>
      <w:rFonts w:ascii="Cambria" w:hAnsi="Cambria" w:cs="Cambria"/>
      <w:color w:val="243F60"/>
      <w:sz w:val="24"/>
    </w:rPr>
  </w:style>
  <w:style w:type="paragraph" w:styleId="6">
    <w:name w:val="heading 6"/>
    <w:basedOn w:val="Standard"/>
    <w:next w:val="Textbody"/>
    <w:link w:val="60"/>
    <w:qFormat/>
    <w:rsid w:val="005525AE"/>
    <w:pPr>
      <w:keepNext/>
      <w:keepLines/>
      <w:numPr>
        <w:ilvl w:val="5"/>
        <w:numId w:val="1"/>
      </w:numPr>
      <w:spacing w:before="200" w:after="0"/>
      <w:outlineLvl w:val="5"/>
    </w:pPr>
    <w:rPr>
      <w:rFonts w:ascii="Cambria" w:hAnsi="Cambria" w:cs="Cambria"/>
      <w:i/>
      <w:iCs/>
      <w:color w:val="243F60"/>
      <w:sz w:val="24"/>
    </w:rPr>
  </w:style>
  <w:style w:type="paragraph" w:styleId="7">
    <w:name w:val="heading 7"/>
    <w:basedOn w:val="Standard"/>
    <w:next w:val="Textbody"/>
    <w:link w:val="70"/>
    <w:qFormat/>
    <w:rsid w:val="005525AE"/>
    <w:pPr>
      <w:keepNext/>
      <w:keepLines/>
      <w:numPr>
        <w:ilvl w:val="6"/>
        <w:numId w:val="1"/>
      </w:numPr>
      <w:spacing w:before="200" w:after="0"/>
      <w:outlineLvl w:val="6"/>
    </w:pPr>
    <w:rPr>
      <w:rFonts w:ascii="Cambria" w:hAnsi="Cambria" w:cs="Cambria"/>
      <w:i/>
      <w:iCs/>
      <w:color w:val="404040"/>
      <w:sz w:val="24"/>
    </w:rPr>
  </w:style>
  <w:style w:type="paragraph" w:styleId="8">
    <w:name w:val="heading 8"/>
    <w:basedOn w:val="Standard"/>
    <w:next w:val="Textbody"/>
    <w:link w:val="80"/>
    <w:qFormat/>
    <w:rsid w:val="005525AE"/>
    <w:pPr>
      <w:keepNext/>
      <w:keepLines/>
      <w:numPr>
        <w:ilvl w:val="7"/>
        <w:numId w:val="1"/>
      </w:numPr>
      <w:spacing w:before="200" w:after="0"/>
      <w:outlineLvl w:val="7"/>
    </w:pPr>
    <w:rPr>
      <w:rFonts w:ascii="Cambria" w:hAnsi="Cambria" w:cs="Cambria"/>
      <w:color w:val="404040"/>
      <w:sz w:val="20"/>
      <w:szCs w:val="20"/>
    </w:rPr>
  </w:style>
  <w:style w:type="paragraph" w:styleId="9">
    <w:name w:val="heading 9"/>
    <w:basedOn w:val="Standard"/>
    <w:next w:val="Textbody"/>
    <w:link w:val="90"/>
    <w:qFormat/>
    <w:rsid w:val="005525AE"/>
    <w:pPr>
      <w:keepNext/>
      <w:keepLines/>
      <w:numPr>
        <w:ilvl w:val="8"/>
        <w:numId w:val="1"/>
      </w:numPr>
      <w:spacing w:before="200" w:after="0"/>
      <w:outlineLvl w:val="8"/>
    </w:pPr>
    <w:rPr>
      <w:rFonts w:ascii="Cambria" w:hAnsi="Cambria" w:cs="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7276"/>
    <w:pPr>
      <w:ind w:left="720"/>
      <w:contextualSpacing/>
    </w:pPr>
  </w:style>
  <w:style w:type="character" w:customStyle="1" w:styleId="10">
    <w:name w:val="Заголовок 1 Знак"/>
    <w:basedOn w:val="a0"/>
    <w:link w:val="1"/>
    <w:rsid w:val="005525AE"/>
    <w:rPr>
      <w:rFonts w:ascii="Arial" w:eastAsia="Times New Roman" w:hAnsi="Arial" w:cs="Arial"/>
      <w:b/>
      <w:bCs/>
      <w:kern w:val="1"/>
      <w:sz w:val="36"/>
      <w:szCs w:val="40"/>
      <w:lang w:val="en-US" w:eastAsia="ar-SA"/>
    </w:rPr>
  </w:style>
  <w:style w:type="character" w:customStyle="1" w:styleId="20">
    <w:name w:val="Заголовок 2 Знак"/>
    <w:basedOn w:val="a0"/>
    <w:link w:val="2"/>
    <w:rsid w:val="005525AE"/>
    <w:rPr>
      <w:rFonts w:ascii="Times New Roman" w:eastAsia="Times New Roman" w:hAnsi="Times New Roman" w:cs="Times New Roman"/>
      <w:b/>
      <w:bCs/>
      <w:kern w:val="1"/>
      <w:sz w:val="28"/>
      <w:szCs w:val="32"/>
      <w:lang w:eastAsia="ar-SA"/>
    </w:rPr>
  </w:style>
  <w:style w:type="character" w:customStyle="1" w:styleId="30">
    <w:name w:val="Заголовок 3 Знак"/>
    <w:basedOn w:val="a0"/>
    <w:link w:val="3"/>
    <w:rsid w:val="005525AE"/>
    <w:rPr>
      <w:rFonts w:ascii="Times New Roman" w:eastAsia="Times New Roman" w:hAnsi="Times New Roman" w:cs="Times New Roman"/>
      <w:b/>
      <w:bCs/>
      <w:kern w:val="1"/>
      <w:sz w:val="28"/>
      <w:szCs w:val="28"/>
      <w:lang w:eastAsia="ar-SA"/>
    </w:rPr>
  </w:style>
  <w:style w:type="character" w:customStyle="1" w:styleId="40">
    <w:name w:val="Заголовок 4 Знак"/>
    <w:basedOn w:val="a0"/>
    <w:link w:val="4"/>
    <w:rsid w:val="005525AE"/>
    <w:rPr>
      <w:rFonts w:ascii="Times New Roman" w:eastAsia="Times New Roman" w:hAnsi="Times New Roman" w:cs="Times New Roman"/>
      <w:b/>
      <w:bCs/>
      <w:i/>
      <w:iCs/>
      <w:kern w:val="1"/>
      <w:sz w:val="28"/>
      <w:szCs w:val="28"/>
      <w:lang w:eastAsia="ar-SA"/>
    </w:rPr>
  </w:style>
  <w:style w:type="character" w:customStyle="1" w:styleId="50">
    <w:name w:val="Заголовок 5 Знак"/>
    <w:basedOn w:val="a0"/>
    <w:link w:val="5"/>
    <w:rsid w:val="005525AE"/>
    <w:rPr>
      <w:rFonts w:ascii="Cambria" w:eastAsia="Times New Roman" w:hAnsi="Cambria" w:cs="Cambria"/>
      <w:color w:val="243F60"/>
      <w:kern w:val="1"/>
      <w:sz w:val="24"/>
      <w:lang w:eastAsia="ar-SA"/>
    </w:rPr>
  </w:style>
  <w:style w:type="character" w:customStyle="1" w:styleId="60">
    <w:name w:val="Заголовок 6 Знак"/>
    <w:basedOn w:val="a0"/>
    <w:link w:val="6"/>
    <w:rsid w:val="005525AE"/>
    <w:rPr>
      <w:rFonts w:ascii="Cambria" w:eastAsia="Times New Roman" w:hAnsi="Cambria" w:cs="Cambria"/>
      <w:i/>
      <w:iCs/>
      <w:color w:val="243F60"/>
      <w:kern w:val="1"/>
      <w:sz w:val="24"/>
      <w:lang w:eastAsia="ar-SA"/>
    </w:rPr>
  </w:style>
  <w:style w:type="character" w:customStyle="1" w:styleId="70">
    <w:name w:val="Заголовок 7 Знак"/>
    <w:basedOn w:val="a0"/>
    <w:link w:val="7"/>
    <w:rsid w:val="005525AE"/>
    <w:rPr>
      <w:rFonts w:ascii="Cambria" w:eastAsia="Times New Roman" w:hAnsi="Cambria" w:cs="Cambria"/>
      <w:i/>
      <w:iCs/>
      <w:color w:val="404040"/>
      <w:kern w:val="1"/>
      <w:sz w:val="24"/>
      <w:lang w:eastAsia="ar-SA"/>
    </w:rPr>
  </w:style>
  <w:style w:type="character" w:customStyle="1" w:styleId="80">
    <w:name w:val="Заголовок 8 Знак"/>
    <w:basedOn w:val="a0"/>
    <w:link w:val="8"/>
    <w:rsid w:val="005525AE"/>
    <w:rPr>
      <w:rFonts w:ascii="Cambria" w:eastAsia="Times New Roman" w:hAnsi="Cambria" w:cs="Cambria"/>
      <w:color w:val="404040"/>
      <w:kern w:val="1"/>
      <w:sz w:val="20"/>
      <w:szCs w:val="20"/>
      <w:lang w:eastAsia="ar-SA"/>
    </w:rPr>
  </w:style>
  <w:style w:type="character" w:customStyle="1" w:styleId="90">
    <w:name w:val="Заголовок 9 Знак"/>
    <w:basedOn w:val="a0"/>
    <w:link w:val="9"/>
    <w:rsid w:val="005525AE"/>
    <w:rPr>
      <w:rFonts w:ascii="Cambria" w:eastAsia="Times New Roman" w:hAnsi="Cambria" w:cs="Cambria"/>
      <w:i/>
      <w:iCs/>
      <w:color w:val="404040"/>
      <w:kern w:val="1"/>
      <w:sz w:val="20"/>
      <w:szCs w:val="20"/>
      <w:lang w:eastAsia="ar-SA"/>
    </w:rPr>
  </w:style>
  <w:style w:type="character" w:customStyle="1" w:styleId="WW8Num1z0">
    <w:name w:val="WW8Num1z0"/>
    <w:rsid w:val="005525AE"/>
    <w:rPr>
      <w:rFonts w:ascii="Times New Roman" w:eastAsia="Times New Roman" w:hAnsi="Times New Roman" w:cs="Times New Roman"/>
      <w:b w:val="0"/>
      <w:bCs w:val="0"/>
      <w:color w:val="000000"/>
      <w:spacing w:val="-4"/>
      <w:kern w:val="1"/>
      <w:sz w:val="28"/>
      <w:szCs w:val="28"/>
      <w:shd w:val="clear" w:color="auto" w:fill="FFFF00"/>
    </w:rPr>
  </w:style>
  <w:style w:type="character" w:customStyle="1" w:styleId="WW8Num1z1">
    <w:name w:val="WW8Num1z1"/>
    <w:rsid w:val="005525AE"/>
  </w:style>
  <w:style w:type="character" w:customStyle="1" w:styleId="WW8Num1z2">
    <w:name w:val="WW8Num1z2"/>
    <w:rsid w:val="005525AE"/>
  </w:style>
  <w:style w:type="character" w:customStyle="1" w:styleId="WW8Num1z3">
    <w:name w:val="WW8Num1z3"/>
    <w:rsid w:val="005525AE"/>
  </w:style>
  <w:style w:type="character" w:customStyle="1" w:styleId="WW8Num1z4">
    <w:name w:val="WW8Num1z4"/>
    <w:rsid w:val="005525AE"/>
  </w:style>
  <w:style w:type="character" w:customStyle="1" w:styleId="WW8Num1z5">
    <w:name w:val="WW8Num1z5"/>
    <w:rsid w:val="005525AE"/>
  </w:style>
  <w:style w:type="character" w:customStyle="1" w:styleId="WW8Num1z6">
    <w:name w:val="WW8Num1z6"/>
    <w:rsid w:val="005525AE"/>
  </w:style>
  <w:style w:type="character" w:customStyle="1" w:styleId="WW8Num1z7">
    <w:name w:val="WW8Num1z7"/>
    <w:rsid w:val="005525AE"/>
  </w:style>
  <w:style w:type="character" w:customStyle="1" w:styleId="WW8Num1z8">
    <w:name w:val="WW8Num1z8"/>
    <w:rsid w:val="005525AE"/>
  </w:style>
  <w:style w:type="character" w:customStyle="1" w:styleId="WW8Num2z0">
    <w:name w:val="WW8Num2z0"/>
    <w:rsid w:val="005525AE"/>
    <w:rPr>
      <w:rFonts w:ascii="Times New Roman" w:eastAsia="Calibri" w:hAnsi="Times New Roman" w:cs="Times New Roman" w:hint="default"/>
      <w:b w:val="0"/>
      <w:bCs w:val="0"/>
      <w:outline w:val="0"/>
      <w:shadow w:val="0"/>
      <w:color w:val="000000"/>
      <w:spacing w:val="-4"/>
      <w:kern w:val="1"/>
      <w:sz w:val="28"/>
      <w:szCs w:val="28"/>
      <w:shd w:val="clear" w:color="auto" w:fill="auto"/>
    </w:rPr>
  </w:style>
  <w:style w:type="character" w:customStyle="1" w:styleId="WW8Num3z0">
    <w:name w:val="WW8Num3z0"/>
    <w:rsid w:val="005525AE"/>
    <w:rPr>
      <w:rFonts w:cs="Times New Roman"/>
    </w:rPr>
  </w:style>
  <w:style w:type="character" w:customStyle="1" w:styleId="WW8Num3z1">
    <w:name w:val="WW8Num3z1"/>
    <w:rsid w:val="005525AE"/>
  </w:style>
  <w:style w:type="character" w:customStyle="1" w:styleId="WW8Num3z2">
    <w:name w:val="WW8Num3z2"/>
    <w:rsid w:val="005525AE"/>
  </w:style>
  <w:style w:type="character" w:customStyle="1" w:styleId="WW8Num3z3">
    <w:name w:val="WW8Num3z3"/>
    <w:rsid w:val="005525AE"/>
  </w:style>
  <w:style w:type="character" w:customStyle="1" w:styleId="WW8Num3z4">
    <w:name w:val="WW8Num3z4"/>
    <w:rsid w:val="005525AE"/>
  </w:style>
  <w:style w:type="character" w:customStyle="1" w:styleId="WW8Num3z5">
    <w:name w:val="WW8Num3z5"/>
    <w:rsid w:val="005525AE"/>
  </w:style>
  <w:style w:type="character" w:customStyle="1" w:styleId="WW8Num3z6">
    <w:name w:val="WW8Num3z6"/>
    <w:rsid w:val="005525AE"/>
  </w:style>
  <w:style w:type="character" w:customStyle="1" w:styleId="WW8Num3z7">
    <w:name w:val="WW8Num3z7"/>
    <w:rsid w:val="005525AE"/>
  </w:style>
  <w:style w:type="character" w:customStyle="1" w:styleId="WW8Num3z8">
    <w:name w:val="WW8Num3z8"/>
    <w:rsid w:val="005525AE"/>
  </w:style>
  <w:style w:type="character" w:customStyle="1" w:styleId="WW8Num4z0">
    <w:name w:val="WW8Num4z0"/>
    <w:rsid w:val="005525AE"/>
    <w:rPr>
      <w:rFonts w:ascii="Times New Roman" w:hAnsi="Times New Roman" w:cs="Times New Roman" w:hint="default"/>
      <w:b/>
      <w:color w:val="000000"/>
      <w:sz w:val="28"/>
      <w:szCs w:val="28"/>
    </w:rPr>
  </w:style>
  <w:style w:type="character" w:customStyle="1" w:styleId="WW8Num5z0">
    <w:name w:val="WW8Num5z0"/>
    <w:rsid w:val="005525AE"/>
    <w:rPr>
      <w:rFonts w:ascii="Times New Roman" w:eastAsia="Arial Unicode MS" w:hAnsi="Times New Roman" w:cs="Times New Roman" w:hint="default"/>
      <w:b/>
      <w:color w:val="000000"/>
      <w:sz w:val="28"/>
      <w:szCs w:val="28"/>
      <w:shd w:val="clear" w:color="auto" w:fill="FFFF00"/>
    </w:rPr>
  </w:style>
  <w:style w:type="character" w:customStyle="1" w:styleId="WW8Num6z0">
    <w:name w:val="WW8Num6z0"/>
    <w:rsid w:val="005525AE"/>
    <w:rPr>
      <w:rFonts w:ascii="Times New Roman" w:hAnsi="Times New Roman" w:cs="Times New Roman"/>
      <w:sz w:val="28"/>
      <w:szCs w:val="28"/>
    </w:rPr>
  </w:style>
  <w:style w:type="character" w:customStyle="1" w:styleId="WW8Num7z0">
    <w:name w:val="WW8Num7z0"/>
    <w:rsid w:val="005525AE"/>
    <w:rPr>
      <w:rFonts w:ascii="Times New Roman" w:hAnsi="Times New Roman" w:cs="Times New Roman"/>
      <w:sz w:val="28"/>
      <w:szCs w:val="28"/>
    </w:rPr>
  </w:style>
  <w:style w:type="character" w:customStyle="1" w:styleId="WW8Num8z0">
    <w:name w:val="WW8Num8z0"/>
    <w:rsid w:val="005525AE"/>
    <w:rPr>
      <w:rFonts w:ascii="Times New Roman" w:hAnsi="Times New Roman" w:cs="Times New Roman"/>
      <w:b w:val="0"/>
      <w:bCs w:val="0"/>
      <w:sz w:val="28"/>
      <w:szCs w:val="28"/>
    </w:rPr>
  </w:style>
  <w:style w:type="character" w:customStyle="1" w:styleId="WW8Num8z1">
    <w:name w:val="WW8Num8z1"/>
    <w:rsid w:val="005525AE"/>
  </w:style>
  <w:style w:type="character" w:customStyle="1" w:styleId="WW8Num8z2">
    <w:name w:val="WW8Num8z2"/>
    <w:rsid w:val="005525AE"/>
  </w:style>
  <w:style w:type="character" w:customStyle="1" w:styleId="WW8Num8z3">
    <w:name w:val="WW8Num8z3"/>
    <w:rsid w:val="005525AE"/>
  </w:style>
  <w:style w:type="character" w:customStyle="1" w:styleId="WW8Num8z4">
    <w:name w:val="WW8Num8z4"/>
    <w:rsid w:val="005525AE"/>
  </w:style>
  <w:style w:type="character" w:customStyle="1" w:styleId="WW8Num8z5">
    <w:name w:val="WW8Num8z5"/>
    <w:rsid w:val="005525AE"/>
  </w:style>
  <w:style w:type="character" w:customStyle="1" w:styleId="WW8Num8z6">
    <w:name w:val="WW8Num8z6"/>
    <w:rsid w:val="005525AE"/>
  </w:style>
  <w:style w:type="character" w:customStyle="1" w:styleId="WW8Num8z7">
    <w:name w:val="WW8Num8z7"/>
    <w:rsid w:val="005525AE"/>
  </w:style>
  <w:style w:type="character" w:customStyle="1" w:styleId="WW8Num8z8">
    <w:name w:val="WW8Num8z8"/>
    <w:rsid w:val="005525AE"/>
  </w:style>
  <w:style w:type="character" w:customStyle="1" w:styleId="WW8Num9z0">
    <w:name w:val="WW8Num9z0"/>
    <w:rsid w:val="005525AE"/>
    <w:rPr>
      <w:rFonts w:ascii="Times New Roman" w:hAnsi="Times New Roman" w:cs="Times New Roman"/>
      <w:color w:val="000000"/>
      <w:sz w:val="28"/>
      <w:szCs w:val="28"/>
    </w:rPr>
  </w:style>
  <w:style w:type="character" w:customStyle="1" w:styleId="WW8Num10z0">
    <w:name w:val="WW8Num10z0"/>
    <w:rsid w:val="005525AE"/>
    <w:rPr>
      <w:rFonts w:ascii="Times New Roman" w:hAnsi="Times New Roman" w:cs="Times New Roman"/>
      <w:sz w:val="28"/>
      <w:szCs w:val="28"/>
    </w:rPr>
  </w:style>
  <w:style w:type="character" w:customStyle="1" w:styleId="WW8Num10z1">
    <w:name w:val="WW8Num10z1"/>
    <w:rsid w:val="005525AE"/>
    <w:rPr>
      <w:rFonts w:ascii="Times New Roman" w:hAnsi="Times New Roman" w:cs="Times New Roman"/>
      <w:b w:val="0"/>
      <w:bCs w:val="0"/>
      <w:sz w:val="28"/>
      <w:szCs w:val="24"/>
    </w:rPr>
  </w:style>
  <w:style w:type="character" w:customStyle="1" w:styleId="WW8Num11z0">
    <w:name w:val="WW8Num11z0"/>
    <w:rsid w:val="005525AE"/>
  </w:style>
  <w:style w:type="character" w:customStyle="1" w:styleId="WW8Num12z0">
    <w:name w:val="WW8Num12z0"/>
    <w:rsid w:val="005525AE"/>
    <w:rPr>
      <w:rFonts w:ascii="Times New Roman" w:hAnsi="Times New Roman" w:cs="Times New Roman"/>
      <w:sz w:val="28"/>
      <w:szCs w:val="28"/>
      <w:shd w:val="clear" w:color="auto" w:fill="00FF00"/>
    </w:rPr>
  </w:style>
  <w:style w:type="character" w:customStyle="1" w:styleId="WW8Num12z1">
    <w:name w:val="WW8Num12z1"/>
    <w:rsid w:val="005525AE"/>
  </w:style>
  <w:style w:type="character" w:customStyle="1" w:styleId="WW8Num12z2">
    <w:name w:val="WW8Num12z2"/>
    <w:rsid w:val="005525AE"/>
  </w:style>
  <w:style w:type="character" w:customStyle="1" w:styleId="WW8Num12z3">
    <w:name w:val="WW8Num12z3"/>
    <w:rsid w:val="005525AE"/>
  </w:style>
  <w:style w:type="character" w:customStyle="1" w:styleId="WW8Num12z4">
    <w:name w:val="WW8Num12z4"/>
    <w:rsid w:val="005525AE"/>
  </w:style>
  <w:style w:type="character" w:customStyle="1" w:styleId="WW8Num12z5">
    <w:name w:val="WW8Num12z5"/>
    <w:rsid w:val="005525AE"/>
  </w:style>
  <w:style w:type="character" w:customStyle="1" w:styleId="WW8Num12z6">
    <w:name w:val="WW8Num12z6"/>
    <w:rsid w:val="005525AE"/>
  </w:style>
  <w:style w:type="character" w:customStyle="1" w:styleId="WW8Num12z7">
    <w:name w:val="WW8Num12z7"/>
    <w:rsid w:val="005525AE"/>
  </w:style>
  <w:style w:type="character" w:customStyle="1" w:styleId="WW8Num12z8">
    <w:name w:val="WW8Num12z8"/>
    <w:rsid w:val="005525AE"/>
  </w:style>
  <w:style w:type="character" w:customStyle="1" w:styleId="WW8Num13z0">
    <w:name w:val="WW8Num13z0"/>
    <w:rsid w:val="005525AE"/>
    <w:rPr>
      <w:rFonts w:ascii="Times New Roman" w:hAnsi="Times New Roman" w:cs="Times New Roman"/>
      <w:sz w:val="28"/>
      <w:szCs w:val="24"/>
    </w:rPr>
  </w:style>
  <w:style w:type="character" w:customStyle="1" w:styleId="WW8Num14z0">
    <w:name w:val="WW8Num14z0"/>
    <w:rsid w:val="005525AE"/>
    <w:rPr>
      <w:rFonts w:ascii="Times New Roman" w:hAnsi="Times New Roman" w:cs="Times New Roman"/>
      <w:b w:val="0"/>
      <w:bCs w:val="0"/>
      <w:color w:val="000000"/>
      <w:sz w:val="28"/>
      <w:szCs w:val="28"/>
    </w:rPr>
  </w:style>
  <w:style w:type="character" w:customStyle="1" w:styleId="WW8Num15z0">
    <w:name w:val="WW8Num15z0"/>
    <w:rsid w:val="005525AE"/>
    <w:rPr>
      <w:rFonts w:ascii="Times New Roman" w:eastAsia="SimSun" w:hAnsi="Times New Roman" w:cs="Times New Roman" w:hint="default"/>
      <w:b/>
      <w:color w:val="000000"/>
      <w:spacing w:val="-4"/>
      <w:sz w:val="28"/>
      <w:szCs w:val="24"/>
      <w:shd w:val="clear" w:color="auto" w:fill="00FF00"/>
    </w:rPr>
  </w:style>
  <w:style w:type="character" w:customStyle="1" w:styleId="WW8Num15z1">
    <w:name w:val="WW8Num15z1"/>
    <w:rsid w:val="005525AE"/>
    <w:rPr>
      <w:rFonts w:ascii="Times New Roman" w:hAnsi="Times New Roman" w:cs="Times New Roman"/>
      <w:b w:val="0"/>
      <w:bCs w:val="0"/>
      <w:color w:val="000000"/>
      <w:sz w:val="28"/>
      <w:szCs w:val="28"/>
      <w:shd w:val="clear" w:color="auto" w:fill="FFFF00"/>
    </w:rPr>
  </w:style>
  <w:style w:type="character" w:customStyle="1" w:styleId="WW8Num15z2">
    <w:name w:val="WW8Num15z2"/>
    <w:rsid w:val="005525AE"/>
    <w:rPr>
      <w:rFonts w:ascii="Times New Roman" w:eastAsia="Times New Roman" w:hAnsi="Times New Roman" w:cs="Times New Roman"/>
      <w:color w:val="000000"/>
      <w:spacing w:val="-4"/>
      <w:sz w:val="28"/>
      <w:szCs w:val="28"/>
      <w:shd w:val="clear" w:color="auto" w:fill="00FF00"/>
    </w:rPr>
  </w:style>
  <w:style w:type="character" w:customStyle="1" w:styleId="WW8Num15z3">
    <w:name w:val="WW8Num15z3"/>
    <w:rsid w:val="005525AE"/>
    <w:rPr>
      <w:rFonts w:ascii="Times New Roman" w:hAnsi="Times New Roman" w:cs="Times New Roman"/>
      <w:bCs/>
      <w:color w:val="000000"/>
      <w:sz w:val="28"/>
      <w:szCs w:val="24"/>
      <w:shd w:val="clear" w:color="auto" w:fill="00FF00"/>
    </w:rPr>
  </w:style>
  <w:style w:type="character" w:customStyle="1" w:styleId="WW8Num15z4">
    <w:name w:val="WW8Num15z4"/>
    <w:rsid w:val="005525AE"/>
    <w:rPr>
      <w:rFonts w:cs="Times New Roman"/>
    </w:rPr>
  </w:style>
  <w:style w:type="character" w:customStyle="1" w:styleId="WW8Num15z5">
    <w:name w:val="WW8Num15z5"/>
    <w:rsid w:val="005525AE"/>
  </w:style>
  <w:style w:type="character" w:customStyle="1" w:styleId="WW8Num15z6">
    <w:name w:val="WW8Num15z6"/>
    <w:rsid w:val="005525AE"/>
  </w:style>
  <w:style w:type="character" w:customStyle="1" w:styleId="WW8Num15z7">
    <w:name w:val="WW8Num15z7"/>
    <w:rsid w:val="005525AE"/>
  </w:style>
  <w:style w:type="character" w:customStyle="1" w:styleId="WW8Num15z8">
    <w:name w:val="WW8Num15z8"/>
    <w:rsid w:val="005525AE"/>
  </w:style>
  <w:style w:type="character" w:customStyle="1" w:styleId="WW8Num16z0">
    <w:name w:val="WW8Num16z0"/>
    <w:rsid w:val="005525AE"/>
    <w:rPr>
      <w:rFonts w:ascii="Times New Roman" w:hAnsi="Times New Roman" w:cs="Times New Roman" w:hint="default"/>
      <w:sz w:val="28"/>
      <w:szCs w:val="28"/>
    </w:rPr>
  </w:style>
  <w:style w:type="character" w:customStyle="1" w:styleId="WW8Num16z2">
    <w:name w:val="WW8Num16z2"/>
    <w:rsid w:val="005525AE"/>
    <w:rPr>
      <w:rFonts w:ascii="Times New Roman" w:eastAsia="Times New Roman" w:hAnsi="Times New Roman" w:cs="Times New Roman"/>
      <w:sz w:val="28"/>
      <w:szCs w:val="28"/>
    </w:rPr>
  </w:style>
  <w:style w:type="character" w:customStyle="1" w:styleId="WW8Num16z3">
    <w:name w:val="WW8Num16z3"/>
    <w:rsid w:val="005525AE"/>
  </w:style>
  <w:style w:type="character" w:customStyle="1" w:styleId="WW8Num16z4">
    <w:name w:val="WW8Num16z4"/>
    <w:rsid w:val="005525AE"/>
  </w:style>
  <w:style w:type="character" w:customStyle="1" w:styleId="WW8Num16z5">
    <w:name w:val="WW8Num16z5"/>
    <w:rsid w:val="005525AE"/>
  </w:style>
  <w:style w:type="character" w:customStyle="1" w:styleId="WW8Num16z6">
    <w:name w:val="WW8Num16z6"/>
    <w:rsid w:val="005525AE"/>
  </w:style>
  <w:style w:type="character" w:customStyle="1" w:styleId="WW8Num16z7">
    <w:name w:val="WW8Num16z7"/>
    <w:rsid w:val="005525AE"/>
  </w:style>
  <w:style w:type="character" w:customStyle="1" w:styleId="WW8Num16z8">
    <w:name w:val="WW8Num16z8"/>
    <w:rsid w:val="005525AE"/>
  </w:style>
  <w:style w:type="character" w:customStyle="1" w:styleId="WW8Num17z0">
    <w:name w:val="WW8Num17z0"/>
    <w:rsid w:val="005525AE"/>
    <w:rPr>
      <w:rFonts w:hint="default"/>
    </w:rPr>
  </w:style>
  <w:style w:type="character" w:customStyle="1" w:styleId="WW8Num17z1">
    <w:name w:val="WW8Num17z1"/>
    <w:rsid w:val="005525AE"/>
  </w:style>
  <w:style w:type="character" w:customStyle="1" w:styleId="WW8Num17z2">
    <w:name w:val="WW8Num17z2"/>
    <w:rsid w:val="005525AE"/>
    <w:rPr>
      <w:rFonts w:ascii="Times New Roman" w:hAnsi="Times New Roman" w:cs="Times New Roman"/>
      <w:color w:val="000000"/>
      <w:sz w:val="28"/>
      <w:szCs w:val="28"/>
    </w:rPr>
  </w:style>
  <w:style w:type="character" w:customStyle="1" w:styleId="WW8Num17z3">
    <w:name w:val="WW8Num17z3"/>
    <w:rsid w:val="005525AE"/>
    <w:rPr>
      <w:rFonts w:ascii="Times New Roman" w:hAnsi="Times New Roman" w:cs="Times New Roman"/>
      <w:sz w:val="28"/>
      <w:szCs w:val="28"/>
    </w:rPr>
  </w:style>
  <w:style w:type="character" w:customStyle="1" w:styleId="WW8Num17z4">
    <w:name w:val="WW8Num17z4"/>
    <w:rsid w:val="005525AE"/>
  </w:style>
  <w:style w:type="character" w:customStyle="1" w:styleId="WW8Num17z5">
    <w:name w:val="WW8Num17z5"/>
    <w:rsid w:val="005525AE"/>
  </w:style>
  <w:style w:type="character" w:customStyle="1" w:styleId="WW8Num17z6">
    <w:name w:val="WW8Num17z6"/>
    <w:rsid w:val="005525AE"/>
  </w:style>
  <w:style w:type="character" w:customStyle="1" w:styleId="WW8Num17z7">
    <w:name w:val="WW8Num17z7"/>
    <w:rsid w:val="005525AE"/>
  </w:style>
  <w:style w:type="character" w:customStyle="1" w:styleId="WW8Num17z8">
    <w:name w:val="WW8Num17z8"/>
    <w:rsid w:val="005525AE"/>
  </w:style>
  <w:style w:type="character" w:customStyle="1" w:styleId="WW8Num18z0">
    <w:name w:val="WW8Num18z0"/>
    <w:rsid w:val="005525AE"/>
    <w:rPr>
      <w:rFonts w:ascii="Times New Roman" w:hAnsi="Times New Roman" w:cs="Times New Roman"/>
      <w:color w:val="000000"/>
      <w:sz w:val="28"/>
      <w:szCs w:val="28"/>
    </w:rPr>
  </w:style>
  <w:style w:type="character" w:customStyle="1" w:styleId="WW8Num18z1">
    <w:name w:val="WW8Num18z1"/>
    <w:rsid w:val="005525AE"/>
  </w:style>
  <w:style w:type="character" w:customStyle="1" w:styleId="WW8Num18z2">
    <w:name w:val="WW8Num18z2"/>
    <w:rsid w:val="005525AE"/>
    <w:rPr>
      <w:rFonts w:ascii="Times New Roman" w:eastAsia="Times New Roman" w:hAnsi="Times New Roman" w:cs="Times New Roman"/>
      <w:sz w:val="28"/>
      <w:szCs w:val="28"/>
    </w:rPr>
  </w:style>
  <w:style w:type="character" w:customStyle="1" w:styleId="WW8Num18z3">
    <w:name w:val="WW8Num18z3"/>
    <w:rsid w:val="005525AE"/>
  </w:style>
  <w:style w:type="character" w:customStyle="1" w:styleId="WW8Num18z4">
    <w:name w:val="WW8Num18z4"/>
    <w:rsid w:val="005525AE"/>
  </w:style>
  <w:style w:type="character" w:customStyle="1" w:styleId="WW8Num18z5">
    <w:name w:val="WW8Num18z5"/>
    <w:rsid w:val="005525AE"/>
  </w:style>
  <w:style w:type="character" w:customStyle="1" w:styleId="WW8Num18z6">
    <w:name w:val="WW8Num18z6"/>
    <w:rsid w:val="005525AE"/>
  </w:style>
  <w:style w:type="character" w:customStyle="1" w:styleId="WW8Num18z7">
    <w:name w:val="WW8Num18z7"/>
    <w:rsid w:val="005525AE"/>
  </w:style>
  <w:style w:type="character" w:customStyle="1" w:styleId="WW8Num18z8">
    <w:name w:val="WW8Num18z8"/>
    <w:rsid w:val="005525AE"/>
  </w:style>
  <w:style w:type="character" w:customStyle="1" w:styleId="WW8Num19z0">
    <w:name w:val="WW8Num19z0"/>
    <w:rsid w:val="005525AE"/>
    <w:rPr>
      <w:rFonts w:ascii="Times New Roman" w:hAnsi="Times New Roman" w:cs="Times New Roman"/>
      <w:b/>
      <w:color w:val="000000"/>
      <w:sz w:val="28"/>
      <w:szCs w:val="28"/>
    </w:rPr>
  </w:style>
  <w:style w:type="character" w:customStyle="1" w:styleId="WW8Num19z1">
    <w:name w:val="WW8Num19z1"/>
    <w:rsid w:val="005525AE"/>
    <w:rPr>
      <w:rFonts w:ascii="Times New Roman" w:eastAsia="Times New Roman" w:hAnsi="Times New Roman" w:cs="Calibri"/>
      <w:b/>
      <w:bCs/>
      <w:color w:val="000000"/>
      <w:spacing w:val="-4"/>
      <w:kern w:val="1"/>
      <w:sz w:val="28"/>
      <w:szCs w:val="28"/>
      <w:shd w:val="clear" w:color="auto" w:fill="00FF00"/>
    </w:rPr>
  </w:style>
  <w:style w:type="character" w:customStyle="1" w:styleId="WW8Num19z2">
    <w:name w:val="WW8Num19z2"/>
    <w:rsid w:val="005525AE"/>
  </w:style>
  <w:style w:type="character" w:customStyle="1" w:styleId="WW8Num19z3">
    <w:name w:val="WW8Num19z3"/>
    <w:rsid w:val="005525AE"/>
    <w:rPr>
      <w:rFonts w:ascii="Times New Roman" w:eastAsia="Times New Roman" w:hAnsi="Times New Roman" w:cs="Times New Roman"/>
      <w:bCs/>
      <w:spacing w:val="-4"/>
      <w:kern w:val="1"/>
      <w:sz w:val="28"/>
      <w:szCs w:val="28"/>
      <w:shd w:val="clear" w:color="auto" w:fill="00FF00"/>
    </w:rPr>
  </w:style>
  <w:style w:type="character" w:customStyle="1" w:styleId="WW8Num19z4">
    <w:name w:val="WW8Num19z4"/>
    <w:rsid w:val="005525AE"/>
    <w:rPr>
      <w:rFonts w:ascii="Times New Roman" w:hAnsi="Times New Roman" w:cs="Times New Roman"/>
      <w:spacing w:val="-10"/>
      <w:sz w:val="28"/>
      <w:szCs w:val="24"/>
      <w:shd w:val="clear" w:color="auto" w:fill="00FF00"/>
    </w:rPr>
  </w:style>
  <w:style w:type="character" w:customStyle="1" w:styleId="WW8Num19z5">
    <w:name w:val="WW8Num19z5"/>
    <w:rsid w:val="005525AE"/>
  </w:style>
  <w:style w:type="character" w:customStyle="1" w:styleId="WW8Num19z6">
    <w:name w:val="WW8Num19z6"/>
    <w:rsid w:val="005525AE"/>
  </w:style>
  <w:style w:type="character" w:customStyle="1" w:styleId="WW8Num19z7">
    <w:name w:val="WW8Num19z7"/>
    <w:rsid w:val="005525AE"/>
  </w:style>
  <w:style w:type="character" w:customStyle="1" w:styleId="WW8Num19z8">
    <w:name w:val="WW8Num19z8"/>
    <w:rsid w:val="005525AE"/>
  </w:style>
  <w:style w:type="character" w:customStyle="1" w:styleId="WW8Num20z0">
    <w:name w:val="WW8Num20z0"/>
    <w:rsid w:val="005525AE"/>
    <w:rPr>
      <w:rFonts w:ascii="Times New Roman" w:hAnsi="Times New Roman" w:cs="Times New Roman"/>
    </w:rPr>
  </w:style>
  <w:style w:type="character" w:customStyle="1" w:styleId="WW8Num20z1">
    <w:name w:val="WW8Num20z1"/>
    <w:rsid w:val="005525AE"/>
  </w:style>
  <w:style w:type="character" w:customStyle="1" w:styleId="WW8Num20z2">
    <w:name w:val="WW8Num20z2"/>
    <w:rsid w:val="005525AE"/>
  </w:style>
  <w:style w:type="character" w:customStyle="1" w:styleId="WW8Num20z3">
    <w:name w:val="WW8Num20z3"/>
    <w:rsid w:val="005525AE"/>
  </w:style>
  <w:style w:type="character" w:customStyle="1" w:styleId="WW8Num20z4">
    <w:name w:val="WW8Num20z4"/>
    <w:rsid w:val="005525AE"/>
  </w:style>
  <w:style w:type="character" w:customStyle="1" w:styleId="WW8Num20z5">
    <w:name w:val="WW8Num20z5"/>
    <w:rsid w:val="005525AE"/>
  </w:style>
  <w:style w:type="character" w:customStyle="1" w:styleId="WW8Num20z6">
    <w:name w:val="WW8Num20z6"/>
    <w:rsid w:val="005525AE"/>
  </w:style>
  <w:style w:type="character" w:customStyle="1" w:styleId="WW8Num20z7">
    <w:name w:val="WW8Num20z7"/>
    <w:rsid w:val="005525AE"/>
  </w:style>
  <w:style w:type="character" w:customStyle="1" w:styleId="WW8Num20z8">
    <w:name w:val="WW8Num20z8"/>
    <w:rsid w:val="005525AE"/>
  </w:style>
  <w:style w:type="character" w:customStyle="1" w:styleId="WW8Num21z0">
    <w:name w:val="WW8Num21z0"/>
    <w:rsid w:val="005525AE"/>
    <w:rPr>
      <w:rFonts w:ascii="Times New Roman" w:hAnsi="Times New Roman" w:cs="Times New Roman" w:hint="default"/>
      <w:shd w:val="clear" w:color="auto" w:fill="00FF00"/>
    </w:rPr>
  </w:style>
  <w:style w:type="character" w:customStyle="1" w:styleId="WW8Num21z1">
    <w:name w:val="WW8Num21z1"/>
    <w:rsid w:val="005525AE"/>
  </w:style>
  <w:style w:type="character" w:customStyle="1" w:styleId="WW8Num21z2">
    <w:name w:val="WW8Num21z2"/>
    <w:rsid w:val="005525AE"/>
  </w:style>
  <w:style w:type="character" w:customStyle="1" w:styleId="WW8Num21z3">
    <w:name w:val="WW8Num21z3"/>
    <w:rsid w:val="005525AE"/>
    <w:rPr>
      <w:rFonts w:ascii="Times New Roman" w:eastAsia="SimSun" w:hAnsi="Times New Roman" w:cs="Times New Roman"/>
      <w:color w:val="000000"/>
      <w:spacing w:val="-4"/>
      <w:sz w:val="28"/>
      <w:szCs w:val="28"/>
      <w:shd w:val="clear" w:color="auto" w:fill="00FF00"/>
    </w:rPr>
  </w:style>
  <w:style w:type="character" w:customStyle="1" w:styleId="WW8Num21z4">
    <w:name w:val="WW8Num21z4"/>
    <w:rsid w:val="005525AE"/>
  </w:style>
  <w:style w:type="character" w:customStyle="1" w:styleId="WW8Num21z5">
    <w:name w:val="WW8Num21z5"/>
    <w:rsid w:val="005525AE"/>
  </w:style>
  <w:style w:type="character" w:customStyle="1" w:styleId="WW8Num21z6">
    <w:name w:val="WW8Num21z6"/>
    <w:rsid w:val="005525AE"/>
  </w:style>
  <w:style w:type="character" w:customStyle="1" w:styleId="WW8Num21z7">
    <w:name w:val="WW8Num21z7"/>
    <w:rsid w:val="005525AE"/>
  </w:style>
  <w:style w:type="character" w:customStyle="1" w:styleId="WW8Num21z8">
    <w:name w:val="WW8Num21z8"/>
    <w:rsid w:val="005525AE"/>
  </w:style>
  <w:style w:type="character" w:customStyle="1" w:styleId="WW8Num22z0">
    <w:name w:val="WW8Num22z0"/>
    <w:rsid w:val="005525AE"/>
    <w:rPr>
      <w:rFonts w:cs="Times New Roman"/>
    </w:rPr>
  </w:style>
  <w:style w:type="character" w:customStyle="1" w:styleId="WW8Num22z2">
    <w:name w:val="WW8Num22z2"/>
    <w:rsid w:val="005525AE"/>
    <w:rPr>
      <w:rFonts w:ascii="Proxima Nova ExCn Rg" w:eastAsia="Times New Roman" w:hAnsi="Proxima Nova ExCn Rg" w:cs="Proxima Nova ExCn Rg"/>
    </w:rPr>
  </w:style>
  <w:style w:type="character" w:customStyle="1" w:styleId="WW8Num23z0">
    <w:name w:val="WW8Num23z0"/>
    <w:rsid w:val="005525AE"/>
    <w:rPr>
      <w:rFonts w:hint="default"/>
    </w:rPr>
  </w:style>
  <w:style w:type="character" w:customStyle="1" w:styleId="WW8Num23z1">
    <w:name w:val="WW8Num23z1"/>
    <w:rsid w:val="005525AE"/>
    <w:rPr>
      <w:rFonts w:ascii="Times New Roman" w:hAnsi="Times New Roman" w:cs="Times New Roman"/>
      <w:shd w:val="clear" w:color="auto" w:fill="00FF00"/>
    </w:rPr>
  </w:style>
  <w:style w:type="character" w:customStyle="1" w:styleId="WW8Num23z2">
    <w:name w:val="WW8Num23z2"/>
    <w:rsid w:val="005525AE"/>
  </w:style>
  <w:style w:type="character" w:customStyle="1" w:styleId="WW8Num23z3">
    <w:name w:val="WW8Num23z3"/>
    <w:rsid w:val="005525AE"/>
  </w:style>
  <w:style w:type="character" w:customStyle="1" w:styleId="WW8Num23z4">
    <w:name w:val="WW8Num23z4"/>
    <w:rsid w:val="005525AE"/>
  </w:style>
  <w:style w:type="character" w:customStyle="1" w:styleId="WW8Num23z5">
    <w:name w:val="WW8Num23z5"/>
    <w:rsid w:val="005525AE"/>
  </w:style>
  <w:style w:type="character" w:customStyle="1" w:styleId="WW8Num23z6">
    <w:name w:val="WW8Num23z6"/>
    <w:rsid w:val="005525AE"/>
  </w:style>
  <w:style w:type="character" w:customStyle="1" w:styleId="WW8Num23z7">
    <w:name w:val="WW8Num23z7"/>
    <w:rsid w:val="005525AE"/>
  </w:style>
  <w:style w:type="character" w:customStyle="1" w:styleId="WW8Num23z8">
    <w:name w:val="WW8Num23z8"/>
    <w:rsid w:val="005525AE"/>
  </w:style>
  <w:style w:type="character" w:customStyle="1" w:styleId="WW8Num24z0">
    <w:name w:val="WW8Num24z0"/>
    <w:rsid w:val="005525AE"/>
    <w:rPr>
      <w:rFonts w:cs="Times New Roman"/>
    </w:rPr>
  </w:style>
  <w:style w:type="character" w:customStyle="1" w:styleId="WW8Num24z1">
    <w:name w:val="WW8Num24z1"/>
    <w:rsid w:val="005525AE"/>
    <w:rPr>
      <w:rFonts w:ascii="Times New Roman" w:hAnsi="Times New Roman" w:cs="Times New Roman"/>
      <w:b w:val="0"/>
      <w:color w:val="000000"/>
      <w:sz w:val="28"/>
      <w:szCs w:val="28"/>
    </w:rPr>
  </w:style>
  <w:style w:type="character" w:customStyle="1" w:styleId="WW8Num24z2">
    <w:name w:val="WW8Num24z2"/>
    <w:rsid w:val="005525AE"/>
    <w:rPr>
      <w:rFonts w:ascii="Times New Roman" w:eastAsia="Times New Roman" w:hAnsi="Times New Roman" w:cs="Times New Roman" w:hint="default"/>
      <w:b w:val="0"/>
      <w:color w:val="000000"/>
      <w:sz w:val="28"/>
      <w:szCs w:val="28"/>
      <w:shd w:val="clear" w:color="auto" w:fill="00FF00"/>
    </w:rPr>
  </w:style>
  <w:style w:type="character" w:customStyle="1" w:styleId="WW8Num24z4">
    <w:name w:val="WW8Num24z4"/>
    <w:rsid w:val="005525AE"/>
  </w:style>
  <w:style w:type="character" w:customStyle="1" w:styleId="WW8Num24z5">
    <w:name w:val="WW8Num24z5"/>
    <w:rsid w:val="005525AE"/>
  </w:style>
  <w:style w:type="character" w:customStyle="1" w:styleId="WW8Num24z6">
    <w:name w:val="WW8Num24z6"/>
    <w:rsid w:val="005525AE"/>
  </w:style>
  <w:style w:type="character" w:customStyle="1" w:styleId="WW8Num24z7">
    <w:name w:val="WW8Num24z7"/>
    <w:rsid w:val="005525AE"/>
  </w:style>
  <w:style w:type="character" w:customStyle="1" w:styleId="WW8Num24z8">
    <w:name w:val="WW8Num24z8"/>
    <w:rsid w:val="005525AE"/>
  </w:style>
  <w:style w:type="character" w:customStyle="1" w:styleId="WW8Num25z0">
    <w:name w:val="WW8Num25z0"/>
    <w:rsid w:val="005525AE"/>
    <w:rPr>
      <w:rFonts w:ascii="Times New Roman" w:hAnsi="Times New Roman" w:cs="Times New Roman" w:hint="default"/>
      <w:color w:val="auto"/>
      <w:shd w:val="clear" w:color="auto" w:fill="00FF00"/>
    </w:rPr>
  </w:style>
  <w:style w:type="character" w:customStyle="1" w:styleId="WW8Num25z1">
    <w:name w:val="WW8Num25z1"/>
    <w:rsid w:val="005525AE"/>
  </w:style>
  <w:style w:type="character" w:customStyle="1" w:styleId="WW8Num25z2">
    <w:name w:val="WW8Num25z2"/>
    <w:rsid w:val="005525AE"/>
  </w:style>
  <w:style w:type="character" w:customStyle="1" w:styleId="WW8Num25z3">
    <w:name w:val="WW8Num25z3"/>
    <w:rsid w:val="005525AE"/>
    <w:rPr>
      <w:rFonts w:ascii="Times New Roman" w:hAnsi="Times New Roman" w:cs="Times New Roman"/>
      <w:shd w:val="clear" w:color="auto" w:fill="00FF00"/>
    </w:rPr>
  </w:style>
  <w:style w:type="character" w:customStyle="1" w:styleId="WW8Num25z4">
    <w:name w:val="WW8Num25z4"/>
    <w:rsid w:val="005525AE"/>
  </w:style>
  <w:style w:type="character" w:customStyle="1" w:styleId="WW8Num25z5">
    <w:name w:val="WW8Num25z5"/>
    <w:rsid w:val="005525AE"/>
  </w:style>
  <w:style w:type="character" w:customStyle="1" w:styleId="WW8Num25z6">
    <w:name w:val="WW8Num25z6"/>
    <w:rsid w:val="005525AE"/>
  </w:style>
  <w:style w:type="character" w:customStyle="1" w:styleId="WW8Num25z7">
    <w:name w:val="WW8Num25z7"/>
    <w:rsid w:val="005525AE"/>
  </w:style>
  <w:style w:type="character" w:customStyle="1" w:styleId="WW8Num25z8">
    <w:name w:val="WW8Num25z8"/>
    <w:rsid w:val="005525AE"/>
  </w:style>
  <w:style w:type="character" w:customStyle="1" w:styleId="WW8Num26z0">
    <w:name w:val="WW8Num26z0"/>
    <w:rsid w:val="005525AE"/>
    <w:rPr>
      <w:rFonts w:ascii="Times New Roman" w:hAnsi="Times New Roman" w:cs="Times New Roman"/>
      <w:color w:val="000000"/>
      <w:sz w:val="28"/>
      <w:szCs w:val="28"/>
    </w:rPr>
  </w:style>
  <w:style w:type="character" w:customStyle="1" w:styleId="WW8Num27z0">
    <w:name w:val="WW8Num27z0"/>
    <w:rsid w:val="005525AE"/>
    <w:rPr>
      <w:rFonts w:cs="Times New Roman"/>
    </w:rPr>
  </w:style>
  <w:style w:type="character" w:customStyle="1" w:styleId="WW8Num28z0">
    <w:name w:val="WW8Num28z0"/>
    <w:rsid w:val="005525AE"/>
    <w:rPr>
      <w:rFonts w:cs="Times New Roman"/>
    </w:rPr>
  </w:style>
  <w:style w:type="character" w:customStyle="1" w:styleId="WW8Num28z1">
    <w:name w:val="WW8Num28z1"/>
    <w:rsid w:val="005525AE"/>
    <w:rPr>
      <w:rFonts w:ascii="Times New Roman" w:hAnsi="Times New Roman" w:cs="Times New Roman"/>
      <w:b w:val="0"/>
      <w:color w:val="000000"/>
      <w:sz w:val="28"/>
      <w:szCs w:val="28"/>
    </w:rPr>
  </w:style>
  <w:style w:type="character" w:customStyle="1" w:styleId="WW8Num28z2">
    <w:name w:val="WW8Num28z2"/>
    <w:rsid w:val="005525AE"/>
    <w:rPr>
      <w:rFonts w:ascii="Times New Roman" w:eastAsia="Times New Roman" w:hAnsi="Times New Roman" w:cs="Times New Roman" w:hint="default"/>
      <w:b w:val="0"/>
      <w:sz w:val="28"/>
      <w:szCs w:val="28"/>
      <w:shd w:val="clear" w:color="auto" w:fill="00FF00"/>
    </w:rPr>
  </w:style>
  <w:style w:type="character" w:customStyle="1" w:styleId="WW8Num28z4">
    <w:name w:val="WW8Num28z4"/>
    <w:rsid w:val="005525AE"/>
  </w:style>
  <w:style w:type="character" w:customStyle="1" w:styleId="WW8Num28z5">
    <w:name w:val="WW8Num28z5"/>
    <w:rsid w:val="005525AE"/>
  </w:style>
  <w:style w:type="character" w:customStyle="1" w:styleId="WW8Num28z6">
    <w:name w:val="WW8Num28z6"/>
    <w:rsid w:val="005525AE"/>
  </w:style>
  <w:style w:type="character" w:customStyle="1" w:styleId="WW8Num28z7">
    <w:name w:val="WW8Num28z7"/>
    <w:rsid w:val="005525AE"/>
  </w:style>
  <w:style w:type="character" w:customStyle="1" w:styleId="WW8Num28z8">
    <w:name w:val="WW8Num28z8"/>
    <w:rsid w:val="005525AE"/>
  </w:style>
  <w:style w:type="character" w:customStyle="1" w:styleId="WW8Num29z0">
    <w:name w:val="WW8Num29z0"/>
    <w:rsid w:val="005525AE"/>
  </w:style>
  <w:style w:type="character" w:customStyle="1" w:styleId="WW8Num29z1">
    <w:name w:val="WW8Num29z1"/>
    <w:rsid w:val="005525AE"/>
  </w:style>
  <w:style w:type="character" w:customStyle="1" w:styleId="WW8Num29z2">
    <w:name w:val="WW8Num29z2"/>
    <w:rsid w:val="005525AE"/>
    <w:rPr>
      <w:rFonts w:ascii="Times New Roman" w:hAnsi="Times New Roman" w:cs="Times New Roman"/>
      <w:shd w:val="clear" w:color="auto" w:fill="00FF00"/>
    </w:rPr>
  </w:style>
  <w:style w:type="character" w:customStyle="1" w:styleId="WW8Num29z3">
    <w:name w:val="WW8Num29z3"/>
    <w:rsid w:val="005525AE"/>
  </w:style>
  <w:style w:type="character" w:customStyle="1" w:styleId="WW8Num29z4">
    <w:name w:val="WW8Num29z4"/>
    <w:rsid w:val="005525AE"/>
  </w:style>
  <w:style w:type="character" w:customStyle="1" w:styleId="WW8Num29z5">
    <w:name w:val="WW8Num29z5"/>
    <w:rsid w:val="005525AE"/>
  </w:style>
  <w:style w:type="character" w:customStyle="1" w:styleId="WW8Num29z6">
    <w:name w:val="WW8Num29z6"/>
    <w:rsid w:val="005525AE"/>
  </w:style>
  <w:style w:type="character" w:customStyle="1" w:styleId="WW8Num29z7">
    <w:name w:val="WW8Num29z7"/>
    <w:rsid w:val="005525AE"/>
  </w:style>
  <w:style w:type="character" w:customStyle="1" w:styleId="WW8Num29z8">
    <w:name w:val="WW8Num29z8"/>
    <w:rsid w:val="005525AE"/>
  </w:style>
  <w:style w:type="character" w:customStyle="1" w:styleId="WW8Num30z0">
    <w:name w:val="WW8Num30z0"/>
    <w:rsid w:val="005525AE"/>
  </w:style>
  <w:style w:type="character" w:customStyle="1" w:styleId="WW8Num30z1">
    <w:name w:val="WW8Num30z1"/>
    <w:rsid w:val="005525AE"/>
    <w:rPr>
      <w:rFonts w:ascii="Times New Roman" w:hAnsi="Times New Roman" w:cs="Times New Roman"/>
      <w:shd w:val="clear" w:color="auto" w:fill="00FF00"/>
    </w:rPr>
  </w:style>
  <w:style w:type="character" w:customStyle="1" w:styleId="WW8Num30z2">
    <w:name w:val="WW8Num30z2"/>
    <w:rsid w:val="005525AE"/>
  </w:style>
  <w:style w:type="character" w:customStyle="1" w:styleId="WW8Num30z3">
    <w:name w:val="WW8Num30z3"/>
    <w:rsid w:val="005525AE"/>
  </w:style>
  <w:style w:type="character" w:customStyle="1" w:styleId="WW8Num30z4">
    <w:name w:val="WW8Num30z4"/>
    <w:rsid w:val="005525AE"/>
  </w:style>
  <w:style w:type="character" w:customStyle="1" w:styleId="WW8Num30z5">
    <w:name w:val="WW8Num30z5"/>
    <w:rsid w:val="005525AE"/>
  </w:style>
  <w:style w:type="character" w:customStyle="1" w:styleId="WW8Num30z6">
    <w:name w:val="WW8Num30z6"/>
    <w:rsid w:val="005525AE"/>
  </w:style>
  <w:style w:type="character" w:customStyle="1" w:styleId="WW8Num30z7">
    <w:name w:val="WW8Num30z7"/>
    <w:rsid w:val="005525AE"/>
  </w:style>
  <w:style w:type="character" w:customStyle="1" w:styleId="WW8Num30z8">
    <w:name w:val="WW8Num30z8"/>
    <w:rsid w:val="005525AE"/>
  </w:style>
  <w:style w:type="character" w:customStyle="1" w:styleId="WW8Num31z0">
    <w:name w:val="WW8Num31z0"/>
    <w:rsid w:val="005525AE"/>
    <w:rPr>
      <w:rFonts w:cs="Times New Roman"/>
    </w:rPr>
  </w:style>
  <w:style w:type="character" w:customStyle="1" w:styleId="WW8Num31z1">
    <w:name w:val="WW8Num31z1"/>
    <w:rsid w:val="005525AE"/>
    <w:rPr>
      <w:rFonts w:ascii="Times New Roman" w:hAnsi="Times New Roman" w:cs="Times New Roman"/>
      <w:b w:val="0"/>
      <w:color w:val="000000"/>
      <w:sz w:val="28"/>
      <w:szCs w:val="28"/>
    </w:rPr>
  </w:style>
  <w:style w:type="character" w:customStyle="1" w:styleId="WW8Num31z2">
    <w:name w:val="WW8Num31z2"/>
    <w:rsid w:val="005525AE"/>
    <w:rPr>
      <w:rFonts w:ascii="Times New Roman" w:hAnsi="Times New Roman" w:cs="Times New Roman" w:hint="default"/>
      <w:b w:val="0"/>
      <w:sz w:val="28"/>
      <w:szCs w:val="28"/>
      <w:shd w:val="clear" w:color="auto" w:fill="00FF00"/>
    </w:rPr>
  </w:style>
  <w:style w:type="character" w:customStyle="1" w:styleId="WW8Num31z3">
    <w:name w:val="WW8Num31z3"/>
    <w:rsid w:val="005525AE"/>
    <w:rPr>
      <w:rFonts w:ascii="Times New Roman" w:hAnsi="Times New Roman" w:cs="Times New Roman" w:hint="default"/>
      <w:b w:val="0"/>
      <w:iCs/>
      <w:sz w:val="28"/>
      <w:szCs w:val="28"/>
    </w:rPr>
  </w:style>
  <w:style w:type="character" w:customStyle="1" w:styleId="WW8Num31z4">
    <w:name w:val="WW8Num31z4"/>
    <w:rsid w:val="005525AE"/>
  </w:style>
  <w:style w:type="character" w:customStyle="1" w:styleId="WW8Num31z5">
    <w:name w:val="WW8Num31z5"/>
    <w:rsid w:val="005525AE"/>
  </w:style>
  <w:style w:type="character" w:customStyle="1" w:styleId="WW8Num31z6">
    <w:name w:val="WW8Num31z6"/>
    <w:rsid w:val="005525AE"/>
  </w:style>
  <w:style w:type="character" w:customStyle="1" w:styleId="WW8Num31z7">
    <w:name w:val="WW8Num31z7"/>
    <w:rsid w:val="005525AE"/>
  </w:style>
  <w:style w:type="character" w:customStyle="1" w:styleId="WW8Num31z8">
    <w:name w:val="WW8Num31z8"/>
    <w:rsid w:val="005525AE"/>
  </w:style>
  <w:style w:type="character" w:customStyle="1" w:styleId="WW8Num32z0">
    <w:name w:val="WW8Num32z0"/>
    <w:rsid w:val="005525AE"/>
    <w:rPr>
      <w:rFonts w:eastAsia="Arial" w:cs="Arial"/>
      <w:b w:val="0"/>
      <w:i w:val="0"/>
      <w:strike w:val="0"/>
      <w:dstrike w:val="0"/>
      <w:color w:val="000000"/>
      <w:position w:val="0"/>
      <w:sz w:val="20"/>
      <w:szCs w:val="20"/>
      <w:u w:val="none"/>
      <w:vertAlign w:val="baseline"/>
    </w:rPr>
  </w:style>
  <w:style w:type="character" w:customStyle="1" w:styleId="WW8Num32z1">
    <w:name w:val="WW8Num32z1"/>
    <w:rsid w:val="005525AE"/>
    <w:rPr>
      <w:rFonts w:eastAsia="Segoe UI Symbol" w:cs="Segoe UI Symbol"/>
      <w:b w:val="0"/>
      <w:i w:val="0"/>
      <w:strike w:val="0"/>
      <w:dstrike w:val="0"/>
      <w:color w:val="000000"/>
      <w:position w:val="0"/>
      <w:sz w:val="20"/>
      <w:szCs w:val="20"/>
      <w:u w:val="none"/>
      <w:vertAlign w:val="baseline"/>
    </w:rPr>
  </w:style>
  <w:style w:type="character" w:customStyle="1" w:styleId="WW8Num32z2">
    <w:name w:val="WW8Num32z2"/>
    <w:rsid w:val="005525AE"/>
    <w:rPr>
      <w:rFonts w:ascii="Times New Roman" w:eastAsia="Times New Roman" w:hAnsi="Times New Roman" w:cs="Times New Roman" w:hint="default"/>
      <w:b w:val="0"/>
      <w:sz w:val="28"/>
      <w:szCs w:val="28"/>
      <w:shd w:val="clear" w:color="auto" w:fill="00FF00"/>
    </w:rPr>
  </w:style>
  <w:style w:type="character" w:customStyle="1" w:styleId="WW8Num32z4">
    <w:name w:val="WW8Num32z4"/>
    <w:rsid w:val="005525AE"/>
  </w:style>
  <w:style w:type="character" w:customStyle="1" w:styleId="WW8Num32z5">
    <w:name w:val="WW8Num32z5"/>
    <w:rsid w:val="005525AE"/>
  </w:style>
  <w:style w:type="character" w:customStyle="1" w:styleId="WW8Num32z6">
    <w:name w:val="WW8Num32z6"/>
    <w:rsid w:val="005525AE"/>
  </w:style>
  <w:style w:type="character" w:customStyle="1" w:styleId="WW8Num32z7">
    <w:name w:val="WW8Num32z7"/>
    <w:rsid w:val="005525AE"/>
  </w:style>
  <w:style w:type="character" w:customStyle="1" w:styleId="WW8Num32z8">
    <w:name w:val="WW8Num32z8"/>
    <w:rsid w:val="005525AE"/>
  </w:style>
  <w:style w:type="character" w:customStyle="1" w:styleId="WW8Num33z0">
    <w:name w:val="WW8Num33z0"/>
    <w:rsid w:val="005525AE"/>
    <w:rPr>
      <w:sz w:val="24"/>
      <w:szCs w:val="24"/>
    </w:rPr>
  </w:style>
  <w:style w:type="character" w:customStyle="1" w:styleId="WW8Num33z1">
    <w:name w:val="WW8Num33z1"/>
    <w:rsid w:val="005525AE"/>
  </w:style>
  <w:style w:type="character" w:customStyle="1" w:styleId="WW8Num33z2">
    <w:name w:val="WW8Num33z2"/>
    <w:rsid w:val="005525AE"/>
    <w:rPr>
      <w:rFonts w:ascii="Times New Roman" w:eastAsia="Times New Roman" w:hAnsi="Times New Roman" w:cs="Times New Roman"/>
      <w:color w:val="000000"/>
      <w:sz w:val="28"/>
      <w:szCs w:val="28"/>
      <w:shd w:val="clear" w:color="auto" w:fill="00FF00"/>
    </w:rPr>
  </w:style>
  <w:style w:type="character" w:customStyle="1" w:styleId="WW8Num33z4">
    <w:name w:val="WW8Num33z4"/>
    <w:rsid w:val="005525AE"/>
  </w:style>
  <w:style w:type="character" w:customStyle="1" w:styleId="WW8Num33z5">
    <w:name w:val="WW8Num33z5"/>
    <w:rsid w:val="005525AE"/>
  </w:style>
  <w:style w:type="character" w:customStyle="1" w:styleId="WW8Num33z6">
    <w:name w:val="WW8Num33z6"/>
    <w:rsid w:val="005525AE"/>
  </w:style>
  <w:style w:type="character" w:customStyle="1" w:styleId="WW8Num33z7">
    <w:name w:val="WW8Num33z7"/>
    <w:rsid w:val="005525AE"/>
  </w:style>
  <w:style w:type="character" w:customStyle="1" w:styleId="WW8Num33z8">
    <w:name w:val="WW8Num33z8"/>
    <w:rsid w:val="005525AE"/>
  </w:style>
  <w:style w:type="character" w:customStyle="1" w:styleId="WW8Num34z0">
    <w:name w:val="WW8Num34z0"/>
    <w:rsid w:val="005525AE"/>
  </w:style>
  <w:style w:type="character" w:customStyle="1" w:styleId="61">
    <w:name w:val="Основной шрифт абзаца6"/>
    <w:rsid w:val="005525AE"/>
  </w:style>
  <w:style w:type="character" w:customStyle="1" w:styleId="WW8Num5z1">
    <w:name w:val="WW8Num5z1"/>
    <w:rsid w:val="005525AE"/>
  </w:style>
  <w:style w:type="character" w:customStyle="1" w:styleId="WW8Num5z2">
    <w:name w:val="WW8Num5z2"/>
    <w:rsid w:val="005525AE"/>
  </w:style>
  <w:style w:type="character" w:customStyle="1" w:styleId="WW8Num5z3">
    <w:name w:val="WW8Num5z3"/>
    <w:rsid w:val="005525AE"/>
  </w:style>
  <w:style w:type="character" w:customStyle="1" w:styleId="WW8Num5z4">
    <w:name w:val="WW8Num5z4"/>
    <w:rsid w:val="005525AE"/>
  </w:style>
  <w:style w:type="character" w:customStyle="1" w:styleId="WW8Num5z5">
    <w:name w:val="WW8Num5z5"/>
    <w:rsid w:val="005525AE"/>
  </w:style>
  <w:style w:type="character" w:customStyle="1" w:styleId="WW8Num5z6">
    <w:name w:val="WW8Num5z6"/>
    <w:rsid w:val="005525AE"/>
  </w:style>
  <w:style w:type="character" w:customStyle="1" w:styleId="WW8Num5z7">
    <w:name w:val="WW8Num5z7"/>
    <w:rsid w:val="005525AE"/>
  </w:style>
  <w:style w:type="character" w:customStyle="1" w:styleId="WW8Num5z8">
    <w:name w:val="WW8Num5z8"/>
    <w:rsid w:val="005525AE"/>
  </w:style>
  <w:style w:type="character" w:customStyle="1" w:styleId="WW8Num6z1">
    <w:name w:val="WW8Num6z1"/>
    <w:rsid w:val="005525AE"/>
  </w:style>
  <w:style w:type="character" w:customStyle="1" w:styleId="WW8Num6z2">
    <w:name w:val="WW8Num6z2"/>
    <w:rsid w:val="005525AE"/>
  </w:style>
  <w:style w:type="character" w:customStyle="1" w:styleId="WW8Num6z3">
    <w:name w:val="WW8Num6z3"/>
    <w:rsid w:val="005525AE"/>
  </w:style>
  <w:style w:type="character" w:customStyle="1" w:styleId="WW8Num6z4">
    <w:name w:val="WW8Num6z4"/>
    <w:rsid w:val="005525AE"/>
  </w:style>
  <w:style w:type="character" w:customStyle="1" w:styleId="WW8Num6z5">
    <w:name w:val="WW8Num6z5"/>
    <w:rsid w:val="005525AE"/>
  </w:style>
  <w:style w:type="character" w:customStyle="1" w:styleId="WW8Num6z6">
    <w:name w:val="WW8Num6z6"/>
    <w:rsid w:val="005525AE"/>
  </w:style>
  <w:style w:type="character" w:customStyle="1" w:styleId="WW8Num6z7">
    <w:name w:val="WW8Num6z7"/>
    <w:rsid w:val="005525AE"/>
  </w:style>
  <w:style w:type="character" w:customStyle="1" w:styleId="WW8Num6z8">
    <w:name w:val="WW8Num6z8"/>
    <w:rsid w:val="005525AE"/>
  </w:style>
  <w:style w:type="character" w:customStyle="1" w:styleId="WW8Num9z1">
    <w:name w:val="WW8Num9z1"/>
    <w:rsid w:val="005525AE"/>
  </w:style>
  <w:style w:type="character" w:customStyle="1" w:styleId="WW8Num9z2">
    <w:name w:val="WW8Num9z2"/>
    <w:rsid w:val="005525AE"/>
  </w:style>
  <w:style w:type="character" w:customStyle="1" w:styleId="WW8Num9z3">
    <w:name w:val="WW8Num9z3"/>
    <w:rsid w:val="005525AE"/>
  </w:style>
  <w:style w:type="character" w:customStyle="1" w:styleId="WW8Num9z4">
    <w:name w:val="WW8Num9z4"/>
    <w:rsid w:val="005525AE"/>
  </w:style>
  <w:style w:type="character" w:customStyle="1" w:styleId="WW8Num9z5">
    <w:name w:val="WW8Num9z5"/>
    <w:rsid w:val="005525AE"/>
  </w:style>
  <w:style w:type="character" w:customStyle="1" w:styleId="WW8Num9z6">
    <w:name w:val="WW8Num9z6"/>
    <w:rsid w:val="005525AE"/>
  </w:style>
  <w:style w:type="character" w:customStyle="1" w:styleId="WW8Num9z7">
    <w:name w:val="WW8Num9z7"/>
    <w:rsid w:val="005525AE"/>
  </w:style>
  <w:style w:type="character" w:customStyle="1" w:styleId="WW8Num9z8">
    <w:name w:val="WW8Num9z8"/>
    <w:rsid w:val="005525AE"/>
  </w:style>
  <w:style w:type="character" w:customStyle="1" w:styleId="WW8Num11z2">
    <w:name w:val="WW8Num11z2"/>
    <w:rsid w:val="005525AE"/>
  </w:style>
  <w:style w:type="character" w:customStyle="1" w:styleId="WW8Num11z3">
    <w:name w:val="WW8Num11z3"/>
    <w:rsid w:val="005525AE"/>
  </w:style>
  <w:style w:type="character" w:customStyle="1" w:styleId="WW8Num11z4">
    <w:name w:val="WW8Num11z4"/>
    <w:rsid w:val="005525AE"/>
  </w:style>
  <w:style w:type="character" w:customStyle="1" w:styleId="WW8Num11z5">
    <w:name w:val="WW8Num11z5"/>
    <w:rsid w:val="005525AE"/>
  </w:style>
  <w:style w:type="character" w:customStyle="1" w:styleId="WW8Num11z6">
    <w:name w:val="WW8Num11z6"/>
    <w:rsid w:val="005525AE"/>
  </w:style>
  <w:style w:type="character" w:customStyle="1" w:styleId="WW8Num11z7">
    <w:name w:val="WW8Num11z7"/>
    <w:rsid w:val="005525AE"/>
  </w:style>
  <w:style w:type="character" w:customStyle="1" w:styleId="WW8Num11z8">
    <w:name w:val="WW8Num11z8"/>
    <w:rsid w:val="005525AE"/>
  </w:style>
  <w:style w:type="character" w:customStyle="1" w:styleId="WW8Num14z2">
    <w:name w:val="WW8Num14z2"/>
    <w:rsid w:val="005525AE"/>
  </w:style>
  <w:style w:type="character" w:customStyle="1" w:styleId="WW8Num14z3">
    <w:name w:val="WW8Num14z3"/>
    <w:rsid w:val="005525AE"/>
  </w:style>
  <w:style w:type="character" w:customStyle="1" w:styleId="WW8Num14z4">
    <w:name w:val="WW8Num14z4"/>
    <w:rsid w:val="005525AE"/>
  </w:style>
  <w:style w:type="character" w:customStyle="1" w:styleId="WW8Num14z5">
    <w:name w:val="WW8Num14z5"/>
    <w:rsid w:val="005525AE"/>
  </w:style>
  <w:style w:type="character" w:customStyle="1" w:styleId="WW8Num14z6">
    <w:name w:val="WW8Num14z6"/>
    <w:rsid w:val="005525AE"/>
  </w:style>
  <w:style w:type="character" w:customStyle="1" w:styleId="WW8Num14z7">
    <w:name w:val="WW8Num14z7"/>
    <w:rsid w:val="005525AE"/>
  </w:style>
  <w:style w:type="character" w:customStyle="1" w:styleId="WW8Num14z8">
    <w:name w:val="WW8Num14z8"/>
    <w:rsid w:val="005525AE"/>
  </w:style>
  <w:style w:type="character" w:customStyle="1" w:styleId="WW8Num16z1">
    <w:name w:val="WW8Num16z1"/>
    <w:rsid w:val="005525AE"/>
  </w:style>
  <w:style w:type="character" w:customStyle="1" w:styleId="51">
    <w:name w:val="Основной шрифт абзаца5"/>
    <w:rsid w:val="005525AE"/>
  </w:style>
  <w:style w:type="character" w:customStyle="1" w:styleId="WW8Num4z1">
    <w:name w:val="WW8Num4z1"/>
    <w:rsid w:val="005525AE"/>
  </w:style>
  <w:style w:type="character" w:customStyle="1" w:styleId="WW8Num4z2">
    <w:name w:val="WW8Num4z2"/>
    <w:rsid w:val="005525AE"/>
  </w:style>
  <w:style w:type="character" w:customStyle="1" w:styleId="WW8Num4z3">
    <w:name w:val="WW8Num4z3"/>
    <w:rsid w:val="005525AE"/>
  </w:style>
  <w:style w:type="character" w:customStyle="1" w:styleId="WW8Num4z4">
    <w:name w:val="WW8Num4z4"/>
    <w:rsid w:val="005525AE"/>
  </w:style>
  <w:style w:type="character" w:customStyle="1" w:styleId="WW8Num4z5">
    <w:name w:val="WW8Num4z5"/>
    <w:rsid w:val="005525AE"/>
  </w:style>
  <w:style w:type="character" w:customStyle="1" w:styleId="WW8Num4z6">
    <w:name w:val="WW8Num4z6"/>
    <w:rsid w:val="005525AE"/>
  </w:style>
  <w:style w:type="character" w:customStyle="1" w:styleId="WW8Num4z7">
    <w:name w:val="WW8Num4z7"/>
    <w:rsid w:val="005525AE"/>
  </w:style>
  <w:style w:type="character" w:customStyle="1" w:styleId="WW8Num4z8">
    <w:name w:val="WW8Num4z8"/>
    <w:rsid w:val="005525AE"/>
  </w:style>
  <w:style w:type="character" w:customStyle="1" w:styleId="41">
    <w:name w:val="Основной шрифт абзаца4"/>
    <w:rsid w:val="005525AE"/>
  </w:style>
  <w:style w:type="character" w:customStyle="1" w:styleId="WW8Num2z1">
    <w:name w:val="WW8Num2z1"/>
    <w:rsid w:val="005525AE"/>
  </w:style>
  <w:style w:type="character" w:customStyle="1" w:styleId="WW8Num2z2">
    <w:name w:val="WW8Num2z2"/>
    <w:rsid w:val="005525AE"/>
  </w:style>
  <w:style w:type="character" w:customStyle="1" w:styleId="WW8Num2z3">
    <w:name w:val="WW8Num2z3"/>
    <w:rsid w:val="005525AE"/>
  </w:style>
  <w:style w:type="character" w:customStyle="1" w:styleId="WW8Num2z4">
    <w:name w:val="WW8Num2z4"/>
    <w:rsid w:val="005525AE"/>
  </w:style>
  <w:style w:type="character" w:customStyle="1" w:styleId="WW8Num2z5">
    <w:name w:val="WW8Num2z5"/>
    <w:rsid w:val="005525AE"/>
  </w:style>
  <w:style w:type="character" w:customStyle="1" w:styleId="WW8Num2z6">
    <w:name w:val="WW8Num2z6"/>
    <w:rsid w:val="005525AE"/>
  </w:style>
  <w:style w:type="character" w:customStyle="1" w:styleId="WW8Num2z7">
    <w:name w:val="WW8Num2z7"/>
    <w:rsid w:val="005525AE"/>
  </w:style>
  <w:style w:type="character" w:customStyle="1" w:styleId="WW8Num2z8">
    <w:name w:val="WW8Num2z8"/>
    <w:rsid w:val="005525AE"/>
  </w:style>
  <w:style w:type="character" w:customStyle="1" w:styleId="WW8Num7z1">
    <w:name w:val="WW8Num7z1"/>
    <w:rsid w:val="005525AE"/>
  </w:style>
  <w:style w:type="character" w:customStyle="1" w:styleId="WW8Num7z2">
    <w:name w:val="WW8Num7z2"/>
    <w:rsid w:val="005525AE"/>
  </w:style>
  <w:style w:type="character" w:customStyle="1" w:styleId="WW8Num7z3">
    <w:name w:val="WW8Num7z3"/>
    <w:rsid w:val="005525AE"/>
  </w:style>
  <w:style w:type="character" w:customStyle="1" w:styleId="WW8Num7z4">
    <w:name w:val="WW8Num7z4"/>
    <w:rsid w:val="005525AE"/>
  </w:style>
  <w:style w:type="character" w:customStyle="1" w:styleId="WW8Num7z5">
    <w:name w:val="WW8Num7z5"/>
    <w:rsid w:val="005525AE"/>
  </w:style>
  <w:style w:type="character" w:customStyle="1" w:styleId="WW8Num7z6">
    <w:name w:val="WW8Num7z6"/>
    <w:rsid w:val="005525AE"/>
  </w:style>
  <w:style w:type="character" w:customStyle="1" w:styleId="WW8Num7z7">
    <w:name w:val="WW8Num7z7"/>
    <w:rsid w:val="005525AE"/>
  </w:style>
  <w:style w:type="character" w:customStyle="1" w:styleId="WW8Num7z8">
    <w:name w:val="WW8Num7z8"/>
    <w:rsid w:val="005525AE"/>
  </w:style>
  <w:style w:type="character" w:customStyle="1" w:styleId="WW8Num10z2">
    <w:name w:val="WW8Num10z2"/>
    <w:rsid w:val="005525AE"/>
  </w:style>
  <w:style w:type="character" w:customStyle="1" w:styleId="WW8Num10z3">
    <w:name w:val="WW8Num10z3"/>
    <w:rsid w:val="005525AE"/>
  </w:style>
  <w:style w:type="character" w:customStyle="1" w:styleId="WW8Num10z4">
    <w:name w:val="WW8Num10z4"/>
    <w:rsid w:val="005525AE"/>
  </w:style>
  <w:style w:type="character" w:customStyle="1" w:styleId="WW8Num10z5">
    <w:name w:val="WW8Num10z5"/>
    <w:rsid w:val="005525AE"/>
  </w:style>
  <w:style w:type="character" w:customStyle="1" w:styleId="WW8Num10z6">
    <w:name w:val="WW8Num10z6"/>
    <w:rsid w:val="005525AE"/>
  </w:style>
  <w:style w:type="character" w:customStyle="1" w:styleId="WW8Num10z7">
    <w:name w:val="WW8Num10z7"/>
    <w:rsid w:val="005525AE"/>
  </w:style>
  <w:style w:type="character" w:customStyle="1" w:styleId="WW8Num10z8">
    <w:name w:val="WW8Num10z8"/>
    <w:rsid w:val="005525AE"/>
  </w:style>
  <w:style w:type="character" w:customStyle="1" w:styleId="WW8Num11z1">
    <w:name w:val="WW8Num11z1"/>
    <w:rsid w:val="005525AE"/>
  </w:style>
  <w:style w:type="character" w:customStyle="1" w:styleId="WW8Num13z1">
    <w:name w:val="WW8Num13z1"/>
    <w:rsid w:val="005525AE"/>
  </w:style>
  <w:style w:type="character" w:customStyle="1" w:styleId="WW8Num13z2">
    <w:name w:val="WW8Num13z2"/>
    <w:rsid w:val="005525AE"/>
  </w:style>
  <w:style w:type="character" w:customStyle="1" w:styleId="WW8Num13z3">
    <w:name w:val="WW8Num13z3"/>
    <w:rsid w:val="005525AE"/>
  </w:style>
  <w:style w:type="character" w:customStyle="1" w:styleId="WW8Num13z4">
    <w:name w:val="WW8Num13z4"/>
    <w:rsid w:val="005525AE"/>
  </w:style>
  <w:style w:type="character" w:customStyle="1" w:styleId="WW8Num13z5">
    <w:name w:val="WW8Num13z5"/>
    <w:rsid w:val="005525AE"/>
  </w:style>
  <w:style w:type="character" w:customStyle="1" w:styleId="WW8Num13z6">
    <w:name w:val="WW8Num13z6"/>
    <w:rsid w:val="005525AE"/>
  </w:style>
  <w:style w:type="character" w:customStyle="1" w:styleId="WW8Num13z7">
    <w:name w:val="WW8Num13z7"/>
    <w:rsid w:val="005525AE"/>
  </w:style>
  <w:style w:type="character" w:customStyle="1" w:styleId="WW8Num13z8">
    <w:name w:val="WW8Num13z8"/>
    <w:rsid w:val="005525AE"/>
  </w:style>
  <w:style w:type="character" w:customStyle="1" w:styleId="WW8Num26z1">
    <w:name w:val="WW8Num26z1"/>
    <w:rsid w:val="005525AE"/>
  </w:style>
  <w:style w:type="character" w:customStyle="1" w:styleId="WW8Num26z2">
    <w:name w:val="WW8Num26z2"/>
    <w:rsid w:val="005525AE"/>
  </w:style>
  <w:style w:type="character" w:customStyle="1" w:styleId="WW8Num26z3">
    <w:name w:val="WW8Num26z3"/>
    <w:rsid w:val="005525AE"/>
  </w:style>
  <w:style w:type="character" w:customStyle="1" w:styleId="WW8Num26z4">
    <w:name w:val="WW8Num26z4"/>
    <w:rsid w:val="005525AE"/>
  </w:style>
  <w:style w:type="character" w:customStyle="1" w:styleId="WW8Num26z5">
    <w:name w:val="WW8Num26z5"/>
    <w:rsid w:val="005525AE"/>
  </w:style>
  <w:style w:type="character" w:customStyle="1" w:styleId="WW8Num26z6">
    <w:name w:val="WW8Num26z6"/>
    <w:rsid w:val="005525AE"/>
  </w:style>
  <w:style w:type="character" w:customStyle="1" w:styleId="WW8Num26z7">
    <w:name w:val="WW8Num26z7"/>
    <w:rsid w:val="005525AE"/>
  </w:style>
  <w:style w:type="character" w:customStyle="1" w:styleId="WW8Num26z8">
    <w:name w:val="WW8Num26z8"/>
    <w:rsid w:val="005525AE"/>
  </w:style>
  <w:style w:type="character" w:customStyle="1" w:styleId="WW8Num33z3">
    <w:name w:val="WW8Num33z3"/>
    <w:rsid w:val="005525AE"/>
  </w:style>
  <w:style w:type="character" w:customStyle="1" w:styleId="WW8Num34z1">
    <w:name w:val="WW8Num34z1"/>
    <w:rsid w:val="005525AE"/>
  </w:style>
  <w:style w:type="character" w:customStyle="1" w:styleId="WW8Num34z2">
    <w:name w:val="WW8Num34z2"/>
    <w:rsid w:val="005525AE"/>
  </w:style>
  <w:style w:type="character" w:customStyle="1" w:styleId="WW8Num34z3">
    <w:name w:val="WW8Num34z3"/>
    <w:rsid w:val="005525AE"/>
  </w:style>
  <w:style w:type="character" w:customStyle="1" w:styleId="WW8Num34z4">
    <w:name w:val="WW8Num34z4"/>
    <w:rsid w:val="005525AE"/>
  </w:style>
  <w:style w:type="character" w:customStyle="1" w:styleId="WW8Num34z5">
    <w:name w:val="WW8Num34z5"/>
    <w:rsid w:val="005525AE"/>
  </w:style>
  <w:style w:type="character" w:customStyle="1" w:styleId="WW8Num34z6">
    <w:name w:val="WW8Num34z6"/>
    <w:rsid w:val="005525AE"/>
  </w:style>
  <w:style w:type="character" w:customStyle="1" w:styleId="WW8Num34z7">
    <w:name w:val="WW8Num34z7"/>
    <w:rsid w:val="005525AE"/>
  </w:style>
  <w:style w:type="character" w:customStyle="1" w:styleId="WW8Num34z8">
    <w:name w:val="WW8Num34z8"/>
    <w:rsid w:val="005525AE"/>
  </w:style>
  <w:style w:type="character" w:customStyle="1" w:styleId="WW8Num35z0">
    <w:name w:val="WW8Num35z0"/>
    <w:rsid w:val="005525AE"/>
    <w:rPr>
      <w:rFonts w:hint="default"/>
    </w:rPr>
  </w:style>
  <w:style w:type="character" w:customStyle="1" w:styleId="WW8Num35z1">
    <w:name w:val="WW8Num35z1"/>
    <w:rsid w:val="005525AE"/>
  </w:style>
  <w:style w:type="character" w:customStyle="1" w:styleId="WW8Num35z2">
    <w:name w:val="WW8Num35z2"/>
    <w:rsid w:val="005525AE"/>
  </w:style>
  <w:style w:type="character" w:customStyle="1" w:styleId="WW8Num35z3">
    <w:name w:val="WW8Num35z3"/>
    <w:rsid w:val="005525AE"/>
  </w:style>
  <w:style w:type="character" w:customStyle="1" w:styleId="WW8Num35z4">
    <w:name w:val="WW8Num35z4"/>
    <w:rsid w:val="005525AE"/>
  </w:style>
  <w:style w:type="character" w:customStyle="1" w:styleId="WW8Num35z5">
    <w:name w:val="WW8Num35z5"/>
    <w:rsid w:val="005525AE"/>
  </w:style>
  <w:style w:type="character" w:customStyle="1" w:styleId="WW8Num35z6">
    <w:name w:val="WW8Num35z6"/>
    <w:rsid w:val="005525AE"/>
  </w:style>
  <w:style w:type="character" w:customStyle="1" w:styleId="WW8Num35z7">
    <w:name w:val="WW8Num35z7"/>
    <w:rsid w:val="005525AE"/>
  </w:style>
  <w:style w:type="character" w:customStyle="1" w:styleId="WW8Num35z8">
    <w:name w:val="WW8Num35z8"/>
    <w:rsid w:val="005525AE"/>
  </w:style>
  <w:style w:type="character" w:customStyle="1" w:styleId="WW8Num36z0">
    <w:name w:val="WW8Num36z0"/>
    <w:rsid w:val="005525AE"/>
  </w:style>
  <w:style w:type="character" w:customStyle="1" w:styleId="WW8Num36z1">
    <w:name w:val="WW8Num36z1"/>
    <w:rsid w:val="005525AE"/>
  </w:style>
  <w:style w:type="character" w:customStyle="1" w:styleId="WW8Num36z2">
    <w:name w:val="WW8Num36z2"/>
    <w:rsid w:val="005525AE"/>
  </w:style>
  <w:style w:type="character" w:customStyle="1" w:styleId="WW8Num36z3">
    <w:name w:val="WW8Num36z3"/>
    <w:rsid w:val="005525AE"/>
  </w:style>
  <w:style w:type="character" w:customStyle="1" w:styleId="WW8Num36z4">
    <w:name w:val="WW8Num36z4"/>
    <w:rsid w:val="005525AE"/>
  </w:style>
  <w:style w:type="character" w:customStyle="1" w:styleId="WW8Num36z5">
    <w:name w:val="WW8Num36z5"/>
    <w:rsid w:val="005525AE"/>
  </w:style>
  <w:style w:type="character" w:customStyle="1" w:styleId="WW8Num36z6">
    <w:name w:val="WW8Num36z6"/>
    <w:rsid w:val="005525AE"/>
  </w:style>
  <w:style w:type="character" w:customStyle="1" w:styleId="WW8Num36z7">
    <w:name w:val="WW8Num36z7"/>
    <w:rsid w:val="005525AE"/>
  </w:style>
  <w:style w:type="character" w:customStyle="1" w:styleId="WW8Num36z8">
    <w:name w:val="WW8Num36z8"/>
    <w:rsid w:val="005525AE"/>
  </w:style>
  <w:style w:type="character" w:customStyle="1" w:styleId="WW8Num37z0">
    <w:name w:val="WW8Num37z0"/>
    <w:rsid w:val="005525AE"/>
    <w:rPr>
      <w:rFonts w:hint="default"/>
    </w:rPr>
  </w:style>
  <w:style w:type="character" w:customStyle="1" w:styleId="WW8Num37z1">
    <w:name w:val="WW8Num37z1"/>
    <w:rsid w:val="005525AE"/>
  </w:style>
  <w:style w:type="character" w:customStyle="1" w:styleId="WW8Num37z2">
    <w:name w:val="WW8Num37z2"/>
    <w:rsid w:val="005525AE"/>
  </w:style>
  <w:style w:type="character" w:customStyle="1" w:styleId="WW8Num37z3">
    <w:name w:val="WW8Num37z3"/>
    <w:rsid w:val="005525AE"/>
  </w:style>
  <w:style w:type="character" w:customStyle="1" w:styleId="WW8Num37z4">
    <w:name w:val="WW8Num37z4"/>
    <w:rsid w:val="005525AE"/>
  </w:style>
  <w:style w:type="character" w:customStyle="1" w:styleId="WW8Num37z5">
    <w:name w:val="WW8Num37z5"/>
    <w:rsid w:val="005525AE"/>
  </w:style>
  <w:style w:type="character" w:customStyle="1" w:styleId="WW8Num37z6">
    <w:name w:val="WW8Num37z6"/>
    <w:rsid w:val="005525AE"/>
  </w:style>
  <w:style w:type="character" w:customStyle="1" w:styleId="WW8Num37z7">
    <w:name w:val="WW8Num37z7"/>
    <w:rsid w:val="005525AE"/>
  </w:style>
  <w:style w:type="character" w:customStyle="1" w:styleId="WW8Num37z8">
    <w:name w:val="WW8Num37z8"/>
    <w:rsid w:val="005525AE"/>
  </w:style>
  <w:style w:type="character" w:customStyle="1" w:styleId="WW8Num38z0">
    <w:name w:val="WW8Num38z0"/>
    <w:rsid w:val="005525AE"/>
    <w:rPr>
      <w:rFonts w:cs="Times New Roman"/>
    </w:rPr>
  </w:style>
  <w:style w:type="character" w:customStyle="1" w:styleId="WW8Num39z0">
    <w:name w:val="WW8Num39z0"/>
    <w:rsid w:val="005525AE"/>
    <w:rPr>
      <w:rFonts w:cs="Times New Roman"/>
    </w:rPr>
  </w:style>
  <w:style w:type="character" w:customStyle="1" w:styleId="WW8Num40z0">
    <w:name w:val="WW8Num40z0"/>
    <w:rsid w:val="005525AE"/>
  </w:style>
  <w:style w:type="character" w:customStyle="1" w:styleId="WW8Num40z1">
    <w:name w:val="WW8Num40z1"/>
    <w:rsid w:val="005525AE"/>
  </w:style>
  <w:style w:type="character" w:customStyle="1" w:styleId="WW8Num40z2">
    <w:name w:val="WW8Num40z2"/>
    <w:rsid w:val="005525AE"/>
  </w:style>
  <w:style w:type="character" w:customStyle="1" w:styleId="WW8Num40z3">
    <w:name w:val="WW8Num40z3"/>
    <w:rsid w:val="005525AE"/>
  </w:style>
  <w:style w:type="character" w:customStyle="1" w:styleId="WW8Num40z4">
    <w:name w:val="WW8Num40z4"/>
    <w:rsid w:val="005525AE"/>
  </w:style>
  <w:style w:type="character" w:customStyle="1" w:styleId="WW8Num40z5">
    <w:name w:val="WW8Num40z5"/>
    <w:rsid w:val="005525AE"/>
  </w:style>
  <w:style w:type="character" w:customStyle="1" w:styleId="WW8Num40z6">
    <w:name w:val="WW8Num40z6"/>
    <w:rsid w:val="005525AE"/>
  </w:style>
  <w:style w:type="character" w:customStyle="1" w:styleId="WW8Num40z7">
    <w:name w:val="WW8Num40z7"/>
    <w:rsid w:val="005525AE"/>
  </w:style>
  <w:style w:type="character" w:customStyle="1" w:styleId="WW8Num40z8">
    <w:name w:val="WW8Num40z8"/>
    <w:rsid w:val="005525AE"/>
  </w:style>
  <w:style w:type="character" w:customStyle="1" w:styleId="WW8Num41z0">
    <w:name w:val="WW8Num41z0"/>
    <w:rsid w:val="005525AE"/>
    <w:rPr>
      <w:rFonts w:cs="Times New Roman"/>
    </w:rPr>
  </w:style>
  <w:style w:type="character" w:customStyle="1" w:styleId="WW8Num42z0">
    <w:name w:val="WW8Num42z0"/>
    <w:rsid w:val="005525AE"/>
  </w:style>
  <w:style w:type="character" w:customStyle="1" w:styleId="WW8Num42z1">
    <w:name w:val="WW8Num42z1"/>
    <w:rsid w:val="005525AE"/>
  </w:style>
  <w:style w:type="character" w:customStyle="1" w:styleId="WW8Num42z2">
    <w:name w:val="WW8Num42z2"/>
    <w:rsid w:val="005525AE"/>
  </w:style>
  <w:style w:type="character" w:customStyle="1" w:styleId="WW8Num42z3">
    <w:name w:val="WW8Num42z3"/>
    <w:rsid w:val="005525AE"/>
  </w:style>
  <w:style w:type="character" w:customStyle="1" w:styleId="WW8Num42z4">
    <w:name w:val="WW8Num42z4"/>
    <w:rsid w:val="005525AE"/>
  </w:style>
  <w:style w:type="character" w:customStyle="1" w:styleId="WW8Num42z5">
    <w:name w:val="WW8Num42z5"/>
    <w:rsid w:val="005525AE"/>
  </w:style>
  <w:style w:type="character" w:customStyle="1" w:styleId="WW8Num42z6">
    <w:name w:val="WW8Num42z6"/>
    <w:rsid w:val="005525AE"/>
  </w:style>
  <w:style w:type="character" w:customStyle="1" w:styleId="WW8Num42z7">
    <w:name w:val="WW8Num42z7"/>
    <w:rsid w:val="005525AE"/>
  </w:style>
  <w:style w:type="character" w:customStyle="1" w:styleId="WW8Num42z8">
    <w:name w:val="WW8Num42z8"/>
    <w:rsid w:val="005525AE"/>
  </w:style>
  <w:style w:type="character" w:customStyle="1" w:styleId="WW8Num43z0">
    <w:name w:val="WW8Num43z0"/>
    <w:rsid w:val="005525AE"/>
    <w:rPr>
      <w:rFonts w:cs="Times New Roman"/>
    </w:rPr>
  </w:style>
  <w:style w:type="character" w:customStyle="1" w:styleId="WW8Num44z0">
    <w:name w:val="WW8Num44z0"/>
    <w:rsid w:val="005525AE"/>
  </w:style>
  <w:style w:type="character" w:customStyle="1" w:styleId="WW8Num44z1">
    <w:name w:val="WW8Num44z1"/>
    <w:rsid w:val="005525AE"/>
  </w:style>
  <w:style w:type="character" w:customStyle="1" w:styleId="WW8Num44z2">
    <w:name w:val="WW8Num44z2"/>
    <w:rsid w:val="005525AE"/>
  </w:style>
  <w:style w:type="character" w:customStyle="1" w:styleId="WW8Num44z3">
    <w:name w:val="WW8Num44z3"/>
    <w:rsid w:val="005525AE"/>
  </w:style>
  <w:style w:type="character" w:customStyle="1" w:styleId="WW8Num44z4">
    <w:name w:val="WW8Num44z4"/>
    <w:rsid w:val="005525AE"/>
  </w:style>
  <w:style w:type="character" w:customStyle="1" w:styleId="WW8Num44z5">
    <w:name w:val="WW8Num44z5"/>
    <w:rsid w:val="005525AE"/>
  </w:style>
  <w:style w:type="character" w:customStyle="1" w:styleId="WW8Num44z6">
    <w:name w:val="WW8Num44z6"/>
    <w:rsid w:val="005525AE"/>
  </w:style>
  <w:style w:type="character" w:customStyle="1" w:styleId="WW8Num44z7">
    <w:name w:val="WW8Num44z7"/>
    <w:rsid w:val="005525AE"/>
  </w:style>
  <w:style w:type="character" w:customStyle="1" w:styleId="WW8Num44z8">
    <w:name w:val="WW8Num44z8"/>
    <w:rsid w:val="005525AE"/>
  </w:style>
  <w:style w:type="character" w:customStyle="1" w:styleId="WW8Num45z0">
    <w:name w:val="WW8Num45z0"/>
    <w:rsid w:val="005525AE"/>
    <w:rPr>
      <w:rFonts w:cs="Times New Roman"/>
      <w:caps w:val="0"/>
      <w:smallCaps w:val="0"/>
      <w:strike w:val="0"/>
      <w:dstrike w:val="0"/>
      <w:vanish w:val="0"/>
      <w:color w:val="00000A"/>
      <w:position w:val="0"/>
      <w:sz w:val="24"/>
      <w:u w:val="none"/>
      <w:vertAlign w:val="baseline"/>
    </w:rPr>
  </w:style>
  <w:style w:type="character" w:customStyle="1" w:styleId="WW8Num45z1">
    <w:name w:val="WW8Num45z1"/>
    <w:rsid w:val="005525AE"/>
    <w:rPr>
      <w:rFonts w:cs="Times New Roman"/>
    </w:rPr>
  </w:style>
  <w:style w:type="character" w:customStyle="1" w:styleId="WW8Num46z0">
    <w:name w:val="WW8Num46z0"/>
    <w:rsid w:val="005525AE"/>
  </w:style>
  <w:style w:type="character" w:customStyle="1" w:styleId="WW8Num46z1">
    <w:name w:val="WW8Num46z1"/>
    <w:rsid w:val="005525AE"/>
  </w:style>
  <w:style w:type="character" w:customStyle="1" w:styleId="WW8Num46z2">
    <w:name w:val="WW8Num46z2"/>
    <w:rsid w:val="005525AE"/>
  </w:style>
  <w:style w:type="character" w:customStyle="1" w:styleId="WW8Num46z3">
    <w:name w:val="WW8Num46z3"/>
    <w:rsid w:val="005525AE"/>
  </w:style>
  <w:style w:type="character" w:customStyle="1" w:styleId="WW8Num46z4">
    <w:name w:val="WW8Num46z4"/>
    <w:rsid w:val="005525AE"/>
  </w:style>
  <w:style w:type="character" w:customStyle="1" w:styleId="WW8Num46z5">
    <w:name w:val="WW8Num46z5"/>
    <w:rsid w:val="005525AE"/>
  </w:style>
  <w:style w:type="character" w:customStyle="1" w:styleId="WW8Num46z6">
    <w:name w:val="WW8Num46z6"/>
    <w:rsid w:val="005525AE"/>
  </w:style>
  <w:style w:type="character" w:customStyle="1" w:styleId="WW8Num46z7">
    <w:name w:val="WW8Num46z7"/>
    <w:rsid w:val="005525AE"/>
  </w:style>
  <w:style w:type="character" w:customStyle="1" w:styleId="WW8Num46z8">
    <w:name w:val="WW8Num46z8"/>
    <w:rsid w:val="005525AE"/>
  </w:style>
  <w:style w:type="character" w:customStyle="1" w:styleId="WW8Num47z0">
    <w:name w:val="WW8Num47z0"/>
    <w:rsid w:val="005525AE"/>
    <w:rPr>
      <w:rFonts w:hint="default"/>
    </w:rPr>
  </w:style>
  <w:style w:type="character" w:customStyle="1" w:styleId="WW8Num47z1">
    <w:name w:val="WW8Num47z1"/>
    <w:rsid w:val="005525AE"/>
  </w:style>
  <w:style w:type="character" w:customStyle="1" w:styleId="WW8Num47z2">
    <w:name w:val="WW8Num47z2"/>
    <w:rsid w:val="005525AE"/>
  </w:style>
  <w:style w:type="character" w:customStyle="1" w:styleId="WW8Num47z3">
    <w:name w:val="WW8Num47z3"/>
    <w:rsid w:val="005525AE"/>
  </w:style>
  <w:style w:type="character" w:customStyle="1" w:styleId="WW8Num47z4">
    <w:name w:val="WW8Num47z4"/>
    <w:rsid w:val="005525AE"/>
  </w:style>
  <w:style w:type="character" w:customStyle="1" w:styleId="WW8Num47z5">
    <w:name w:val="WW8Num47z5"/>
    <w:rsid w:val="005525AE"/>
  </w:style>
  <w:style w:type="character" w:customStyle="1" w:styleId="WW8Num47z6">
    <w:name w:val="WW8Num47z6"/>
    <w:rsid w:val="005525AE"/>
  </w:style>
  <w:style w:type="character" w:customStyle="1" w:styleId="WW8Num47z7">
    <w:name w:val="WW8Num47z7"/>
    <w:rsid w:val="005525AE"/>
  </w:style>
  <w:style w:type="character" w:customStyle="1" w:styleId="WW8Num47z8">
    <w:name w:val="WW8Num47z8"/>
    <w:rsid w:val="005525AE"/>
  </w:style>
  <w:style w:type="character" w:customStyle="1" w:styleId="WW8Num48z0">
    <w:name w:val="WW8Num48z0"/>
    <w:rsid w:val="005525AE"/>
    <w:rPr>
      <w:rFonts w:hint="default"/>
      <w:bCs/>
      <w:strike w:val="0"/>
      <w:dstrike w:val="0"/>
    </w:rPr>
  </w:style>
  <w:style w:type="character" w:customStyle="1" w:styleId="WW8Num48z1">
    <w:name w:val="WW8Num48z1"/>
    <w:rsid w:val="005525AE"/>
  </w:style>
  <w:style w:type="character" w:customStyle="1" w:styleId="WW8Num48z2">
    <w:name w:val="WW8Num48z2"/>
    <w:rsid w:val="005525AE"/>
  </w:style>
  <w:style w:type="character" w:customStyle="1" w:styleId="WW8Num48z3">
    <w:name w:val="WW8Num48z3"/>
    <w:rsid w:val="005525AE"/>
  </w:style>
  <w:style w:type="character" w:customStyle="1" w:styleId="WW8Num48z4">
    <w:name w:val="WW8Num48z4"/>
    <w:rsid w:val="005525AE"/>
  </w:style>
  <w:style w:type="character" w:customStyle="1" w:styleId="WW8Num48z5">
    <w:name w:val="WW8Num48z5"/>
    <w:rsid w:val="005525AE"/>
  </w:style>
  <w:style w:type="character" w:customStyle="1" w:styleId="WW8Num48z6">
    <w:name w:val="WW8Num48z6"/>
    <w:rsid w:val="005525AE"/>
  </w:style>
  <w:style w:type="character" w:customStyle="1" w:styleId="WW8Num48z7">
    <w:name w:val="WW8Num48z7"/>
    <w:rsid w:val="005525AE"/>
  </w:style>
  <w:style w:type="character" w:customStyle="1" w:styleId="WW8Num48z8">
    <w:name w:val="WW8Num48z8"/>
    <w:rsid w:val="005525AE"/>
  </w:style>
  <w:style w:type="character" w:customStyle="1" w:styleId="WW8Num49z0">
    <w:name w:val="WW8Num49z0"/>
    <w:rsid w:val="005525AE"/>
    <w:rPr>
      <w:rFonts w:hint="default"/>
    </w:rPr>
  </w:style>
  <w:style w:type="character" w:customStyle="1" w:styleId="WW8Num49z1">
    <w:name w:val="WW8Num49z1"/>
    <w:rsid w:val="005525AE"/>
  </w:style>
  <w:style w:type="character" w:customStyle="1" w:styleId="WW8Num49z2">
    <w:name w:val="WW8Num49z2"/>
    <w:rsid w:val="005525AE"/>
  </w:style>
  <w:style w:type="character" w:customStyle="1" w:styleId="WW8Num49z3">
    <w:name w:val="WW8Num49z3"/>
    <w:rsid w:val="005525AE"/>
  </w:style>
  <w:style w:type="character" w:customStyle="1" w:styleId="WW8Num49z4">
    <w:name w:val="WW8Num49z4"/>
    <w:rsid w:val="005525AE"/>
  </w:style>
  <w:style w:type="character" w:customStyle="1" w:styleId="WW8Num49z5">
    <w:name w:val="WW8Num49z5"/>
    <w:rsid w:val="005525AE"/>
  </w:style>
  <w:style w:type="character" w:customStyle="1" w:styleId="WW8Num49z6">
    <w:name w:val="WW8Num49z6"/>
    <w:rsid w:val="005525AE"/>
  </w:style>
  <w:style w:type="character" w:customStyle="1" w:styleId="WW8Num49z7">
    <w:name w:val="WW8Num49z7"/>
    <w:rsid w:val="005525AE"/>
  </w:style>
  <w:style w:type="character" w:customStyle="1" w:styleId="WW8Num49z8">
    <w:name w:val="WW8Num49z8"/>
    <w:rsid w:val="005525AE"/>
  </w:style>
  <w:style w:type="character" w:customStyle="1" w:styleId="WW8Num50z0">
    <w:name w:val="WW8Num50z0"/>
    <w:rsid w:val="005525AE"/>
    <w:rPr>
      <w:rFonts w:hint="default"/>
    </w:rPr>
  </w:style>
  <w:style w:type="character" w:customStyle="1" w:styleId="WW8Num50z1">
    <w:name w:val="WW8Num50z1"/>
    <w:rsid w:val="005525AE"/>
  </w:style>
  <w:style w:type="character" w:customStyle="1" w:styleId="WW8Num50z2">
    <w:name w:val="WW8Num50z2"/>
    <w:rsid w:val="005525AE"/>
  </w:style>
  <w:style w:type="character" w:customStyle="1" w:styleId="WW8Num50z3">
    <w:name w:val="WW8Num50z3"/>
    <w:rsid w:val="005525AE"/>
  </w:style>
  <w:style w:type="character" w:customStyle="1" w:styleId="WW8Num50z4">
    <w:name w:val="WW8Num50z4"/>
    <w:rsid w:val="005525AE"/>
  </w:style>
  <w:style w:type="character" w:customStyle="1" w:styleId="WW8Num50z5">
    <w:name w:val="WW8Num50z5"/>
    <w:rsid w:val="005525AE"/>
  </w:style>
  <w:style w:type="character" w:customStyle="1" w:styleId="WW8Num50z6">
    <w:name w:val="WW8Num50z6"/>
    <w:rsid w:val="005525AE"/>
  </w:style>
  <w:style w:type="character" w:customStyle="1" w:styleId="WW8Num50z7">
    <w:name w:val="WW8Num50z7"/>
    <w:rsid w:val="005525AE"/>
  </w:style>
  <w:style w:type="character" w:customStyle="1" w:styleId="WW8Num50z8">
    <w:name w:val="WW8Num50z8"/>
    <w:rsid w:val="005525AE"/>
  </w:style>
  <w:style w:type="character" w:customStyle="1" w:styleId="31">
    <w:name w:val="Основной шрифт абзаца3"/>
    <w:rsid w:val="005525AE"/>
  </w:style>
  <w:style w:type="character" w:customStyle="1" w:styleId="a4">
    <w:name w:val="Основной текст Знак"/>
    <w:rsid w:val="005525AE"/>
    <w:rPr>
      <w:rFonts w:ascii="Times New Roman" w:eastAsia="Times New Roman" w:hAnsi="Times New Roman" w:cs="Times New Roman"/>
      <w:sz w:val="28"/>
      <w:szCs w:val="28"/>
    </w:rPr>
  </w:style>
  <w:style w:type="character" w:customStyle="1" w:styleId="a5">
    <w:name w:val="Верхний колонтитул Знак"/>
    <w:uiPriority w:val="99"/>
    <w:rsid w:val="005525AE"/>
    <w:rPr>
      <w:rFonts w:ascii="Calibri" w:eastAsia="Times New Roman" w:hAnsi="Calibri" w:cs="Times New Roman"/>
    </w:rPr>
  </w:style>
  <w:style w:type="character" w:customStyle="1" w:styleId="a6">
    <w:name w:val="Нижний колонтитул Знак"/>
    <w:uiPriority w:val="99"/>
    <w:rsid w:val="005525AE"/>
    <w:rPr>
      <w:rFonts w:ascii="Calibri" w:eastAsia="Times New Roman" w:hAnsi="Calibri" w:cs="Times New Roman"/>
    </w:rPr>
  </w:style>
  <w:style w:type="character" w:customStyle="1" w:styleId="a7">
    <w:name w:val="[Ростех] Простой текст (Без уровня) Знак"/>
    <w:rsid w:val="005525AE"/>
    <w:rPr>
      <w:rFonts w:ascii="Proxima Nova ExCn Rg" w:eastAsia="Times New Roman" w:hAnsi="Proxima Nova ExCn Rg" w:cs="Times New Roman"/>
      <w:sz w:val="28"/>
      <w:szCs w:val="28"/>
    </w:rPr>
  </w:style>
  <w:style w:type="character" w:customStyle="1" w:styleId="a8">
    <w:name w:val="Текст сноски Знак"/>
    <w:uiPriority w:val="99"/>
    <w:rsid w:val="005525AE"/>
    <w:rPr>
      <w:rFonts w:ascii="Calibri" w:eastAsia="Times New Roman" w:hAnsi="Calibri" w:cs="Times New Roman"/>
      <w:sz w:val="20"/>
      <w:szCs w:val="20"/>
    </w:rPr>
  </w:style>
  <w:style w:type="character" w:customStyle="1" w:styleId="Internetlink">
    <w:name w:val="Internet link"/>
    <w:rsid w:val="005525AE"/>
    <w:rPr>
      <w:color w:val="0000FF"/>
      <w:u w:val="single"/>
    </w:rPr>
  </w:style>
  <w:style w:type="character" w:customStyle="1" w:styleId="a9">
    <w:name w:val="Символ сноски"/>
    <w:rsid w:val="005525AE"/>
    <w:rPr>
      <w:vertAlign w:val="superscript"/>
    </w:rPr>
  </w:style>
  <w:style w:type="character" w:customStyle="1" w:styleId="21">
    <w:name w:val="Основной текст 2 Знак"/>
    <w:rsid w:val="005525AE"/>
    <w:rPr>
      <w:rFonts w:ascii="Calibri" w:eastAsia="Times New Roman" w:hAnsi="Calibri" w:cs="Times New Roman"/>
    </w:rPr>
  </w:style>
  <w:style w:type="character" w:customStyle="1" w:styleId="52">
    <w:name w:val="[Ростех] Текст Подпункта (Уровень 5) Знак"/>
    <w:rsid w:val="005525AE"/>
    <w:rPr>
      <w:rFonts w:ascii="Proxima Nova ExCn Rg" w:eastAsia="Times New Roman" w:hAnsi="Proxima Nova ExCn Rg" w:cs="Times New Roman"/>
      <w:sz w:val="28"/>
      <w:szCs w:val="28"/>
    </w:rPr>
  </w:style>
  <w:style w:type="character" w:customStyle="1" w:styleId="32">
    <w:name w:val="[Ростех] Наименование Подраздела (Уровень 3) Знак"/>
    <w:rsid w:val="005525AE"/>
    <w:rPr>
      <w:rFonts w:ascii="Proxima Nova ExCn Rg" w:eastAsia="Times New Roman" w:hAnsi="Proxima Nova ExCn Rg" w:cs="Times New Roman"/>
      <w:b/>
      <w:sz w:val="28"/>
      <w:szCs w:val="28"/>
    </w:rPr>
  </w:style>
  <w:style w:type="character" w:customStyle="1" w:styleId="42">
    <w:name w:val="[Ростех] Текст Пункта (Уровень 4) Знак"/>
    <w:uiPriority w:val="99"/>
    <w:rsid w:val="005525AE"/>
    <w:rPr>
      <w:rFonts w:ascii="Proxima Nova ExCn Rg" w:eastAsia="Times New Roman" w:hAnsi="Proxima Nova ExCn Rg" w:cs="Times New Roman"/>
      <w:sz w:val="28"/>
      <w:szCs w:val="28"/>
    </w:rPr>
  </w:style>
  <w:style w:type="character" w:customStyle="1" w:styleId="aa">
    <w:name w:val="Текст Знак"/>
    <w:rsid w:val="005525AE"/>
    <w:rPr>
      <w:rFonts w:ascii="Times New Roman" w:eastAsia="Times New Roman" w:hAnsi="Times New Roman" w:cs="Times New Roman"/>
      <w:sz w:val="26"/>
      <w:szCs w:val="26"/>
    </w:rPr>
  </w:style>
  <w:style w:type="character" w:customStyle="1" w:styleId="ListLabel1">
    <w:name w:val="ListLabel 1"/>
    <w:rsid w:val="005525AE"/>
    <w:rPr>
      <w:rFonts w:cs="Times New Roman"/>
    </w:rPr>
  </w:style>
  <w:style w:type="character" w:customStyle="1" w:styleId="ListLabel2">
    <w:name w:val="ListLabel 2"/>
    <w:rsid w:val="005525AE"/>
    <w:rPr>
      <w:rFonts w:ascii="Times New Roman" w:eastAsia="Arial" w:hAnsi="Times New Roman" w:cs="Arial"/>
      <w:b w:val="0"/>
      <w:bCs w:val="0"/>
      <w:i w:val="0"/>
      <w:strike w:val="0"/>
      <w:dstrike w:val="0"/>
      <w:color w:val="000000"/>
      <w:position w:val="0"/>
      <w:sz w:val="28"/>
      <w:szCs w:val="28"/>
      <w:u w:val="none"/>
      <w:vertAlign w:val="baseline"/>
    </w:rPr>
  </w:style>
  <w:style w:type="character" w:customStyle="1" w:styleId="ListLabel3">
    <w:name w:val="ListLabel 3"/>
    <w:rsid w:val="005525AE"/>
    <w:rPr>
      <w:rFonts w:eastAsia="Segoe UI Symbol" w:cs="Segoe UI Symbol"/>
      <w:b w:val="0"/>
      <w:i w:val="0"/>
      <w:strike w:val="0"/>
      <w:dstrike w:val="0"/>
      <w:color w:val="000000"/>
      <w:position w:val="0"/>
      <w:sz w:val="20"/>
      <w:szCs w:val="20"/>
      <w:u w:val="none"/>
      <w:vertAlign w:val="baseline"/>
    </w:rPr>
  </w:style>
  <w:style w:type="character" w:customStyle="1" w:styleId="ListLabel4">
    <w:name w:val="ListLabel 4"/>
    <w:rsid w:val="005525AE"/>
    <w:rPr>
      <w:rFonts w:cs="Times New Roman"/>
      <w:b/>
      <w:bCs w:val="0"/>
      <w:i w:val="0"/>
      <w:iCs w:val="0"/>
      <w:caps w:val="0"/>
      <w:smallCaps w:val="0"/>
      <w:strike w:val="0"/>
      <w:dstrike w:val="0"/>
      <w:outline w:val="0"/>
      <w:emboss/>
      <w:vanish w:val="0"/>
      <w:spacing w:val="0"/>
      <w:kern w:val="1"/>
      <w:position w:val="0"/>
      <w:sz w:val="24"/>
      <w:u w:val="none"/>
      <w:vertAlign w:val="baseline"/>
      <w:em w:val="none"/>
    </w:rPr>
  </w:style>
  <w:style w:type="character" w:customStyle="1" w:styleId="ListLabel5">
    <w:name w:val="ListLabel 5"/>
    <w:rsid w:val="005525AE"/>
    <w:rPr>
      <w:b/>
      <w:bCs/>
      <w:i w:val="0"/>
      <w:iCs w:val="0"/>
      <w:caps w:val="0"/>
      <w:smallCaps w:val="0"/>
      <w:strike w:val="0"/>
      <w:dstrike w:val="0"/>
      <w:outline w:val="0"/>
      <w:emboss/>
      <w:vanish w:val="0"/>
      <w:color w:val="00000A"/>
      <w:spacing w:val="0"/>
      <w:w w:val="100"/>
      <w:kern w:val="1"/>
      <w:position w:val="0"/>
      <w:sz w:val="28"/>
      <w:szCs w:val="28"/>
      <w:u w:val="none"/>
      <w:vertAlign w:val="baseline"/>
    </w:rPr>
  </w:style>
  <w:style w:type="character" w:customStyle="1" w:styleId="ListLabel6">
    <w:name w:val="ListLabel 6"/>
    <w:rsid w:val="005525AE"/>
    <w:rPr>
      <w:rFonts w:cs="Times New Roman"/>
      <w:b w:val="0"/>
      <w:bCs w:val="0"/>
      <w:i w:val="0"/>
      <w:iCs w:val="0"/>
      <w:caps w:val="0"/>
      <w:smallCaps w:val="0"/>
      <w:strike w:val="0"/>
      <w:dstrike w:val="0"/>
      <w:outline w:val="0"/>
      <w:emboss/>
      <w:vanish w:val="0"/>
      <w:spacing w:val="0"/>
      <w:kern w:val="1"/>
      <w:position w:val="0"/>
      <w:sz w:val="24"/>
      <w:u w:val="none"/>
      <w:vertAlign w:val="baseline"/>
      <w:em w:val="none"/>
    </w:rPr>
  </w:style>
  <w:style w:type="character" w:customStyle="1" w:styleId="ListLabel7">
    <w:name w:val="ListLabel 7"/>
    <w:rsid w:val="005525AE"/>
    <w:rPr>
      <w:sz w:val="24"/>
      <w:szCs w:val="24"/>
    </w:rPr>
  </w:style>
  <w:style w:type="character" w:customStyle="1" w:styleId="ListLabel8">
    <w:name w:val="ListLabel 8"/>
    <w:rsid w:val="005525AE"/>
    <w:rPr>
      <w:rFonts w:cs="Times New Roman"/>
      <w:caps w:val="0"/>
      <w:smallCaps w:val="0"/>
      <w:strike w:val="0"/>
      <w:dstrike w:val="0"/>
      <w:vanish w:val="0"/>
      <w:color w:val="00000A"/>
      <w:position w:val="0"/>
      <w:sz w:val="24"/>
      <w:u w:val="none"/>
      <w:vertAlign w:val="baseline"/>
    </w:rPr>
  </w:style>
  <w:style w:type="character" w:customStyle="1" w:styleId="FootnoteSymbol">
    <w:name w:val="Footnote Symbol"/>
    <w:rsid w:val="005525AE"/>
  </w:style>
  <w:style w:type="character" w:customStyle="1" w:styleId="Footnoteanchor">
    <w:name w:val="Footnote anchor"/>
    <w:rsid w:val="005525AE"/>
    <w:rPr>
      <w:vertAlign w:val="superscript"/>
    </w:rPr>
  </w:style>
  <w:style w:type="character" w:customStyle="1" w:styleId="NumberingSymbols">
    <w:name w:val="Numbering Symbols"/>
    <w:rsid w:val="005525AE"/>
    <w:rPr>
      <w:rFonts w:ascii="Times New Roman" w:hAnsi="Times New Roman" w:cs="Times New Roman"/>
      <w:b w:val="0"/>
      <w:bCs w:val="0"/>
      <w:sz w:val="28"/>
      <w:szCs w:val="28"/>
    </w:rPr>
  </w:style>
  <w:style w:type="character" w:customStyle="1" w:styleId="BulletSymbols">
    <w:name w:val="Bullet Symbols"/>
    <w:rsid w:val="005525AE"/>
    <w:rPr>
      <w:rFonts w:ascii="OpenSymbol" w:eastAsia="OpenSymbol" w:hAnsi="OpenSymbol" w:cs="OpenSymbol"/>
    </w:rPr>
  </w:style>
  <w:style w:type="character" w:customStyle="1" w:styleId="11">
    <w:name w:val="Основной текст Знак1"/>
    <w:rsid w:val="005525AE"/>
    <w:rPr>
      <w:kern w:val="1"/>
      <w:sz w:val="22"/>
      <w:szCs w:val="22"/>
    </w:rPr>
  </w:style>
  <w:style w:type="character" w:customStyle="1" w:styleId="HTML">
    <w:name w:val="Адрес HTML Знак"/>
    <w:rsid w:val="005525AE"/>
    <w:rPr>
      <w:rFonts w:ascii="Proxima Nova ExCn Rg" w:eastAsia="Times New Roman" w:hAnsi="Proxima Nova ExCn Rg" w:cs="Times New Roman"/>
      <w:i/>
      <w:iCs/>
      <w:sz w:val="28"/>
      <w:szCs w:val="30"/>
    </w:rPr>
  </w:style>
  <w:style w:type="character" w:styleId="ab">
    <w:name w:val="Emphasis"/>
    <w:qFormat/>
    <w:rsid w:val="005525AE"/>
    <w:rPr>
      <w:i/>
      <w:iCs/>
    </w:rPr>
  </w:style>
  <w:style w:type="character" w:styleId="ac">
    <w:name w:val="Hyperlink"/>
    <w:rsid w:val="005525AE"/>
    <w:rPr>
      <w:color w:val="0000FF"/>
      <w:u w:val="single"/>
    </w:rPr>
  </w:style>
  <w:style w:type="character" w:customStyle="1" w:styleId="12">
    <w:name w:val="Знак примечания1"/>
    <w:rsid w:val="005525AE"/>
    <w:rPr>
      <w:rFonts w:ascii="Proxima Nova ExCn Rg" w:eastAsia="Times New Roman" w:hAnsi="Proxima Nova ExCn Rg" w:cs="Times New Roman"/>
      <w:sz w:val="24"/>
      <w:szCs w:val="16"/>
    </w:rPr>
  </w:style>
  <w:style w:type="character" w:customStyle="1" w:styleId="FontStyle21">
    <w:name w:val="Font Style21"/>
    <w:rsid w:val="005525AE"/>
    <w:rPr>
      <w:rFonts w:ascii="Times New Roman" w:hAnsi="Times New Roman" w:cs="Times New Roman" w:hint="default"/>
      <w:b/>
      <w:bCs/>
      <w:sz w:val="22"/>
      <w:szCs w:val="22"/>
    </w:rPr>
  </w:style>
  <w:style w:type="character" w:customStyle="1" w:styleId="apple-converted-space">
    <w:name w:val="apple-converted-space"/>
    <w:rsid w:val="005525AE"/>
  </w:style>
  <w:style w:type="character" w:customStyle="1" w:styleId="ad">
    <w:name w:val="Текст примечания Знак"/>
    <w:rsid w:val="005525AE"/>
  </w:style>
  <w:style w:type="character" w:customStyle="1" w:styleId="ae">
    <w:name w:val="Название Знак"/>
    <w:rsid w:val="005525AE"/>
    <w:rPr>
      <w:rFonts w:ascii="Proxima Nova ExCn Rg" w:eastAsia="Times New Roman" w:hAnsi="Proxima Nova ExCn Rg" w:cs="Times New Roman"/>
      <w:bCs/>
      <w:i/>
      <w:sz w:val="28"/>
      <w:szCs w:val="28"/>
    </w:rPr>
  </w:style>
  <w:style w:type="character" w:styleId="af">
    <w:name w:val="page number"/>
    <w:rsid w:val="005525AE"/>
    <w:rPr>
      <w:rFonts w:ascii="Times New Roman" w:hAnsi="Times New Roman" w:cs="Times New Roman"/>
      <w:sz w:val="20"/>
      <w:szCs w:val="20"/>
    </w:rPr>
  </w:style>
  <w:style w:type="character" w:customStyle="1" w:styleId="33">
    <w:name w:val="Основной текст 3 Знак"/>
    <w:rsid w:val="005525AE"/>
    <w:rPr>
      <w:rFonts w:ascii="Proxima Nova ExCn Rg" w:eastAsia="Times New Roman" w:hAnsi="Proxima Nova ExCn Rg" w:cs="Times New Roman"/>
      <w:sz w:val="16"/>
      <w:szCs w:val="16"/>
    </w:rPr>
  </w:style>
  <w:style w:type="character" w:customStyle="1" w:styleId="af0">
    <w:name w:val="Основной текст с отступом Знак"/>
    <w:rsid w:val="005525AE"/>
    <w:rPr>
      <w:rFonts w:ascii="Proxima Nova ExCn Rg" w:eastAsia="Times New Roman" w:hAnsi="Proxima Nova ExCn Rg" w:cs="Times New Roman"/>
      <w:i/>
      <w:iCs/>
      <w:color w:val="000000"/>
      <w:sz w:val="28"/>
      <w:szCs w:val="28"/>
    </w:rPr>
  </w:style>
  <w:style w:type="character" w:customStyle="1" w:styleId="22">
    <w:name w:val="Основной текст с отступом 2 Знак"/>
    <w:rsid w:val="005525AE"/>
    <w:rPr>
      <w:rFonts w:ascii="Proxima Nova ExCn Rg" w:eastAsia="Times New Roman" w:hAnsi="Proxima Nova ExCn Rg" w:cs="Times New Roman"/>
      <w:sz w:val="28"/>
      <w:szCs w:val="28"/>
    </w:rPr>
  </w:style>
  <w:style w:type="character" w:customStyle="1" w:styleId="34">
    <w:name w:val="Основной текст с отступом 3 Знак"/>
    <w:rsid w:val="005525AE"/>
    <w:rPr>
      <w:rFonts w:ascii="Proxima Nova ExCn Rg" w:eastAsia="Times New Roman" w:hAnsi="Proxima Nova ExCn Rg" w:cs="Times New Roman"/>
      <w:b/>
      <w:bCs/>
      <w:sz w:val="26"/>
      <w:szCs w:val="26"/>
    </w:rPr>
  </w:style>
  <w:style w:type="character" w:styleId="af1">
    <w:name w:val="FollowedHyperlink"/>
    <w:rsid w:val="005525AE"/>
    <w:rPr>
      <w:color w:val="800080"/>
      <w:u w:val="single"/>
    </w:rPr>
  </w:style>
  <w:style w:type="character" w:customStyle="1" w:styleId="-5">
    <w:name w:val="пункт-5 Знак"/>
    <w:rsid w:val="005525AE"/>
    <w:rPr>
      <w:rFonts w:ascii="Proxima Nova ExCn Rg" w:eastAsia="Times New Roman" w:hAnsi="Proxima Nova ExCn Rg" w:cs="Times New Roman"/>
      <w:sz w:val="28"/>
      <w:szCs w:val="28"/>
    </w:rPr>
  </w:style>
  <w:style w:type="character" w:styleId="af2">
    <w:name w:val="Strong"/>
    <w:qFormat/>
    <w:rsid w:val="005525AE"/>
    <w:rPr>
      <w:b/>
      <w:bCs/>
    </w:rPr>
  </w:style>
  <w:style w:type="character" w:customStyle="1" w:styleId="af3">
    <w:name w:val="Схема документа Знак"/>
    <w:rsid w:val="005525AE"/>
    <w:rPr>
      <w:rFonts w:ascii="Tahoma" w:eastAsia="Arial Unicode MS" w:hAnsi="Tahoma" w:cs="Tahoma"/>
      <w:shd w:val="clear" w:color="auto" w:fill="000080"/>
    </w:rPr>
  </w:style>
  <w:style w:type="character" w:customStyle="1" w:styleId="af4">
    <w:name w:val="Текст выноски Знак"/>
    <w:rsid w:val="005525AE"/>
    <w:rPr>
      <w:rFonts w:ascii="Tahoma" w:eastAsia="Times New Roman" w:hAnsi="Tahoma" w:cs="Tahoma"/>
      <w:sz w:val="16"/>
      <w:szCs w:val="16"/>
    </w:rPr>
  </w:style>
  <w:style w:type="character" w:customStyle="1" w:styleId="13">
    <w:name w:val="Текст примечания Знак1"/>
    <w:rsid w:val="005525AE"/>
    <w:rPr>
      <w:kern w:val="1"/>
    </w:rPr>
  </w:style>
  <w:style w:type="character" w:customStyle="1" w:styleId="af5">
    <w:name w:val="Тема примечания Знак"/>
    <w:rsid w:val="005525AE"/>
    <w:rPr>
      <w:b/>
      <w:bCs/>
      <w:kern w:val="1"/>
    </w:rPr>
  </w:style>
  <w:style w:type="character" w:customStyle="1" w:styleId="af6">
    <w:name w:val="Часть Знак"/>
    <w:rsid w:val="005525AE"/>
    <w:rPr>
      <w:sz w:val="28"/>
    </w:rPr>
  </w:style>
  <w:style w:type="character" w:customStyle="1" w:styleId="af7">
    <w:name w:val="Текст концевой сноски Знак"/>
    <w:rsid w:val="005525AE"/>
    <w:rPr>
      <w:rFonts w:ascii="Proxima Nova ExCn Rg" w:eastAsia="Times New Roman" w:hAnsi="Proxima Nova ExCn Rg" w:cs="Times New Roman"/>
    </w:rPr>
  </w:style>
  <w:style w:type="character" w:customStyle="1" w:styleId="af8">
    <w:name w:val="Символы концевой сноски"/>
    <w:rsid w:val="005525AE"/>
    <w:rPr>
      <w:vertAlign w:val="superscript"/>
    </w:rPr>
  </w:style>
  <w:style w:type="character" w:customStyle="1" w:styleId="-2">
    <w:name w:val="Пункт-2 Знак"/>
    <w:rsid w:val="005525AE"/>
    <w:rPr>
      <w:rFonts w:ascii="Proxima Nova ExCn Rg" w:eastAsia="Times New Roman" w:hAnsi="Proxima Nova ExCn Rg" w:cs="Times New Roman"/>
      <w:sz w:val="28"/>
      <w:szCs w:val="30"/>
    </w:rPr>
  </w:style>
  <w:style w:type="character" w:customStyle="1" w:styleId="-20">
    <w:name w:val="Подзаголовок-2 Знак"/>
    <w:rsid w:val="005525AE"/>
    <w:rPr>
      <w:rFonts w:ascii="Proxima Nova ExCn Rg" w:eastAsia="Times New Roman" w:hAnsi="Proxima Nova ExCn Rg" w:cs="Times New Roman"/>
      <w:b/>
      <w:caps/>
      <w:sz w:val="28"/>
      <w:szCs w:val="30"/>
    </w:rPr>
  </w:style>
  <w:style w:type="character" w:customStyle="1" w:styleId="23">
    <w:name w:val="Основной шрифт абзаца2"/>
    <w:rsid w:val="005525AE"/>
  </w:style>
  <w:style w:type="character" w:customStyle="1" w:styleId="14">
    <w:name w:val="Основной шрифт абзаца1"/>
    <w:rsid w:val="005525AE"/>
  </w:style>
  <w:style w:type="character" w:customStyle="1" w:styleId="af9">
    <w:name w:val="Символ нумерации"/>
    <w:rsid w:val="005525AE"/>
    <w:rPr>
      <w:rFonts w:ascii="Times New Roman" w:hAnsi="Times New Roman" w:cs="Times New Roman"/>
      <w:sz w:val="28"/>
      <w:szCs w:val="28"/>
    </w:rPr>
  </w:style>
  <w:style w:type="character" w:customStyle="1" w:styleId="afa">
    <w:name w:val="Таблица шапка Знак"/>
    <w:rsid w:val="005525AE"/>
    <w:rPr>
      <w:rFonts w:ascii="Proxima Nova ExCn Rg" w:eastAsia="Times New Roman" w:hAnsi="Proxima Nova ExCn Rg" w:cs="Times New Roman"/>
      <w:sz w:val="18"/>
      <w:szCs w:val="18"/>
    </w:rPr>
  </w:style>
  <w:style w:type="character" w:customStyle="1" w:styleId="afb">
    <w:name w:val="комментарий"/>
    <w:rsid w:val="005525AE"/>
    <w:rPr>
      <w:b/>
      <w:i/>
      <w:shd w:val="clear" w:color="auto" w:fill="FFFF99"/>
    </w:rPr>
  </w:style>
  <w:style w:type="character" w:customStyle="1" w:styleId="afc">
    <w:name w:val="Подподпункт Знак"/>
    <w:rsid w:val="005525AE"/>
    <w:rPr>
      <w:rFonts w:ascii="Proxima Nova ExCn Rg" w:eastAsia="Times New Roman" w:hAnsi="Proxima Nova ExCn Rg" w:cs="Times New Roman"/>
      <w:sz w:val="28"/>
    </w:rPr>
  </w:style>
  <w:style w:type="character" w:customStyle="1" w:styleId="afd">
    <w:name w:val="Примечание Знак"/>
    <w:rsid w:val="005525AE"/>
    <w:rPr>
      <w:rFonts w:ascii="Proxima Nova ExCn Rg" w:eastAsia="Times New Roman" w:hAnsi="Proxima Nova ExCn Rg" w:cs="Times New Roman"/>
      <w:spacing w:val="20"/>
      <w:sz w:val="24"/>
      <w:szCs w:val="28"/>
    </w:rPr>
  </w:style>
  <w:style w:type="character" w:customStyle="1" w:styleId="24">
    <w:name w:val="Стиль Примечание + разреженный на  2 пт Знак"/>
    <w:rsid w:val="005525AE"/>
    <w:rPr>
      <w:rFonts w:ascii="Proxima Nova ExCn Rg" w:eastAsia="Times New Roman" w:hAnsi="Proxima Nova ExCn Rg" w:cs="Times New Roman"/>
      <w:spacing w:val="40"/>
      <w:sz w:val="24"/>
      <w:szCs w:val="28"/>
    </w:rPr>
  </w:style>
  <w:style w:type="character" w:customStyle="1" w:styleId="afe">
    <w:name w:val="Гипертекстовая ссылка"/>
    <w:rsid w:val="005525AE"/>
    <w:rPr>
      <w:b/>
      <w:bCs/>
      <w:color w:val="106BBE"/>
    </w:rPr>
  </w:style>
  <w:style w:type="character" w:customStyle="1" w:styleId="aff">
    <w:name w:val="Абзац списка Знак"/>
    <w:rsid w:val="005525AE"/>
    <w:rPr>
      <w:rFonts w:eastAsia="Times New Roman" w:cs="Times New Roman"/>
      <w:kern w:val="1"/>
      <w:sz w:val="22"/>
      <w:szCs w:val="22"/>
    </w:rPr>
  </w:style>
  <w:style w:type="character" w:customStyle="1" w:styleId="-30">
    <w:name w:val="Пункт-3 Знак"/>
    <w:rsid w:val="005525AE"/>
    <w:rPr>
      <w:rFonts w:ascii="Times New Roman" w:eastAsia="Times New Roman" w:hAnsi="Times New Roman" w:cs="Times New Roman"/>
      <w:kern w:val="1"/>
      <w:sz w:val="28"/>
      <w:szCs w:val="24"/>
    </w:rPr>
  </w:style>
  <w:style w:type="character" w:customStyle="1" w:styleId="s10">
    <w:name w:val="s_10"/>
    <w:rsid w:val="005525AE"/>
  </w:style>
  <w:style w:type="character" w:customStyle="1" w:styleId="-4">
    <w:name w:val="Пункт-4 Знак"/>
    <w:rsid w:val="005525AE"/>
    <w:rPr>
      <w:rFonts w:ascii="Times New Roman" w:eastAsia="Times New Roman" w:hAnsi="Times New Roman" w:cs="Times New Roman"/>
      <w:kern w:val="1"/>
      <w:sz w:val="28"/>
      <w:szCs w:val="24"/>
    </w:rPr>
  </w:style>
  <w:style w:type="character" w:customStyle="1" w:styleId="S">
    <w:name w:val="S_Обычный Знак"/>
    <w:rsid w:val="005525AE"/>
    <w:rPr>
      <w:rFonts w:ascii="Times New Roman" w:eastAsia="Times New Roman" w:hAnsi="Times New Roman" w:cs="Times New Roman"/>
      <w:sz w:val="24"/>
      <w:szCs w:val="30"/>
    </w:rPr>
  </w:style>
  <w:style w:type="character" w:customStyle="1" w:styleId="15">
    <w:name w:val="[Ростех] Наименование Главы (Уровень 1) Знак"/>
    <w:rsid w:val="005525AE"/>
    <w:rPr>
      <w:rFonts w:ascii="Proxima Nova ExCn Rg" w:eastAsia="Cambria" w:hAnsi="Proxima Nova ExCn Rg" w:cs="Times New Roman"/>
      <w:b/>
      <w:caps/>
      <w:sz w:val="28"/>
      <w:szCs w:val="28"/>
    </w:rPr>
  </w:style>
  <w:style w:type="character" w:customStyle="1" w:styleId="25">
    <w:name w:val="[Ростех] Наименование Раздела (Уровень 2) Знак"/>
    <w:rsid w:val="005525AE"/>
    <w:rPr>
      <w:rFonts w:ascii="Proxima Nova ExCn Rg" w:eastAsia="Times New Roman" w:hAnsi="Proxima Nova ExCn Rg" w:cs="Times New Roman"/>
      <w:b/>
      <w:kern w:val="1"/>
      <w:sz w:val="28"/>
      <w:szCs w:val="28"/>
    </w:rPr>
  </w:style>
  <w:style w:type="character" w:customStyle="1" w:styleId="43">
    <w:name w:val="[Ростех] Текст Подпункта (следующий абзац) (Уровень 4) Знак"/>
    <w:rsid w:val="005525AE"/>
    <w:rPr>
      <w:rFonts w:ascii="Proxima Nova ExCn Rg" w:eastAsia="Times New Roman" w:hAnsi="Proxima Nova ExCn Rg" w:cs="Times New Roman"/>
      <w:sz w:val="28"/>
      <w:szCs w:val="28"/>
    </w:rPr>
  </w:style>
  <w:style w:type="character" w:customStyle="1" w:styleId="62">
    <w:name w:val="[Ростех] Текст Подпункта подпункта (Уровень 6) Знак"/>
    <w:rsid w:val="005525AE"/>
    <w:rPr>
      <w:rFonts w:ascii="Proxima Nova ExCn Rg" w:eastAsia="Times New Roman" w:hAnsi="Proxima Nova ExCn Rg" w:cs="Times New Roman"/>
      <w:kern w:val="1"/>
      <w:sz w:val="28"/>
      <w:szCs w:val="28"/>
    </w:rPr>
  </w:style>
  <w:style w:type="character" w:customStyle="1" w:styleId="16">
    <w:name w:val="Знак сноски1"/>
    <w:rsid w:val="005525AE"/>
    <w:rPr>
      <w:vertAlign w:val="superscript"/>
    </w:rPr>
  </w:style>
  <w:style w:type="character" w:customStyle="1" w:styleId="17">
    <w:name w:val="Знак концевой сноски1"/>
    <w:rsid w:val="005525AE"/>
    <w:rPr>
      <w:vertAlign w:val="superscript"/>
    </w:rPr>
  </w:style>
  <w:style w:type="character" w:customStyle="1" w:styleId="26">
    <w:name w:val="Знак сноски2"/>
    <w:rsid w:val="005525AE"/>
    <w:rPr>
      <w:vertAlign w:val="superscript"/>
    </w:rPr>
  </w:style>
  <w:style w:type="character" w:customStyle="1" w:styleId="27">
    <w:name w:val="Знак концевой сноски2"/>
    <w:rsid w:val="005525AE"/>
    <w:rPr>
      <w:vertAlign w:val="superscript"/>
    </w:rPr>
  </w:style>
  <w:style w:type="character" w:customStyle="1" w:styleId="35">
    <w:name w:val="Знак сноски3"/>
    <w:rsid w:val="005525AE"/>
    <w:rPr>
      <w:vertAlign w:val="superscript"/>
    </w:rPr>
  </w:style>
  <w:style w:type="character" w:customStyle="1" w:styleId="36">
    <w:name w:val="Знак концевой сноски3"/>
    <w:rsid w:val="005525AE"/>
    <w:rPr>
      <w:vertAlign w:val="superscript"/>
    </w:rPr>
  </w:style>
  <w:style w:type="character" w:styleId="aff0">
    <w:name w:val="footnote reference"/>
    <w:uiPriority w:val="99"/>
    <w:rsid w:val="005525AE"/>
    <w:rPr>
      <w:vertAlign w:val="superscript"/>
    </w:rPr>
  </w:style>
  <w:style w:type="character" w:styleId="aff1">
    <w:name w:val="endnote reference"/>
    <w:rsid w:val="005525AE"/>
    <w:rPr>
      <w:vertAlign w:val="superscript"/>
    </w:rPr>
  </w:style>
  <w:style w:type="paragraph" w:styleId="aff2">
    <w:name w:val="Title"/>
    <w:basedOn w:val="a"/>
    <w:next w:val="aff3"/>
    <w:link w:val="18"/>
    <w:rsid w:val="005525AE"/>
    <w:pPr>
      <w:keepNext/>
      <w:widowControl w:val="0"/>
      <w:suppressAutoHyphens/>
      <w:spacing w:before="240" w:after="120" w:line="252" w:lineRule="auto"/>
      <w:textAlignment w:val="baseline"/>
    </w:pPr>
    <w:rPr>
      <w:rFonts w:ascii="Arial" w:eastAsia="Microsoft YaHei" w:hAnsi="Arial" w:cs="Arial"/>
      <w:kern w:val="1"/>
      <w:sz w:val="28"/>
      <w:szCs w:val="28"/>
      <w:lang w:eastAsia="ar-SA"/>
    </w:rPr>
  </w:style>
  <w:style w:type="character" w:customStyle="1" w:styleId="18">
    <w:name w:val="Название Знак1"/>
    <w:basedOn w:val="a0"/>
    <w:link w:val="aff2"/>
    <w:rsid w:val="005525AE"/>
    <w:rPr>
      <w:rFonts w:ascii="Arial" w:eastAsia="Microsoft YaHei" w:hAnsi="Arial" w:cs="Arial"/>
      <w:kern w:val="1"/>
      <w:sz w:val="28"/>
      <w:szCs w:val="28"/>
      <w:lang w:eastAsia="ar-SA"/>
    </w:rPr>
  </w:style>
  <w:style w:type="paragraph" w:styleId="aff3">
    <w:name w:val="Body Text"/>
    <w:basedOn w:val="a"/>
    <w:link w:val="28"/>
    <w:rsid w:val="005525AE"/>
    <w:pPr>
      <w:tabs>
        <w:tab w:val="left" w:pos="360"/>
      </w:tabs>
      <w:spacing w:before="120" w:after="120" w:line="240" w:lineRule="auto"/>
      <w:jc w:val="both"/>
    </w:pPr>
    <w:rPr>
      <w:rFonts w:ascii="Times New Roman" w:eastAsia="Times New Roman" w:hAnsi="Times New Roman" w:cs="Times New Roman"/>
      <w:kern w:val="1"/>
      <w:sz w:val="28"/>
      <w:szCs w:val="28"/>
      <w:lang w:eastAsia="ar-SA"/>
    </w:rPr>
  </w:style>
  <w:style w:type="character" w:customStyle="1" w:styleId="28">
    <w:name w:val="Основной текст Знак2"/>
    <w:basedOn w:val="a0"/>
    <w:link w:val="aff3"/>
    <w:rsid w:val="005525AE"/>
    <w:rPr>
      <w:rFonts w:ascii="Times New Roman" w:eastAsia="Times New Roman" w:hAnsi="Times New Roman" w:cs="Times New Roman"/>
      <w:kern w:val="1"/>
      <w:sz w:val="28"/>
      <w:szCs w:val="28"/>
      <w:lang w:eastAsia="ar-SA"/>
    </w:rPr>
  </w:style>
  <w:style w:type="paragraph" w:styleId="aff4">
    <w:name w:val="List"/>
    <w:basedOn w:val="Textbody"/>
    <w:rsid w:val="005525AE"/>
    <w:rPr>
      <w:rFonts w:cs="Arial"/>
    </w:rPr>
  </w:style>
  <w:style w:type="paragraph" w:customStyle="1" w:styleId="63">
    <w:name w:val="Название6"/>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64">
    <w:name w:val="Указатель6"/>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Standard">
    <w:name w:val="Standard"/>
    <w:rsid w:val="005525AE"/>
    <w:pPr>
      <w:suppressAutoHyphens/>
      <w:spacing w:after="200" w:line="276" w:lineRule="auto"/>
      <w:textAlignment w:val="baseline"/>
    </w:pPr>
    <w:rPr>
      <w:rFonts w:ascii="Calibri" w:eastAsia="Times New Roman" w:hAnsi="Calibri" w:cs="Calibri"/>
      <w:kern w:val="1"/>
      <w:lang w:eastAsia="ar-SA"/>
    </w:rPr>
  </w:style>
  <w:style w:type="paragraph" w:customStyle="1" w:styleId="Textbody">
    <w:name w:val="Text body"/>
    <w:basedOn w:val="Standard"/>
    <w:rsid w:val="005525AE"/>
    <w:pPr>
      <w:spacing w:after="120" w:line="288" w:lineRule="auto"/>
      <w:ind w:firstLine="567"/>
      <w:jc w:val="both"/>
    </w:pPr>
    <w:rPr>
      <w:rFonts w:ascii="Times New Roman" w:hAnsi="Times New Roman" w:cs="Times New Roman"/>
      <w:sz w:val="28"/>
      <w:szCs w:val="28"/>
    </w:rPr>
  </w:style>
  <w:style w:type="paragraph" w:customStyle="1" w:styleId="53">
    <w:name w:val="Название5"/>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54">
    <w:name w:val="Указатель5"/>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44">
    <w:name w:val="Название4"/>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45">
    <w:name w:val="Указатель4"/>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37">
    <w:name w:val="Название3"/>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38">
    <w:name w:val="Указатель3"/>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Heading">
    <w:name w:val="Heading"/>
    <w:basedOn w:val="Standard"/>
    <w:next w:val="Textbody"/>
    <w:rsid w:val="005525AE"/>
    <w:pPr>
      <w:keepNext/>
      <w:spacing w:before="240" w:after="120"/>
    </w:pPr>
    <w:rPr>
      <w:rFonts w:ascii="Arial" w:eastAsia="Microsoft YaHei" w:hAnsi="Arial" w:cs="Arial"/>
      <w:sz w:val="28"/>
      <w:szCs w:val="28"/>
    </w:rPr>
  </w:style>
  <w:style w:type="paragraph" w:customStyle="1" w:styleId="19">
    <w:name w:val="Название объекта1"/>
    <w:basedOn w:val="Standard"/>
    <w:rsid w:val="005525AE"/>
    <w:pPr>
      <w:suppressLineNumbers/>
      <w:spacing w:before="120" w:after="120"/>
    </w:pPr>
    <w:rPr>
      <w:rFonts w:cs="Arial"/>
      <w:i/>
      <w:iCs/>
      <w:sz w:val="24"/>
      <w:szCs w:val="24"/>
    </w:rPr>
  </w:style>
  <w:style w:type="paragraph" w:customStyle="1" w:styleId="Index">
    <w:name w:val="Index"/>
    <w:basedOn w:val="Standard"/>
    <w:rsid w:val="005525AE"/>
    <w:pPr>
      <w:suppressLineNumbers/>
    </w:pPr>
    <w:rPr>
      <w:rFonts w:cs="Arial"/>
    </w:rPr>
  </w:style>
  <w:style w:type="paragraph" w:customStyle="1" w:styleId="1a">
    <w:name w:val="Абзац списка1"/>
    <w:basedOn w:val="Standard"/>
    <w:rsid w:val="005525AE"/>
    <w:pPr>
      <w:ind w:left="720"/>
    </w:pPr>
  </w:style>
  <w:style w:type="paragraph" w:customStyle="1" w:styleId="ConsPlusNormal">
    <w:name w:val="ConsPlusNormal"/>
    <w:link w:val="ConsPlusNormal0"/>
    <w:qFormat/>
    <w:rsid w:val="005525AE"/>
    <w:pPr>
      <w:suppressAutoHyphens/>
      <w:spacing w:after="0" w:line="240" w:lineRule="auto"/>
      <w:textAlignment w:val="baseline"/>
    </w:pPr>
    <w:rPr>
      <w:rFonts w:ascii="Times New Roman" w:eastAsia="Times New Roman" w:hAnsi="Times New Roman" w:cs="Times New Roman"/>
      <w:kern w:val="1"/>
      <w:sz w:val="28"/>
      <w:szCs w:val="28"/>
      <w:lang w:eastAsia="ar-SA"/>
    </w:rPr>
  </w:style>
  <w:style w:type="paragraph" w:customStyle="1" w:styleId="Default">
    <w:name w:val="Default"/>
    <w:rsid w:val="005525AE"/>
    <w:pPr>
      <w:suppressAutoHyphens/>
      <w:spacing w:after="0" w:line="240" w:lineRule="auto"/>
      <w:textAlignment w:val="baseline"/>
    </w:pPr>
    <w:rPr>
      <w:rFonts w:ascii="Calibri" w:eastAsia="Calibri" w:hAnsi="Calibri" w:cs="Calibri"/>
      <w:color w:val="000000"/>
      <w:kern w:val="1"/>
      <w:sz w:val="24"/>
      <w:szCs w:val="24"/>
      <w:lang w:eastAsia="ar-SA"/>
    </w:rPr>
  </w:style>
  <w:style w:type="paragraph" w:styleId="aff5">
    <w:name w:val="header"/>
    <w:basedOn w:val="Standard"/>
    <w:link w:val="1b"/>
    <w:uiPriority w:val="99"/>
    <w:rsid w:val="005525AE"/>
    <w:pPr>
      <w:suppressLineNumbers/>
      <w:spacing w:after="0" w:line="240" w:lineRule="auto"/>
    </w:pPr>
  </w:style>
  <w:style w:type="character" w:customStyle="1" w:styleId="1b">
    <w:name w:val="Верхний колонтитул Знак1"/>
    <w:basedOn w:val="a0"/>
    <w:link w:val="aff5"/>
    <w:uiPriority w:val="99"/>
    <w:rsid w:val="005525AE"/>
    <w:rPr>
      <w:rFonts w:ascii="Calibri" w:eastAsia="Times New Roman" w:hAnsi="Calibri" w:cs="Calibri"/>
      <w:kern w:val="1"/>
      <w:lang w:eastAsia="ar-SA"/>
    </w:rPr>
  </w:style>
  <w:style w:type="paragraph" w:styleId="aff6">
    <w:name w:val="footer"/>
    <w:basedOn w:val="Standard"/>
    <w:link w:val="1c"/>
    <w:uiPriority w:val="99"/>
    <w:rsid w:val="005525AE"/>
    <w:pPr>
      <w:suppressLineNumbers/>
      <w:spacing w:after="0" w:line="240" w:lineRule="auto"/>
    </w:pPr>
  </w:style>
  <w:style w:type="character" w:customStyle="1" w:styleId="1c">
    <w:name w:val="Нижний колонтитул Знак1"/>
    <w:basedOn w:val="a0"/>
    <w:link w:val="aff6"/>
    <w:rsid w:val="005525AE"/>
    <w:rPr>
      <w:rFonts w:ascii="Calibri" w:eastAsia="Times New Roman" w:hAnsi="Calibri" w:cs="Calibri"/>
      <w:kern w:val="1"/>
      <w:lang w:eastAsia="ar-SA"/>
    </w:rPr>
  </w:style>
  <w:style w:type="paragraph" w:customStyle="1" w:styleId="39">
    <w:name w:val="[Ростех] Наименование Подраздела (Уровень 3)"/>
    <w:uiPriority w:val="99"/>
    <w:qFormat/>
    <w:rsid w:val="005525AE"/>
    <w:pPr>
      <w:keepNext/>
      <w:keepLines/>
      <w:suppressAutoHyphens/>
      <w:spacing w:before="240" w:after="0" w:line="240" w:lineRule="auto"/>
      <w:textAlignment w:val="baseline"/>
    </w:pPr>
    <w:rPr>
      <w:rFonts w:ascii="Proxima Nova ExCn Rg" w:eastAsia="Times New Roman" w:hAnsi="Proxima Nova ExCn Rg" w:cs="Proxima Nova ExCn Rg"/>
      <w:b/>
      <w:kern w:val="1"/>
      <w:sz w:val="28"/>
      <w:szCs w:val="28"/>
      <w:lang w:eastAsia="ar-SA"/>
    </w:rPr>
  </w:style>
  <w:style w:type="paragraph" w:customStyle="1" w:styleId="29">
    <w:name w:val="[Ростех] Наименование Раздела (Уровень 2)"/>
    <w:uiPriority w:val="99"/>
    <w:qFormat/>
    <w:rsid w:val="005525AE"/>
    <w:pPr>
      <w:keepNext/>
      <w:keepLines/>
      <w:suppressAutoHyphens/>
      <w:spacing w:before="240" w:after="0" w:line="240" w:lineRule="auto"/>
      <w:jc w:val="center"/>
      <w:textAlignment w:val="baseline"/>
    </w:pPr>
    <w:rPr>
      <w:rFonts w:ascii="Proxima Nova ExCn Rg" w:eastAsia="Times New Roman" w:hAnsi="Proxima Nova ExCn Rg" w:cs="Proxima Nova ExCn Rg"/>
      <w:b/>
      <w:kern w:val="1"/>
      <w:sz w:val="28"/>
      <w:szCs w:val="28"/>
      <w:lang w:eastAsia="ar-SA"/>
    </w:rPr>
  </w:style>
  <w:style w:type="paragraph" w:customStyle="1" w:styleId="aff7">
    <w:name w:val="[Ростех] Простой текст (Без уровня)"/>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customStyle="1" w:styleId="55">
    <w:name w:val="[Ростех] Текст Подпункта (Уровень 5)"/>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customStyle="1" w:styleId="65">
    <w:name w:val="[Ростех] Текст Подпункта подпункта (Уровень 6)"/>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customStyle="1" w:styleId="46">
    <w:name w:val="[Ростех] Текст Пункта (Уровень 4)"/>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styleId="aff8">
    <w:name w:val="footnote text"/>
    <w:basedOn w:val="Standard"/>
    <w:link w:val="1d"/>
    <w:uiPriority w:val="99"/>
    <w:rsid w:val="005525AE"/>
    <w:pPr>
      <w:spacing w:after="0" w:line="240" w:lineRule="auto"/>
    </w:pPr>
    <w:rPr>
      <w:sz w:val="20"/>
      <w:szCs w:val="20"/>
    </w:rPr>
  </w:style>
  <w:style w:type="character" w:customStyle="1" w:styleId="1d">
    <w:name w:val="Текст сноски Знак1"/>
    <w:basedOn w:val="a0"/>
    <w:link w:val="aff8"/>
    <w:uiPriority w:val="99"/>
    <w:rsid w:val="005525AE"/>
    <w:rPr>
      <w:rFonts w:ascii="Calibri" w:eastAsia="Times New Roman" w:hAnsi="Calibri" w:cs="Calibri"/>
      <w:kern w:val="1"/>
      <w:sz w:val="20"/>
      <w:szCs w:val="20"/>
      <w:lang w:eastAsia="ar-SA"/>
    </w:rPr>
  </w:style>
  <w:style w:type="paragraph" w:customStyle="1" w:styleId="210">
    <w:name w:val="Основной текст 21"/>
    <w:basedOn w:val="Standard"/>
    <w:rsid w:val="005525AE"/>
    <w:pPr>
      <w:spacing w:after="120" w:line="480" w:lineRule="auto"/>
    </w:pPr>
  </w:style>
  <w:style w:type="paragraph" w:customStyle="1" w:styleId="Contents3">
    <w:name w:val="Contents 3"/>
    <w:basedOn w:val="Standard"/>
    <w:rsid w:val="005525AE"/>
    <w:pPr>
      <w:spacing w:before="120" w:after="0" w:line="240" w:lineRule="auto"/>
      <w:ind w:left="1134" w:hanging="1134"/>
      <w:jc w:val="both"/>
    </w:pPr>
    <w:rPr>
      <w:rFonts w:ascii="Proxima Nova ExCn Rg" w:hAnsi="Proxima Nova ExCn Rg" w:cs="Proxima Nova ExCn Rg"/>
      <w:iCs/>
      <w:sz w:val="28"/>
      <w:szCs w:val="20"/>
    </w:rPr>
  </w:style>
  <w:style w:type="paragraph" w:customStyle="1" w:styleId="aff9">
    <w:name w:val="Номер со скобкой"/>
    <w:basedOn w:val="Standard"/>
    <w:rsid w:val="005525AE"/>
    <w:pPr>
      <w:spacing w:after="0" w:line="290" w:lineRule="exact"/>
      <w:ind w:left="467" w:hanging="227"/>
      <w:jc w:val="both"/>
    </w:pPr>
    <w:rPr>
      <w:rFonts w:ascii="Times New Roman" w:hAnsi="Times New Roman" w:cs="Times New Roman"/>
      <w:sz w:val="24"/>
      <w:szCs w:val="20"/>
    </w:rPr>
  </w:style>
  <w:style w:type="paragraph" w:customStyle="1" w:styleId="affa">
    <w:name w:val="Текст с номером"/>
    <w:basedOn w:val="Standard"/>
    <w:rsid w:val="005525AE"/>
    <w:pPr>
      <w:spacing w:after="0" w:line="290" w:lineRule="exact"/>
      <w:jc w:val="both"/>
    </w:pPr>
    <w:rPr>
      <w:rFonts w:ascii="Times New Roman" w:hAnsi="Times New Roman" w:cs="Times New Roman"/>
      <w:sz w:val="24"/>
      <w:szCs w:val="20"/>
    </w:rPr>
  </w:style>
  <w:style w:type="paragraph" w:customStyle="1" w:styleId="Oaeno">
    <w:name w:val="Oaeno"/>
    <w:basedOn w:val="Standard"/>
    <w:rsid w:val="005525AE"/>
    <w:pPr>
      <w:spacing w:after="0" w:line="240" w:lineRule="auto"/>
    </w:pPr>
    <w:rPr>
      <w:rFonts w:ascii="Courier New" w:hAnsi="Courier New" w:cs="Courier New"/>
      <w:sz w:val="20"/>
      <w:szCs w:val="20"/>
    </w:rPr>
  </w:style>
  <w:style w:type="paragraph" w:customStyle="1" w:styleId="affb">
    <w:name w:val="Основной Сериф"/>
    <w:rsid w:val="005525AE"/>
    <w:pPr>
      <w:suppressAutoHyphens/>
      <w:spacing w:after="0" w:line="290" w:lineRule="exact"/>
      <w:ind w:firstLine="357"/>
      <w:jc w:val="both"/>
      <w:textAlignment w:val="baseline"/>
    </w:pPr>
    <w:rPr>
      <w:rFonts w:ascii="Times New Roman" w:eastAsia="Times New Roman" w:hAnsi="Times New Roman" w:cs="Times New Roman"/>
      <w:kern w:val="1"/>
      <w:sz w:val="24"/>
      <w:szCs w:val="20"/>
      <w:lang w:eastAsia="ar-SA"/>
    </w:rPr>
  </w:style>
  <w:style w:type="paragraph" w:customStyle="1" w:styleId="affc">
    <w:name w:val="Перечисление в скобке"/>
    <w:basedOn w:val="aff9"/>
    <w:rsid w:val="005525AE"/>
    <w:pPr>
      <w:ind w:left="707"/>
    </w:pPr>
    <w:rPr>
      <w:bCs/>
    </w:rPr>
  </w:style>
  <w:style w:type="paragraph" w:customStyle="1" w:styleId="affd">
    <w:name w:val="Подраздел"/>
    <w:basedOn w:val="affb"/>
    <w:rsid w:val="005525AE"/>
    <w:pPr>
      <w:keepNext/>
      <w:keepLines/>
      <w:spacing w:before="357" w:after="178" w:line="240" w:lineRule="auto"/>
      <w:ind w:firstLine="0"/>
      <w:jc w:val="center"/>
    </w:pPr>
    <w:rPr>
      <w:sz w:val="28"/>
      <w:szCs w:val="26"/>
    </w:rPr>
  </w:style>
  <w:style w:type="paragraph" w:customStyle="1" w:styleId="affe">
    <w:name w:val="Подподраздел"/>
    <w:basedOn w:val="affa"/>
    <w:rsid w:val="005525AE"/>
    <w:pPr>
      <w:keepNext/>
      <w:keepLines/>
      <w:spacing w:before="195" w:after="98" w:line="240" w:lineRule="auto"/>
    </w:pPr>
  </w:style>
  <w:style w:type="paragraph" w:customStyle="1" w:styleId="-31">
    <w:name w:val="Пункт-3"/>
    <w:basedOn w:val="Standard"/>
    <w:rsid w:val="005525AE"/>
    <w:pPr>
      <w:spacing w:after="0" w:line="288" w:lineRule="auto"/>
      <w:jc w:val="both"/>
    </w:pPr>
    <w:rPr>
      <w:rFonts w:ascii="Times New Roman" w:hAnsi="Times New Roman" w:cs="Times New Roman"/>
      <w:sz w:val="28"/>
      <w:szCs w:val="24"/>
    </w:rPr>
  </w:style>
  <w:style w:type="paragraph" w:customStyle="1" w:styleId="1e">
    <w:name w:val="Текст1"/>
    <w:basedOn w:val="Standard"/>
    <w:rsid w:val="005525AE"/>
    <w:pPr>
      <w:spacing w:after="0" w:line="288" w:lineRule="auto"/>
      <w:ind w:firstLine="720"/>
      <w:jc w:val="both"/>
    </w:pPr>
    <w:rPr>
      <w:rFonts w:ascii="Times New Roman" w:hAnsi="Times New Roman" w:cs="Times New Roman"/>
      <w:sz w:val="26"/>
      <w:szCs w:val="26"/>
    </w:rPr>
  </w:style>
  <w:style w:type="paragraph" w:customStyle="1" w:styleId="-40">
    <w:name w:val="Пункт-4"/>
    <w:basedOn w:val="Standard"/>
    <w:rsid w:val="005525AE"/>
    <w:pPr>
      <w:spacing w:after="0" w:line="288" w:lineRule="auto"/>
      <w:jc w:val="both"/>
    </w:pPr>
    <w:rPr>
      <w:rFonts w:ascii="Times New Roman" w:hAnsi="Times New Roman" w:cs="Times New Roman"/>
      <w:sz w:val="28"/>
      <w:szCs w:val="24"/>
    </w:rPr>
  </w:style>
  <w:style w:type="paragraph" w:customStyle="1" w:styleId="-50">
    <w:name w:val="Пункт-5"/>
    <w:basedOn w:val="Standard"/>
    <w:rsid w:val="005525AE"/>
    <w:pPr>
      <w:spacing w:after="0" w:line="288" w:lineRule="auto"/>
      <w:jc w:val="both"/>
    </w:pPr>
    <w:rPr>
      <w:rFonts w:ascii="Times New Roman" w:hAnsi="Times New Roman" w:cs="Times New Roman"/>
      <w:sz w:val="28"/>
      <w:szCs w:val="24"/>
    </w:rPr>
  </w:style>
  <w:style w:type="paragraph" w:customStyle="1" w:styleId="-6">
    <w:name w:val="Пункт-6"/>
    <w:basedOn w:val="Standard"/>
    <w:rsid w:val="005525AE"/>
    <w:pPr>
      <w:spacing w:after="0" w:line="288" w:lineRule="auto"/>
      <w:jc w:val="both"/>
    </w:pPr>
    <w:rPr>
      <w:rFonts w:ascii="Times New Roman" w:hAnsi="Times New Roman" w:cs="Times New Roman"/>
      <w:sz w:val="28"/>
      <w:szCs w:val="24"/>
    </w:rPr>
  </w:style>
  <w:style w:type="paragraph" w:customStyle="1" w:styleId="-7">
    <w:name w:val="Пункт-7"/>
    <w:basedOn w:val="Standard"/>
    <w:rsid w:val="005525AE"/>
    <w:pPr>
      <w:spacing w:after="0" w:line="288" w:lineRule="auto"/>
      <w:jc w:val="both"/>
    </w:pPr>
    <w:rPr>
      <w:rFonts w:ascii="Times New Roman" w:hAnsi="Times New Roman" w:cs="Times New Roman"/>
      <w:sz w:val="28"/>
      <w:szCs w:val="24"/>
    </w:rPr>
  </w:style>
  <w:style w:type="paragraph" w:customStyle="1" w:styleId="ConsPlusCell">
    <w:name w:val="ConsPlusCell"/>
    <w:rsid w:val="005525AE"/>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2a">
    <w:name w:val="Пункт2"/>
    <w:basedOn w:val="Standard"/>
    <w:rsid w:val="005525AE"/>
    <w:pPr>
      <w:jc w:val="both"/>
    </w:pPr>
    <w:rPr>
      <w:rFonts w:eastAsia="Calibri"/>
      <w:sz w:val="24"/>
    </w:rPr>
  </w:style>
  <w:style w:type="paragraph" w:customStyle="1" w:styleId="Footnote">
    <w:name w:val="Footnote"/>
    <w:basedOn w:val="Standard"/>
    <w:rsid w:val="005525AE"/>
    <w:pPr>
      <w:suppressLineNumbers/>
      <w:ind w:left="283" w:hanging="283"/>
    </w:pPr>
    <w:rPr>
      <w:sz w:val="20"/>
      <w:szCs w:val="20"/>
    </w:rPr>
  </w:style>
  <w:style w:type="paragraph" w:customStyle="1" w:styleId="TableContents">
    <w:name w:val="Table Contents"/>
    <w:basedOn w:val="Standard"/>
    <w:rsid w:val="005525AE"/>
    <w:pPr>
      <w:suppressLineNumbers/>
    </w:pPr>
  </w:style>
  <w:style w:type="paragraph" w:customStyle="1" w:styleId="TableHeading">
    <w:name w:val="Table Heading"/>
    <w:basedOn w:val="TableContents"/>
    <w:rsid w:val="005525AE"/>
    <w:pPr>
      <w:jc w:val="center"/>
    </w:pPr>
    <w:rPr>
      <w:b/>
      <w:bCs/>
    </w:rPr>
  </w:style>
  <w:style w:type="paragraph" w:customStyle="1" w:styleId="-3">
    <w:name w:val="Подзаголовок-3"/>
    <w:basedOn w:val="-31"/>
    <w:rsid w:val="005525AE"/>
    <w:pPr>
      <w:keepNext/>
      <w:numPr>
        <w:numId w:val="2"/>
      </w:numPr>
      <w:spacing w:before="240" w:after="120" w:line="240" w:lineRule="auto"/>
      <w:textAlignment w:val="auto"/>
    </w:pPr>
    <w:rPr>
      <w:rFonts w:ascii="Proxima Nova ExCn Rg" w:hAnsi="Proxima Nova ExCn Rg" w:cs="Proxima Nova ExCn Rg"/>
      <w:b/>
      <w:szCs w:val="30"/>
    </w:rPr>
  </w:style>
  <w:style w:type="paragraph" w:customStyle="1" w:styleId="-41">
    <w:name w:val="Подзаголовок-4"/>
    <w:basedOn w:val="-40"/>
    <w:rsid w:val="005525AE"/>
    <w:pPr>
      <w:keepNext/>
      <w:tabs>
        <w:tab w:val="num" w:pos="0"/>
      </w:tabs>
      <w:suppressAutoHyphens w:val="0"/>
      <w:spacing w:before="240" w:line="240" w:lineRule="auto"/>
      <w:ind w:left="1134"/>
      <w:textAlignment w:val="auto"/>
    </w:pPr>
    <w:rPr>
      <w:rFonts w:ascii="Proxima Nova ExCn Rg" w:hAnsi="Proxima Nova ExCn Rg" w:cs="Proxima Nova ExCn Rg"/>
      <w:b/>
      <w:i/>
      <w:szCs w:val="30"/>
    </w:rPr>
  </w:style>
  <w:style w:type="paragraph" w:styleId="HTML0">
    <w:name w:val="HTML Address"/>
    <w:basedOn w:val="a"/>
    <w:link w:val="HTML1"/>
    <w:rsid w:val="005525AE"/>
    <w:pPr>
      <w:tabs>
        <w:tab w:val="left" w:pos="360"/>
      </w:tabs>
      <w:spacing w:before="120" w:after="0" w:line="240" w:lineRule="auto"/>
      <w:jc w:val="both"/>
    </w:pPr>
    <w:rPr>
      <w:rFonts w:ascii="Proxima Nova ExCn Rg" w:eastAsia="Times New Roman" w:hAnsi="Proxima Nova ExCn Rg" w:cs="Times New Roman"/>
      <w:i/>
      <w:iCs/>
      <w:kern w:val="1"/>
      <w:sz w:val="28"/>
      <w:szCs w:val="30"/>
      <w:lang w:eastAsia="ar-SA"/>
    </w:rPr>
  </w:style>
  <w:style w:type="character" w:customStyle="1" w:styleId="HTML1">
    <w:name w:val="Адрес HTML Знак1"/>
    <w:basedOn w:val="a0"/>
    <w:link w:val="HTML0"/>
    <w:rsid w:val="005525AE"/>
    <w:rPr>
      <w:rFonts w:ascii="Proxima Nova ExCn Rg" w:eastAsia="Times New Roman" w:hAnsi="Proxima Nova ExCn Rg" w:cs="Times New Roman"/>
      <w:i/>
      <w:iCs/>
      <w:kern w:val="1"/>
      <w:sz w:val="28"/>
      <w:szCs w:val="30"/>
      <w:lang w:eastAsia="ar-SA"/>
    </w:rPr>
  </w:style>
  <w:style w:type="paragraph" w:customStyle="1" w:styleId="afff">
    <w:basedOn w:val="a"/>
    <w:next w:val="afff0"/>
    <w:qFormat/>
    <w:rsid w:val="005525AE"/>
    <w:pPr>
      <w:keepNext/>
      <w:tabs>
        <w:tab w:val="left" w:pos="360"/>
      </w:tabs>
      <w:spacing w:before="240" w:after="120" w:line="240" w:lineRule="auto"/>
      <w:jc w:val="both"/>
    </w:pPr>
    <w:rPr>
      <w:rFonts w:ascii="Proxima Nova ExCn Rg" w:eastAsia="Times New Roman" w:hAnsi="Proxima Nova ExCn Rg" w:cs="Times New Roman"/>
      <w:bCs/>
      <w:i/>
      <w:kern w:val="1"/>
      <w:sz w:val="28"/>
      <w:szCs w:val="28"/>
      <w:lang w:eastAsia="ar-SA"/>
    </w:rPr>
  </w:style>
  <w:style w:type="paragraph" w:styleId="afff0">
    <w:name w:val="Subtitle"/>
    <w:basedOn w:val="aff2"/>
    <w:next w:val="aff3"/>
    <w:link w:val="afff1"/>
    <w:qFormat/>
    <w:rsid w:val="005525AE"/>
    <w:pPr>
      <w:jc w:val="center"/>
    </w:pPr>
    <w:rPr>
      <w:i/>
      <w:iCs/>
    </w:rPr>
  </w:style>
  <w:style w:type="character" w:customStyle="1" w:styleId="afff1">
    <w:name w:val="Подзаголовок Знак"/>
    <w:basedOn w:val="a0"/>
    <w:link w:val="afff0"/>
    <w:rsid w:val="005525AE"/>
    <w:rPr>
      <w:rFonts w:ascii="Arial" w:eastAsia="Microsoft YaHei" w:hAnsi="Arial" w:cs="Arial"/>
      <w:i/>
      <w:iCs/>
      <w:kern w:val="1"/>
      <w:sz w:val="28"/>
      <w:szCs w:val="28"/>
      <w:lang w:eastAsia="ar-SA"/>
    </w:rPr>
  </w:style>
  <w:style w:type="paragraph" w:customStyle="1" w:styleId="1f">
    <w:name w:val="Нумерованный список1"/>
    <w:basedOn w:val="a"/>
    <w:rsid w:val="005525AE"/>
    <w:pPr>
      <w:tabs>
        <w:tab w:val="left" w:pos="360"/>
      </w:tabs>
      <w:autoSpaceDE w:val="0"/>
      <w:spacing w:before="60" w:after="0" w:line="288" w:lineRule="auto"/>
      <w:ind w:left="360" w:hanging="360"/>
      <w:jc w:val="both"/>
    </w:pPr>
    <w:rPr>
      <w:rFonts w:ascii="Proxima Nova ExCn Rg" w:eastAsia="Times New Roman" w:hAnsi="Proxima Nova ExCn Rg" w:cs="Times New Roman"/>
      <w:kern w:val="1"/>
      <w:sz w:val="28"/>
      <w:szCs w:val="28"/>
      <w:lang w:eastAsia="ar-SA"/>
    </w:rPr>
  </w:style>
  <w:style w:type="paragraph" w:customStyle="1" w:styleId="211">
    <w:name w:val="Нумерованный список 21"/>
    <w:basedOn w:val="a"/>
    <w:rsid w:val="005525AE"/>
    <w:pPr>
      <w:tabs>
        <w:tab w:val="left" w:pos="360"/>
      </w:tabs>
      <w:spacing w:before="60" w:after="0" w:line="240" w:lineRule="auto"/>
      <w:jc w:val="both"/>
    </w:pPr>
    <w:rPr>
      <w:rFonts w:ascii="Proxima Nova ExCn Rg" w:eastAsia="Times New Roman" w:hAnsi="Proxima Nova ExCn Rg" w:cs="Times New Roman"/>
      <w:kern w:val="1"/>
      <w:sz w:val="28"/>
      <w:szCs w:val="20"/>
      <w:lang w:eastAsia="ar-SA"/>
    </w:rPr>
  </w:style>
  <w:style w:type="paragraph" w:styleId="afff2">
    <w:name w:val="Normal (Web)"/>
    <w:basedOn w:val="a"/>
    <w:rsid w:val="005525AE"/>
    <w:pPr>
      <w:tabs>
        <w:tab w:val="left" w:pos="360"/>
      </w:tabs>
      <w:spacing w:before="120" w:after="0" w:line="240" w:lineRule="auto"/>
      <w:ind w:firstLine="567"/>
      <w:jc w:val="both"/>
    </w:pPr>
    <w:rPr>
      <w:rFonts w:ascii="Proxima Nova ExCn Rg" w:eastAsia="Times New Roman" w:hAnsi="Proxima Nova ExCn Rg" w:cs="Times New Roman"/>
      <w:kern w:val="1"/>
      <w:sz w:val="28"/>
      <w:szCs w:val="30"/>
      <w:lang w:eastAsia="ar-SA"/>
    </w:rPr>
  </w:style>
  <w:style w:type="paragraph" w:customStyle="1" w:styleId="1f0">
    <w:name w:val="[Ростех] Наименование Главы (Уровень 1)"/>
    <w:rsid w:val="005525AE"/>
    <w:pPr>
      <w:keepNext/>
      <w:keepLines/>
      <w:pageBreakBefore/>
      <w:suppressAutoHyphens/>
      <w:spacing w:before="240" w:after="0" w:line="240" w:lineRule="auto"/>
      <w:jc w:val="center"/>
    </w:pPr>
    <w:rPr>
      <w:rFonts w:ascii="Proxima Nova ExCn Rg" w:eastAsia="Cambria" w:hAnsi="Proxima Nova ExCn Rg" w:cs="Proxima Nova ExCn Rg"/>
      <w:b/>
      <w:caps/>
      <w:sz w:val="28"/>
      <w:szCs w:val="28"/>
      <w:lang w:eastAsia="ar-SA"/>
    </w:rPr>
  </w:style>
  <w:style w:type="paragraph" w:styleId="1f1">
    <w:name w:val="toc 1"/>
    <w:basedOn w:val="1f0"/>
    <w:next w:val="a"/>
    <w:rsid w:val="005525AE"/>
    <w:pPr>
      <w:keepNext w:val="0"/>
      <w:keepLines w:val="0"/>
      <w:pageBreakBefore w:val="0"/>
      <w:tabs>
        <w:tab w:val="left" w:pos="1120"/>
        <w:tab w:val="right" w:pos="12899"/>
      </w:tabs>
      <w:spacing w:before="120"/>
      <w:ind w:left="1134" w:hanging="1134"/>
      <w:jc w:val="left"/>
    </w:pPr>
    <w:rPr>
      <w:b w:val="0"/>
      <w:bCs/>
      <w:caps w:val="0"/>
      <w:szCs w:val="20"/>
    </w:rPr>
  </w:style>
  <w:style w:type="paragraph" w:styleId="2b">
    <w:name w:val="toc 2"/>
    <w:basedOn w:val="a"/>
    <w:next w:val="a"/>
    <w:rsid w:val="005525AE"/>
    <w:pPr>
      <w:tabs>
        <w:tab w:val="right" w:pos="12899"/>
      </w:tabs>
      <w:spacing w:before="120" w:after="0" w:line="240" w:lineRule="auto"/>
      <w:ind w:left="1134" w:hanging="1134"/>
      <w:jc w:val="both"/>
    </w:pPr>
    <w:rPr>
      <w:rFonts w:ascii="Proxima Nova ExCn Rg" w:eastAsia="Times New Roman" w:hAnsi="Proxima Nova ExCn Rg" w:cs="Times New Roman"/>
      <w:kern w:val="1"/>
      <w:sz w:val="28"/>
      <w:szCs w:val="20"/>
      <w:lang w:eastAsia="ar-SA"/>
    </w:rPr>
  </w:style>
  <w:style w:type="paragraph" w:styleId="3a">
    <w:name w:val="toc 3"/>
    <w:basedOn w:val="a"/>
    <w:next w:val="a"/>
    <w:rsid w:val="005525AE"/>
    <w:pPr>
      <w:tabs>
        <w:tab w:val="left" w:pos="1134"/>
        <w:tab w:val="right" w:pos="12899"/>
      </w:tabs>
      <w:spacing w:before="120" w:after="0" w:line="240" w:lineRule="auto"/>
      <w:ind w:left="1134" w:hanging="1134"/>
      <w:jc w:val="both"/>
    </w:pPr>
    <w:rPr>
      <w:rFonts w:ascii="Proxima Nova ExCn Rg" w:eastAsia="Times New Roman" w:hAnsi="Proxima Nova ExCn Rg" w:cs="Times New Roman"/>
      <w:iCs/>
      <w:kern w:val="1"/>
      <w:sz w:val="28"/>
      <w:szCs w:val="20"/>
      <w:lang w:eastAsia="ar-SA"/>
    </w:rPr>
  </w:style>
  <w:style w:type="paragraph" w:styleId="66">
    <w:name w:val="toc 6"/>
    <w:basedOn w:val="a"/>
    <w:next w:val="a"/>
    <w:rsid w:val="005525AE"/>
    <w:pPr>
      <w:tabs>
        <w:tab w:val="left" w:pos="360"/>
      </w:tabs>
      <w:spacing w:before="120" w:after="0" w:line="288" w:lineRule="auto"/>
      <w:ind w:left="1400" w:firstLine="567"/>
      <w:jc w:val="both"/>
    </w:pPr>
    <w:rPr>
      <w:rFonts w:ascii="Proxima Nova ExCn Rg" w:eastAsia="Times New Roman" w:hAnsi="Proxima Nova ExCn Rg" w:cs="Times New Roman"/>
      <w:kern w:val="1"/>
      <w:sz w:val="18"/>
      <w:szCs w:val="18"/>
      <w:lang w:eastAsia="ar-SA"/>
    </w:rPr>
  </w:style>
  <w:style w:type="paragraph" w:customStyle="1" w:styleId="310">
    <w:name w:val="Основной текст 31"/>
    <w:basedOn w:val="a"/>
    <w:rsid w:val="005525AE"/>
    <w:pPr>
      <w:tabs>
        <w:tab w:val="left" w:pos="360"/>
        <w:tab w:val="left" w:pos="720"/>
      </w:tabs>
      <w:spacing w:before="120" w:after="120" w:line="288" w:lineRule="auto"/>
      <w:ind w:left="720" w:hanging="720"/>
      <w:jc w:val="both"/>
    </w:pPr>
    <w:rPr>
      <w:rFonts w:ascii="Proxima Nova ExCn Rg" w:eastAsia="Times New Roman" w:hAnsi="Proxima Nova ExCn Rg" w:cs="Times New Roman"/>
      <w:kern w:val="1"/>
      <w:sz w:val="16"/>
      <w:szCs w:val="16"/>
      <w:lang w:eastAsia="ar-SA"/>
    </w:rPr>
  </w:style>
  <w:style w:type="paragraph" w:styleId="afff3">
    <w:name w:val="Body Text Indent"/>
    <w:basedOn w:val="a"/>
    <w:link w:val="1f2"/>
    <w:rsid w:val="005525AE"/>
    <w:pPr>
      <w:tabs>
        <w:tab w:val="left" w:pos="360"/>
      </w:tabs>
      <w:autoSpaceDE w:val="0"/>
      <w:spacing w:before="120" w:after="0" w:line="288" w:lineRule="auto"/>
      <w:ind w:firstLine="485"/>
      <w:jc w:val="both"/>
    </w:pPr>
    <w:rPr>
      <w:rFonts w:ascii="Proxima Nova ExCn Rg" w:eastAsia="Times New Roman" w:hAnsi="Proxima Nova ExCn Rg" w:cs="Times New Roman"/>
      <w:i/>
      <w:iCs/>
      <w:color w:val="000000"/>
      <w:kern w:val="1"/>
      <w:sz w:val="28"/>
      <w:szCs w:val="28"/>
      <w:lang w:eastAsia="ar-SA"/>
    </w:rPr>
  </w:style>
  <w:style w:type="character" w:customStyle="1" w:styleId="1f2">
    <w:name w:val="Основной текст с отступом Знак1"/>
    <w:basedOn w:val="a0"/>
    <w:link w:val="afff3"/>
    <w:rsid w:val="005525AE"/>
    <w:rPr>
      <w:rFonts w:ascii="Proxima Nova ExCn Rg" w:eastAsia="Times New Roman" w:hAnsi="Proxima Nova ExCn Rg" w:cs="Times New Roman"/>
      <w:i/>
      <w:iCs/>
      <w:color w:val="000000"/>
      <w:kern w:val="1"/>
      <w:sz w:val="28"/>
      <w:szCs w:val="28"/>
      <w:lang w:eastAsia="ar-SA"/>
    </w:rPr>
  </w:style>
  <w:style w:type="paragraph" w:customStyle="1" w:styleId="212">
    <w:name w:val="Основной текст с отступом 21"/>
    <w:basedOn w:val="a"/>
    <w:rsid w:val="005525AE"/>
    <w:pPr>
      <w:tabs>
        <w:tab w:val="left" w:pos="360"/>
      </w:tabs>
      <w:spacing w:before="120" w:after="120" w:line="480" w:lineRule="auto"/>
      <w:ind w:left="283" w:firstLine="567"/>
      <w:jc w:val="both"/>
    </w:pPr>
    <w:rPr>
      <w:rFonts w:ascii="Proxima Nova ExCn Rg" w:eastAsia="Times New Roman" w:hAnsi="Proxima Nova ExCn Rg" w:cs="Times New Roman"/>
      <w:kern w:val="1"/>
      <w:sz w:val="28"/>
      <w:szCs w:val="28"/>
      <w:lang w:eastAsia="ar-SA"/>
    </w:rPr>
  </w:style>
  <w:style w:type="paragraph" w:customStyle="1" w:styleId="311">
    <w:name w:val="Основной текст с отступом 31"/>
    <w:basedOn w:val="a"/>
    <w:rsid w:val="005525AE"/>
    <w:pPr>
      <w:tabs>
        <w:tab w:val="left" w:pos="360"/>
      </w:tabs>
      <w:spacing w:before="120" w:after="0" w:line="240" w:lineRule="auto"/>
      <w:ind w:firstLine="567"/>
      <w:jc w:val="both"/>
    </w:pPr>
    <w:rPr>
      <w:rFonts w:ascii="Proxima Nova ExCn Rg" w:eastAsia="Times New Roman" w:hAnsi="Proxima Nova ExCn Rg" w:cs="Times New Roman"/>
      <w:b/>
      <w:bCs/>
      <w:kern w:val="1"/>
      <w:sz w:val="26"/>
      <w:szCs w:val="26"/>
      <w:lang w:eastAsia="ar-SA"/>
    </w:rPr>
  </w:style>
  <w:style w:type="paragraph" w:customStyle="1" w:styleId="-42">
    <w:name w:val="пункт-4"/>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51">
    <w:name w:val="пункт-5"/>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60">
    <w:name w:val="пункт-6"/>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70">
    <w:name w:val="пункт-7"/>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afff4">
    <w:name w:val="Структура"/>
    <w:basedOn w:val="a"/>
    <w:rsid w:val="005525AE"/>
    <w:pPr>
      <w:pageBreakBefore/>
      <w:pBdr>
        <w:bottom w:val="double" w:sz="40" w:space="1" w:color="000000"/>
      </w:pBdr>
      <w:tabs>
        <w:tab w:val="left" w:pos="360"/>
        <w:tab w:val="left" w:pos="851"/>
      </w:tabs>
      <w:suppressAutoHyphens/>
      <w:spacing w:before="480" w:after="240" w:line="240" w:lineRule="auto"/>
      <w:ind w:right="2835"/>
      <w:jc w:val="both"/>
    </w:pPr>
    <w:rPr>
      <w:rFonts w:ascii="Arial" w:eastAsia="Times New Roman" w:hAnsi="Arial" w:cs="Arial"/>
      <w:b/>
      <w:bCs/>
      <w:caps/>
      <w:kern w:val="1"/>
      <w:sz w:val="36"/>
      <w:szCs w:val="36"/>
      <w:lang w:eastAsia="ar-SA"/>
    </w:rPr>
  </w:style>
  <w:style w:type="paragraph" w:customStyle="1" w:styleId="1f3">
    <w:name w:val="Схема документа1"/>
    <w:basedOn w:val="a"/>
    <w:rsid w:val="005525AE"/>
    <w:pPr>
      <w:shd w:val="clear" w:color="auto" w:fill="000080"/>
      <w:tabs>
        <w:tab w:val="left" w:pos="360"/>
      </w:tabs>
      <w:kinsoku w:val="0"/>
      <w:overflowPunct w:val="0"/>
      <w:autoSpaceDE w:val="0"/>
      <w:snapToGrid w:val="0"/>
      <w:spacing w:before="120" w:after="0" w:line="240" w:lineRule="auto"/>
    </w:pPr>
    <w:rPr>
      <w:rFonts w:ascii="Tahoma" w:eastAsia="Arial Unicode MS" w:hAnsi="Tahoma" w:cs="Tahoma"/>
      <w:kern w:val="1"/>
      <w:sz w:val="20"/>
      <w:szCs w:val="20"/>
      <w:lang w:eastAsia="ar-SA"/>
    </w:rPr>
  </w:style>
  <w:style w:type="paragraph" w:customStyle="1" w:styleId="afff5">
    <w:name w:val="Таблица текст"/>
    <w:basedOn w:val="a"/>
    <w:rsid w:val="005525AE"/>
    <w:pPr>
      <w:tabs>
        <w:tab w:val="left" w:pos="360"/>
      </w:tabs>
      <w:spacing w:before="40" w:after="40" w:line="240" w:lineRule="auto"/>
      <w:ind w:left="57" w:right="57"/>
      <w:jc w:val="both"/>
    </w:pPr>
    <w:rPr>
      <w:rFonts w:ascii="Proxima Nova ExCn Rg" w:eastAsia="Times New Roman" w:hAnsi="Proxima Nova ExCn Rg" w:cs="Times New Roman"/>
      <w:kern w:val="1"/>
      <w:sz w:val="28"/>
      <w:szCs w:val="30"/>
      <w:lang w:eastAsia="ar-SA"/>
    </w:rPr>
  </w:style>
  <w:style w:type="paragraph" w:customStyle="1" w:styleId="afff6">
    <w:name w:val="Таблица шапка"/>
    <w:basedOn w:val="a"/>
    <w:rsid w:val="005525AE"/>
    <w:pPr>
      <w:keepNext/>
      <w:tabs>
        <w:tab w:val="left" w:pos="360"/>
      </w:tabs>
      <w:spacing w:before="40" w:after="40" w:line="240" w:lineRule="auto"/>
      <w:ind w:left="57" w:right="57"/>
      <w:jc w:val="both"/>
    </w:pPr>
    <w:rPr>
      <w:rFonts w:ascii="Proxima Nova ExCn Rg" w:eastAsia="Times New Roman" w:hAnsi="Proxima Nova ExCn Rg" w:cs="Times New Roman"/>
      <w:kern w:val="1"/>
      <w:sz w:val="18"/>
      <w:szCs w:val="18"/>
      <w:lang w:eastAsia="ar-SA"/>
    </w:rPr>
  </w:style>
  <w:style w:type="paragraph" w:styleId="afff7">
    <w:name w:val="Balloon Text"/>
    <w:basedOn w:val="a"/>
    <w:link w:val="1f4"/>
    <w:rsid w:val="005525AE"/>
    <w:pPr>
      <w:tabs>
        <w:tab w:val="left" w:pos="360"/>
      </w:tabs>
      <w:spacing w:before="120" w:after="0" w:line="288" w:lineRule="auto"/>
      <w:ind w:firstLine="567"/>
      <w:jc w:val="both"/>
    </w:pPr>
    <w:rPr>
      <w:rFonts w:ascii="Tahoma" w:eastAsia="Times New Roman" w:hAnsi="Tahoma" w:cs="Tahoma"/>
      <w:kern w:val="1"/>
      <w:sz w:val="16"/>
      <w:szCs w:val="16"/>
      <w:lang w:eastAsia="ar-SA"/>
    </w:rPr>
  </w:style>
  <w:style w:type="character" w:customStyle="1" w:styleId="1f4">
    <w:name w:val="Текст выноски Знак1"/>
    <w:basedOn w:val="a0"/>
    <w:link w:val="afff7"/>
    <w:rsid w:val="005525AE"/>
    <w:rPr>
      <w:rFonts w:ascii="Tahoma" w:eastAsia="Times New Roman" w:hAnsi="Tahoma" w:cs="Tahoma"/>
      <w:kern w:val="1"/>
      <w:sz w:val="16"/>
      <w:szCs w:val="16"/>
      <w:lang w:eastAsia="ar-SA"/>
    </w:rPr>
  </w:style>
  <w:style w:type="paragraph" w:customStyle="1" w:styleId="1f5">
    <w:name w:val="Текст примечания1"/>
    <w:basedOn w:val="a"/>
    <w:rsid w:val="005525AE"/>
    <w:pPr>
      <w:tabs>
        <w:tab w:val="left" w:pos="360"/>
      </w:tabs>
      <w:spacing w:before="120" w:after="0" w:line="288" w:lineRule="auto"/>
      <w:ind w:firstLine="567"/>
      <w:jc w:val="both"/>
    </w:pPr>
    <w:rPr>
      <w:rFonts w:ascii="Calibri" w:eastAsia="SimSun" w:hAnsi="Calibri" w:cs="Tahoma"/>
      <w:kern w:val="1"/>
      <w:sz w:val="20"/>
      <w:szCs w:val="20"/>
      <w:lang w:eastAsia="ar-SA"/>
    </w:rPr>
  </w:style>
  <w:style w:type="paragraph" w:customStyle="1" w:styleId="afff8">
    <w:name w:val="Текст таблицы"/>
    <w:basedOn w:val="a"/>
    <w:rsid w:val="005525AE"/>
    <w:pPr>
      <w:tabs>
        <w:tab w:val="left" w:pos="360"/>
      </w:tabs>
      <w:spacing w:before="40" w:after="40" w:line="240" w:lineRule="auto"/>
      <w:ind w:left="57" w:right="57"/>
      <w:jc w:val="both"/>
    </w:pPr>
    <w:rPr>
      <w:rFonts w:ascii="Proxima Nova ExCn Rg" w:eastAsia="Times New Roman" w:hAnsi="Proxima Nova ExCn Rg" w:cs="Times New Roman"/>
      <w:kern w:val="1"/>
      <w:sz w:val="28"/>
      <w:szCs w:val="30"/>
      <w:lang w:eastAsia="ar-SA"/>
    </w:rPr>
  </w:style>
  <w:style w:type="paragraph" w:styleId="afff9">
    <w:name w:val="annotation text"/>
    <w:basedOn w:val="a"/>
    <w:link w:val="2c"/>
    <w:uiPriority w:val="99"/>
    <w:semiHidden/>
    <w:unhideWhenUsed/>
    <w:rsid w:val="005525AE"/>
    <w:pPr>
      <w:spacing w:line="240" w:lineRule="auto"/>
    </w:pPr>
    <w:rPr>
      <w:sz w:val="20"/>
      <w:szCs w:val="20"/>
    </w:rPr>
  </w:style>
  <w:style w:type="character" w:customStyle="1" w:styleId="2c">
    <w:name w:val="Текст примечания Знак2"/>
    <w:basedOn w:val="a0"/>
    <w:link w:val="afff9"/>
    <w:uiPriority w:val="99"/>
    <w:semiHidden/>
    <w:rsid w:val="005525AE"/>
    <w:rPr>
      <w:sz w:val="20"/>
      <w:szCs w:val="20"/>
    </w:rPr>
  </w:style>
  <w:style w:type="paragraph" w:styleId="afffa">
    <w:name w:val="annotation subject"/>
    <w:basedOn w:val="1f5"/>
    <w:next w:val="1f5"/>
    <w:link w:val="1f6"/>
    <w:rsid w:val="005525AE"/>
    <w:rPr>
      <w:b/>
      <w:bCs/>
    </w:rPr>
  </w:style>
  <w:style w:type="character" w:customStyle="1" w:styleId="1f6">
    <w:name w:val="Тема примечания Знак1"/>
    <w:basedOn w:val="2c"/>
    <w:link w:val="afffa"/>
    <w:rsid w:val="005525AE"/>
    <w:rPr>
      <w:rFonts w:ascii="Calibri" w:eastAsia="SimSun" w:hAnsi="Calibri" w:cs="Tahoma"/>
      <w:b/>
      <w:bCs/>
      <w:kern w:val="1"/>
      <w:sz w:val="20"/>
      <w:szCs w:val="20"/>
      <w:lang w:eastAsia="ar-SA"/>
    </w:rPr>
  </w:style>
  <w:style w:type="paragraph" w:styleId="1f7">
    <w:name w:val="index 1"/>
    <w:basedOn w:val="a"/>
    <w:next w:val="a"/>
    <w:rsid w:val="005525AE"/>
    <w:pPr>
      <w:tabs>
        <w:tab w:val="left" w:pos="360"/>
      </w:tabs>
      <w:spacing w:before="120" w:after="0" w:line="240" w:lineRule="auto"/>
      <w:ind w:left="240" w:hanging="240"/>
      <w:jc w:val="both"/>
    </w:pPr>
    <w:rPr>
      <w:rFonts w:ascii="Proxima Nova ExCn Rg" w:eastAsia="Times New Roman" w:hAnsi="Proxima Nova ExCn Rg" w:cs="Times New Roman"/>
      <w:kern w:val="1"/>
      <w:sz w:val="28"/>
      <w:szCs w:val="30"/>
      <w:lang w:val="en-US" w:eastAsia="ar-SA"/>
    </w:rPr>
  </w:style>
  <w:style w:type="paragraph" w:customStyle="1" w:styleId="1f8">
    <w:name w:val="Цитата1"/>
    <w:basedOn w:val="a"/>
    <w:rsid w:val="005525AE"/>
    <w:pPr>
      <w:tabs>
        <w:tab w:val="left" w:pos="360"/>
      </w:tabs>
      <w:spacing w:before="120" w:after="0" w:line="240" w:lineRule="auto"/>
      <w:ind w:left="170" w:right="170" w:firstLine="170"/>
      <w:jc w:val="both"/>
    </w:pPr>
    <w:rPr>
      <w:rFonts w:ascii="Proxima Nova ExCn Rg" w:eastAsia="Times New Roman" w:hAnsi="Proxima Nova ExCn Rg" w:cs="Times New Roman"/>
      <w:kern w:val="1"/>
      <w:sz w:val="28"/>
      <w:szCs w:val="30"/>
      <w:lang w:eastAsia="ar-SA"/>
    </w:rPr>
  </w:style>
  <w:style w:type="paragraph" w:styleId="47">
    <w:name w:val="toc 4"/>
    <w:basedOn w:val="a"/>
    <w:next w:val="a"/>
    <w:rsid w:val="005525AE"/>
    <w:pPr>
      <w:tabs>
        <w:tab w:val="left" w:pos="360"/>
      </w:tabs>
      <w:spacing w:before="120" w:after="0" w:line="288" w:lineRule="auto"/>
      <w:ind w:left="840" w:firstLine="567"/>
      <w:jc w:val="both"/>
    </w:pPr>
    <w:rPr>
      <w:rFonts w:ascii="Proxima Nova ExCn Rg" w:eastAsia="Times New Roman" w:hAnsi="Proxima Nova ExCn Rg" w:cs="Times New Roman"/>
      <w:kern w:val="1"/>
      <w:sz w:val="18"/>
      <w:szCs w:val="18"/>
      <w:lang w:eastAsia="ar-SA"/>
    </w:rPr>
  </w:style>
  <w:style w:type="paragraph" w:styleId="56">
    <w:name w:val="toc 5"/>
    <w:basedOn w:val="a"/>
    <w:next w:val="a"/>
    <w:rsid w:val="005525AE"/>
    <w:pPr>
      <w:tabs>
        <w:tab w:val="left" w:pos="360"/>
      </w:tabs>
      <w:spacing w:before="120" w:after="0" w:line="288" w:lineRule="auto"/>
      <w:ind w:left="1120" w:firstLine="567"/>
      <w:jc w:val="both"/>
    </w:pPr>
    <w:rPr>
      <w:rFonts w:ascii="Proxima Nova ExCn Rg" w:eastAsia="Times New Roman" w:hAnsi="Proxima Nova ExCn Rg" w:cs="Times New Roman"/>
      <w:kern w:val="1"/>
      <w:sz w:val="18"/>
      <w:szCs w:val="18"/>
      <w:lang w:eastAsia="ar-SA"/>
    </w:rPr>
  </w:style>
  <w:style w:type="paragraph" w:styleId="71">
    <w:name w:val="toc 7"/>
    <w:basedOn w:val="a"/>
    <w:next w:val="a"/>
    <w:rsid w:val="005525AE"/>
    <w:pPr>
      <w:tabs>
        <w:tab w:val="left" w:pos="360"/>
      </w:tabs>
      <w:spacing w:before="120" w:after="0" w:line="288" w:lineRule="auto"/>
      <w:ind w:left="1680" w:firstLine="567"/>
      <w:jc w:val="both"/>
    </w:pPr>
    <w:rPr>
      <w:rFonts w:ascii="Proxima Nova ExCn Rg" w:eastAsia="Times New Roman" w:hAnsi="Proxima Nova ExCn Rg" w:cs="Times New Roman"/>
      <w:kern w:val="1"/>
      <w:sz w:val="18"/>
      <w:szCs w:val="18"/>
      <w:lang w:eastAsia="ar-SA"/>
    </w:rPr>
  </w:style>
  <w:style w:type="paragraph" w:styleId="81">
    <w:name w:val="toc 8"/>
    <w:basedOn w:val="a"/>
    <w:next w:val="a"/>
    <w:rsid w:val="005525AE"/>
    <w:pPr>
      <w:tabs>
        <w:tab w:val="left" w:pos="360"/>
      </w:tabs>
      <w:spacing w:before="120" w:after="0" w:line="288" w:lineRule="auto"/>
      <w:ind w:left="1960" w:firstLine="567"/>
      <w:jc w:val="both"/>
    </w:pPr>
    <w:rPr>
      <w:rFonts w:ascii="Proxima Nova ExCn Rg" w:eastAsia="Times New Roman" w:hAnsi="Proxima Nova ExCn Rg" w:cs="Times New Roman"/>
      <w:kern w:val="1"/>
      <w:sz w:val="18"/>
      <w:szCs w:val="18"/>
      <w:lang w:eastAsia="ar-SA"/>
    </w:rPr>
  </w:style>
  <w:style w:type="paragraph" w:styleId="91">
    <w:name w:val="toc 9"/>
    <w:basedOn w:val="a"/>
    <w:next w:val="a"/>
    <w:rsid w:val="005525AE"/>
    <w:pPr>
      <w:tabs>
        <w:tab w:val="left" w:pos="360"/>
      </w:tabs>
      <w:spacing w:before="120" w:after="0" w:line="288" w:lineRule="auto"/>
      <w:ind w:left="2240" w:firstLine="567"/>
      <w:jc w:val="both"/>
    </w:pPr>
    <w:rPr>
      <w:rFonts w:ascii="Proxima Nova ExCn Rg" w:eastAsia="Times New Roman" w:hAnsi="Proxima Nova ExCn Rg" w:cs="Times New Roman"/>
      <w:kern w:val="1"/>
      <w:sz w:val="18"/>
      <w:szCs w:val="18"/>
      <w:lang w:eastAsia="ar-SA"/>
    </w:rPr>
  </w:style>
  <w:style w:type="paragraph" w:customStyle="1" w:styleId="afffb">
    <w:name w:val="Глава"/>
    <w:basedOn w:val="a"/>
    <w:rsid w:val="005525AE"/>
    <w:pPr>
      <w:keepNext/>
      <w:tabs>
        <w:tab w:val="left" w:pos="360"/>
      </w:tabs>
      <w:suppressAutoHyphens/>
      <w:spacing w:before="120" w:after="0" w:line="240" w:lineRule="auto"/>
      <w:jc w:val="center"/>
    </w:pPr>
    <w:rPr>
      <w:rFonts w:ascii="Proxima Nova ExCn Rg" w:eastAsia="Times New Roman" w:hAnsi="Proxima Nova ExCn Rg" w:cs="Arial"/>
      <w:b/>
      <w:caps/>
      <w:kern w:val="1"/>
      <w:sz w:val="28"/>
      <w:szCs w:val="48"/>
      <w:lang w:eastAsia="ar-SA"/>
    </w:rPr>
  </w:style>
  <w:style w:type="paragraph" w:customStyle="1" w:styleId="afffc">
    <w:name w:val="Примечание"/>
    <w:basedOn w:val="a"/>
    <w:rsid w:val="005525AE"/>
    <w:pPr>
      <w:tabs>
        <w:tab w:val="left" w:pos="360"/>
      </w:tabs>
      <w:spacing w:before="240" w:after="240" w:line="240" w:lineRule="auto"/>
      <w:ind w:left="1134" w:right="1134"/>
      <w:jc w:val="both"/>
    </w:pPr>
    <w:rPr>
      <w:rFonts w:ascii="Proxima Nova ExCn Rg" w:eastAsia="Times New Roman" w:hAnsi="Proxima Nova ExCn Rg" w:cs="Times New Roman"/>
      <w:spacing w:val="20"/>
      <w:kern w:val="1"/>
      <w:sz w:val="24"/>
      <w:szCs w:val="28"/>
      <w:lang w:eastAsia="ar-SA"/>
    </w:rPr>
  </w:style>
  <w:style w:type="paragraph" w:customStyle="1" w:styleId="afffd">
    <w:name w:val="Подподпункт"/>
    <w:basedOn w:val="a"/>
    <w:rsid w:val="005525AE"/>
    <w:pPr>
      <w:tabs>
        <w:tab w:val="left" w:pos="360"/>
        <w:tab w:val="left" w:pos="851"/>
        <w:tab w:val="left" w:pos="1134"/>
        <w:tab w:val="left" w:pos="1418"/>
        <w:tab w:val="left" w:pos="2978"/>
      </w:tabs>
      <w:spacing w:before="120" w:after="0" w:line="360" w:lineRule="auto"/>
      <w:ind w:left="2978"/>
      <w:jc w:val="both"/>
    </w:pPr>
    <w:rPr>
      <w:rFonts w:ascii="Proxima Nova ExCn Rg" w:eastAsia="Times New Roman" w:hAnsi="Proxima Nova ExCn Rg" w:cs="Times New Roman"/>
      <w:kern w:val="1"/>
      <w:sz w:val="28"/>
      <w:szCs w:val="20"/>
      <w:lang w:eastAsia="ar-SA"/>
    </w:rPr>
  </w:style>
  <w:style w:type="paragraph" w:customStyle="1" w:styleId="afffe">
    <w:name w:val="Часть"/>
    <w:basedOn w:val="a"/>
    <w:rsid w:val="005525AE"/>
    <w:pPr>
      <w:tabs>
        <w:tab w:val="left" w:pos="360"/>
        <w:tab w:val="left" w:pos="1134"/>
      </w:tabs>
      <w:spacing w:before="120" w:after="0" w:line="288" w:lineRule="auto"/>
      <w:ind w:firstLine="567"/>
      <w:jc w:val="both"/>
    </w:pPr>
    <w:rPr>
      <w:rFonts w:ascii="Calibri" w:eastAsia="SimSun" w:hAnsi="Calibri" w:cs="Tahoma"/>
      <w:kern w:val="1"/>
      <w:sz w:val="28"/>
      <w:szCs w:val="20"/>
      <w:lang w:eastAsia="ar-SA"/>
    </w:rPr>
  </w:style>
  <w:style w:type="paragraph" w:styleId="affff">
    <w:name w:val="endnote text"/>
    <w:basedOn w:val="a"/>
    <w:link w:val="1f9"/>
    <w:rsid w:val="005525AE"/>
    <w:pPr>
      <w:tabs>
        <w:tab w:val="left" w:pos="360"/>
      </w:tabs>
      <w:spacing w:before="120" w:after="0" w:line="240" w:lineRule="auto"/>
      <w:jc w:val="both"/>
    </w:pPr>
    <w:rPr>
      <w:rFonts w:ascii="Proxima Nova ExCn Rg" w:eastAsia="Times New Roman" w:hAnsi="Proxima Nova ExCn Rg" w:cs="Times New Roman"/>
      <w:kern w:val="1"/>
      <w:sz w:val="20"/>
      <w:szCs w:val="20"/>
      <w:lang w:eastAsia="ar-SA"/>
    </w:rPr>
  </w:style>
  <w:style w:type="character" w:customStyle="1" w:styleId="1f9">
    <w:name w:val="Текст концевой сноски Знак1"/>
    <w:basedOn w:val="a0"/>
    <w:link w:val="affff"/>
    <w:rsid w:val="005525AE"/>
    <w:rPr>
      <w:rFonts w:ascii="Proxima Nova ExCn Rg" w:eastAsia="Times New Roman" w:hAnsi="Proxima Nova ExCn Rg" w:cs="Times New Roman"/>
      <w:kern w:val="1"/>
      <w:sz w:val="20"/>
      <w:szCs w:val="20"/>
      <w:lang w:eastAsia="ar-SA"/>
    </w:rPr>
  </w:style>
  <w:style w:type="paragraph" w:customStyle="1" w:styleId="affff0">
    <w:name w:val="маркированный"/>
    <w:basedOn w:val="a"/>
    <w:rsid w:val="005525AE"/>
    <w:pPr>
      <w:tabs>
        <w:tab w:val="left" w:pos="0"/>
        <w:tab w:val="left" w:pos="360"/>
        <w:tab w:val="left" w:pos="432"/>
        <w:tab w:val="left" w:pos="1134"/>
      </w:tabs>
      <w:spacing w:before="120" w:after="0" w:line="360" w:lineRule="auto"/>
      <w:ind w:left="432" w:hanging="432"/>
      <w:jc w:val="both"/>
    </w:pPr>
    <w:rPr>
      <w:rFonts w:ascii="Proxima Nova ExCn Rg" w:eastAsia="Times New Roman" w:hAnsi="Proxima Nova ExCn Rg" w:cs="Times New Roman"/>
      <w:kern w:val="1"/>
      <w:sz w:val="28"/>
      <w:szCs w:val="28"/>
      <w:lang w:eastAsia="ar-SA"/>
    </w:rPr>
  </w:style>
  <w:style w:type="paragraph" w:customStyle="1" w:styleId="affff1">
    <w:name w:val="нумерованный"/>
    <w:basedOn w:val="a"/>
    <w:rsid w:val="005525AE"/>
    <w:pPr>
      <w:tabs>
        <w:tab w:val="left" w:pos="360"/>
        <w:tab w:val="left" w:pos="432"/>
        <w:tab w:val="left" w:pos="567"/>
        <w:tab w:val="left" w:pos="1134"/>
      </w:tabs>
      <w:spacing w:before="120" w:after="0" w:line="360" w:lineRule="auto"/>
      <w:ind w:left="432" w:hanging="432"/>
      <w:jc w:val="both"/>
    </w:pPr>
    <w:rPr>
      <w:rFonts w:ascii="Proxima Nova ExCn Rg" w:eastAsia="Times New Roman" w:hAnsi="Proxima Nova ExCn Rg" w:cs="Times New Roman"/>
      <w:kern w:val="1"/>
      <w:sz w:val="28"/>
      <w:szCs w:val="28"/>
      <w:lang w:eastAsia="ar-SA"/>
    </w:rPr>
  </w:style>
  <w:style w:type="paragraph" w:customStyle="1" w:styleId="affff2">
    <w:name w:val="Подпункт"/>
    <w:basedOn w:val="a"/>
    <w:rsid w:val="005525AE"/>
    <w:pPr>
      <w:tabs>
        <w:tab w:val="left" w:pos="360"/>
        <w:tab w:val="left" w:pos="1701"/>
      </w:tabs>
      <w:spacing w:before="120" w:after="0" w:line="288" w:lineRule="auto"/>
      <w:ind w:left="1701"/>
      <w:jc w:val="both"/>
    </w:pPr>
    <w:rPr>
      <w:rFonts w:ascii="Proxima Nova ExCn Rg" w:eastAsia="Times New Roman" w:hAnsi="Proxima Nova ExCn Rg" w:cs="Times New Roman"/>
      <w:kern w:val="1"/>
      <w:sz w:val="28"/>
      <w:szCs w:val="28"/>
      <w:lang w:eastAsia="ar-SA"/>
    </w:rPr>
  </w:style>
  <w:style w:type="paragraph" w:customStyle="1" w:styleId="affff3">
    <w:name w:val="Подподподпункт"/>
    <w:basedOn w:val="a"/>
    <w:rsid w:val="005525AE"/>
    <w:pPr>
      <w:tabs>
        <w:tab w:val="left" w:pos="360"/>
        <w:tab w:val="left" w:pos="1008"/>
        <w:tab w:val="left" w:pos="1701"/>
        <w:tab w:val="left" w:pos="2448"/>
        <w:tab w:val="left" w:pos="3560"/>
        <w:tab w:val="left" w:pos="3600"/>
      </w:tabs>
      <w:spacing w:before="120" w:after="0" w:line="360" w:lineRule="auto"/>
      <w:ind w:left="1701"/>
      <w:jc w:val="both"/>
    </w:pPr>
    <w:rPr>
      <w:rFonts w:ascii="Proxima Nova ExCn Rg" w:eastAsia="Times New Roman" w:hAnsi="Proxima Nova ExCn Rg" w:cs="Times New Roman"/>
      <w:kern w:val="1"/>
      <w:sz w:val="28"/>
      <w:szCs w:val="28"/>
      <w:lang w:eastAsia="ar-SA"/>
    </w:rPr>
  </w:style>
  <w:style w:type="paragraph" w:customStyle="1" w:styleId="affff4">
    <w:name w:val="Пункт б/н"/>
    <w:basedOn w:val="a"/>
    <w:rsid w:val="005525AE"/>
    <w:pPr>
      <w:tabs>
        <w:tab w:val="left" w:pos="360"/>
      </w:tabs>
      <w:spacing w:before="120" w:after="0" w:line="360" w:lineRule="auto"/>
      <w:ind w:left="1134" w:firstLine="567"/>
      <w:jc w:val="both"/>
    </w:pPr>
    <w:rPr>
      <w:rFonts w:ascii="Proxima Nova ExCn Rg" w:eastAsia="Times New Roman" w:hAnsi="Proxima Nova ExCn Rg" w:cs="Times New Roman"/>
      <w:kern w:val="1"/>
      <w:sz w:val="28"/>
      <w:szCs w:val="28"/>
      <w:lang w:eastAsia="ar-SA"/>
    </w:rPr>
  </w:style>
  <w:style w:type="paragraph" w:customStyle="1" w:styleId="-310">
    <w:name w:val="Светлая сетка - Акцент 31"/>
    <w:basedOn w:val="a"/>
    <w:rsid w:val="005525AE"/>
    <w:pPr>
      <w:tabs>
        <w:tab w:val="left" w:pos="360"/>
      </w:tabs>
      <w:spacing w:before="120" w:after="0" w:line="288" w:lineRule="auto"/>
      <w:ind w:left="720"/>
      <w:jc w:val="both"/>
    </w:pPr>
    <w:rPr>
      <w:rFonts w:ascii="Proxima Nova ExCn Rg" w:eastAsia="Calibri" w:hAnsi="Proxima Nova ExCn Rg" w:cs="Calibri"/>
      <w:kern w:val="1"/>
      <w:sz w:val="28"/>
      <w:lang w:eastAsia="ar-SA"/>
    </w:rPr>
  </w:style>
  <w:style w:type="paragraph" w:customStyle="1" w:styleId="affff5">
    <w:name w:val="Новая редакция"/>
    <w:basedOn w:val="a"/>
    <w:rsid w:val="005525AE"/>
    <w:pPr>
      <w:tabs>
        <w:tab w:val="left" w:pos="360"/>
      </w:tabs>
      <w:spacing w:before="120" w:after="0" w:line="360" w:lineRule="auto"/>
      <w:ind w:firstLine="567"/>
      <w:jc w:val="both"/>
    </w:pPr>
    <w:rPr>
      <w:rFonts w:ascii="Arial" w:eastAsia="Times New Roman" w:hAnsi="Arial" w:cs="Arial"/>
      <w:kern w:val="1"/>
      <w:sz w:val="28"/>
      <w:szCs w:val="30"/>
      <w:lang w:eastAsia="ar-SA"/>
    </w:rPr>
  </w:style>
  <w:style w:type="paragraph" w:customStyle="1" w:styleId="-311">
    <w:name w:val="Светлый список - Акцент 31"/>
    <w:rsid w:val="005525AE"/>
    <w:pPr>
      <w:suppressAutoHyphens/>
      <w:spacing w:after="0" w:line="240" w:lineRule="auto"/>
    </w:pPr>
    <w:rPr>
      <w:rFonts w:ascii="Proxima Nova ExCn Rg" w:eastAsia="Times New Roman" w:hAnsi="Proxima Nova ExCn Rg" w:cs="Proxima Nova ExCn Rg"/>
      <w:sz w:val="28"/>
      <w:szCs w:val="30"/>
      <w:lang w:eastAsia="ar-SA"/>
    </w:rPr>
  </w:style>
  <w:style w:type="paragraph" w:customStyle="1" w:styleId="-21">
    <w:name w:val="Пункт-2"/>
    <w:basedOn w:val="a"/>
    <w:rsid w:val="005525AE"/>
    <w:pPr>
      <w:tabs>
        <w:tab w:val="left" w:pos="360"/>
      </w:tabs>
      <w:spacing w:before="120" w:after="0" w:line="288" w:lineRule="auto"/>
      <w:jc w:val="both"/>
    </w:pPr>
    <w:rPr>
      <w:rFonts w:ascii="Proxima Nova ExCn Rg" w:eastAsia="Times New Roman" w:hAnsi="Proxima Nova ExCn Rg" w:cs="Times New Roman"/>
      <w:kern w:val="1"/>
      <w:sz w:val="28"/>
      <w:szCs w:val="30"/>
      <w:lang w:eastAsia="ar-SA"/>
    </w:rPr>
  </w:style>
  <w:style w:type="paragraph" w:customStyle="1" w:styleId="-22">
    <w:name w:val="Подзаголовок-2"/>
    <w:basedOn w:val="-21"/>
    <w:rsid w:val="005525AE"/>
    <w:pPr>
      <w:keepNext/>
      <w:suppressAutoHyphens/>
      <w:spacing w:before="360" w:after="120"/>
      <w:jc w:val="left"/>
    </w:pPr>
    <w:rPr>
      <w:b/>
      <w:caps/>
    </w:rPr>
  </w:style>
  <w:style w:type="paragraph" w:customStyle="1" w:styleId="2d">
    <w:name w:val="Название2"/>
    <w:basedOn w:val="a"/>
    <w:rsid w:val="005525AE"/>
    <w:pPr>
      <w:suppressLineNumbers/>
      <w:tabs>
        <w:tab w:val="left" w:pos="360"/>
      </w:tabs>
      <w:spacing w:before="120" w:after="120" w:line="288" w:lineRule="auto"/>
      <w:ind w:firstLine="567"/>
      <w:jc w:val="both"/>
    </w:pPr>
    <w:rPr>
      <w:rFonts w:ascii="Arial" w:eastAsia="Calibri" w:hAnsi="Arial" w:cs="Arial"/>
      <w:i/>
      <w:iCs/>
      <w:kern w:val="1"/>
      <w:sz w:val="20"/>
      <w:szCs w:val="30"/>
      <w:lang w:eastAsia="ar-SA"/>
    </w:rPr>
  </w:style>
  <w:style w:type="paragraph" w:customStyle="1" w:styleId="2e">
    <w:name w:val="Указатель2"/>
    <w:basedOn w:val="a"/>
    <w:rsid w:val="005525AE"/>
    <w:pPr>
      <w:suppressLineNumbers/>
      <w:tabs>
        <w:tab w:val="left" w:pos="360"/>
      </w:tabs>
      <w:spacing w:before="120" w:after="0" w:line="288" w:lineRule="auto"/>
      <w:ind w:firstLine="567"/>
      <w:jc w:val="both"/>
    </w:pPr>
    <w:rPr>
      <w:rFonts w:ascii="Arial" w:eastAsia="Calibri" w:hAnsi="Arial" w:cs="Arial"/>
      <w:kern w:val="1"/>
      <w:sz w:val="28"/>
      <w:lang w:eastAsia="ar-SA"/>
    </w:rPr>
  </w:style>
  <w:style w:type="paragraph" w:customStyle="1" w:styleId="1fa">
    <w:name w:val="Название1"/>
    <w:basedOn w:val="a"/>
    <w:rsid w:val="005525AE"/>
    <w:pPr>
      <w:suppressLineNumbers/>
      <w:tabs>
        <w:tab w:val="left" w:pos="360"/>
      </w:tabs>
      <w:spacing w:before="120" w:after="120" w:line="288" w:lineRule="auto"/>
      <w:ind w:firstLine="567"/>
      <w:jc w:val="both"/>
    </w:pPr>
    <w:rPr>
      <w:rFonts w:ascii="Arial" w:eastAsia="Calibri" w:hAnsi="Arial" w:cs="Arial"/>
      <w:i/>
      <w:iCs/>
      <w:kern w:val="1"/>
      <w:sz w:val="20"/>
      <w:szCs w:val="30"/>
      <w:lang w:eastAsia="ar-SA"/>
    </w:rPr>
  </w:style>
  <w:style w:type="paragraph" w:customStyle="1" w:styleId="1fb">
    <w:name w:val="Указатель1"/>
    <w:basedOn w:val="a"/>
    <w:rsid w:val="005525AE"/>
    <w:pPr>
      <w:suppressLineNumbers/>
      <w:tabs>
        <w:tab w:val="left" w:pos="360"/>
      </w:tabs>
      <w:spacing w:before="120" w:after="0" w:line="288" w:lineRule="auto"/>
      <w:ind w:firstLine="567"/>
      <w:jc w:val="both"/>
    </w:pPr>
    <w:rPr>
      <w:rFonts w:ascii="Arial" w:eastAsia="Calibri" w:hAnsi="Arial" w:cs="Arial"/>
      <w:kern w:val="1"/>
      <w:sz w:val="28"/>
      <w:lang w:eastAsia="ar-SA"/>
    </w:rPr>
  </w:style>
  <w:style w:type="paragraph" w:customStyle="1" w:styleId="-23">
    <w:name w:val="пункт-2"/>
    <w:basedOn w:val="aff3"/>
    <w:rsid w:val="005525AE"/>
    <w:pPr>
      <w:tabs>
        <w:tab w:val="right" w:pos="0"/>
        <w:tab w:val="right" w:pos="1701"/>
      </w:tabs>
      <w:spacing w:after="0"/>
    </w:pPr>
    <w:rPr>
      <w:szCs w:val="24"/>
    </w:rPr>
  </w:style>
  <w:style w:type="paragraph" w:customStyle="1" w:styleId="affff6">
    <w:name w:val="Пункт_б/н"/>
    <w:basedOn w:val="a"/>
    <w:rsid w:val="005525AE"/>
    <w:pPr>
      <w:tabs>
        <w:tab w:val="left" w:pos="360"/>
      </w:tabs>
      <w:spacing w:before="120" w:after="0" w:line="360" w:lineRule="auto"/>
      <w:ind w:left="1134"/>
      <w:jc w:val="both"/>
    </w:pPr>
    <w:rPr>
      <w:rFonts w:ascii="Proxima Nova ExCn Rg" w:eastAsia="Times New Roman" w:hAnsi="Proxima Nova ExCn Rg" w:cs="Times New Roman"/>
      <w:kern w:val="1"/>
      <w:sz w:val="28"/>
      <w:szCs w:val="28"/>
      <w:lang w:eastAsia="ar-SA"/>
    </w:rPr>
  </w:style>
  <w:style w:type="paragraph" w:customStyle="1" w:styleId="2f">
    <w:name w:val="Подзаголовок_2"/>
    <w:basedOn w:val="a"/>
    <w:rsid w:val="005525AE"/>
    <w:pPr>
      <w:keepNext/>
      <w:tabs>
        <w:tab w:val="left" w:pos="360"/>
        <w:tab w:val="left" w:pos="576"/>
        <w:tab w:val="left" w:pos="1701"/>
      </w:tabs>
      <w:suppressAutoHyphens/>
      <w:spacing w:before="360" w:after="120" w:line="240" w:lineRule="auto"/>
      <w:ind w:left="576" w:hanging="576"/>
      <w:jc w:val="both"/>
    </w:pPr>
    <w:rPr>
      <w:rFonts w:ascii="Proxima Nova ExCn Rg" w:eastAsia="Times New Roman" w:hAnsi="Proxima Nova ExCn Rg" w:cs="Times New Roman"/>
      <w:b/>
      <w:kern w:val="1"/>
      <w:sz w:val="32"/>
      <w:szCs w:val="20"/>
      <w:lang w:eastAsia="ar-SA"/>
    </w:rPr>
  </w:style>
  <w:style w:type="paragraph" w:customStyle="1" w:styleId="2f0">
    <w:name w:val="Стиль Примечание + разреженный на  2 пт"/>
    <w:basedOn w:val="afffc"/>
    <w:rsid w:val="005525AE"/>
    <w:rPr>
      <w:spacing w:val="40"/>
    </w:rPr>
  </w:style>
  <w:style w:type="paragraph" w:customStyle="1" w:styleId="affff7">
    <w:name w:val="Подвал для информации об изменениях"/>
    <w:basedOn w:val="1"/>
    <w:next w:val="a"/>
    <w:rsid w:val="005525AE"/>
    <w:pPr>
      <w:keepNext w:val="0"/>
      <w:keepLines w:val="0"/>
      <w:widowControl w:val="0"/>
      <w:numPr>
        <w:numId w:val="0"/>
      </w:numPr>
      <w:tabs>
        <w:tab w:val="num" w:pos="0"/>
        <w:tab w:val="left" w:pos="1843"/>
        <w:tab w:val="left" w:pos="1985"/>
      </w:tabs>
      <w:suppressAutoHyphens w:val="0"/>
      <w:autoSpaceDE w:val="0"/>
      <w:spacing w:before="108" w:after="108" w:line="240" w:lineRule="auto"/>
      <w:ind w:left="1134"/>
      <w:textAlignment w:val="auto"/>
    </w:pPr>
    <w:rPr>
      <w:b w:val="0"/>
      <w:bCs w:val="0"/>
      <w:color w:val="26282F"/>
      <w:sz w:val="18"/>
      <w:szCs w:val="18"/>
      <w:lang w:val="ru-RU"/>
    </w:rPr>
  </w:style>
  <w:style w:type="paragraph" w:customStyle="1" w:styleId="110">
    <w:name w:val="Цветной список — акцент 11"/>
    <w:basedOn w:val="a"/>
    <w:rsid w:val="005525AE"/>
    <w:pPr>
      <w:tabs>
        <w:tab w:val="left" w:pos="360"/>
      </w:tabs>
      <w:spacing w:before="120" w:after="0" w:line="288" w:lineRule="auto"/>
      <w:ind w:left="720"/>
      <w:jc w:val="both"/>
    </w:pPr>
    <w:rPr>
      <w:rFonts w:ascii="Proxima Nova ExCn Rg" w:eastAsia="Calibri" w:hAnsi="Proxima Nova ExCn Rg" w:cs="Calibri"/>
      <w:kern w:val="1"/>
      <w:sz w:val="28"/>
      <w:lang w:eastAsia="ar-SA"/>
    </w:rPr>
  </w:style>
  <w:style w:type="paragraph" w:customStyle="1" w:styleId="111">
    <w:name w:val="Цветная заливка — акцент 11"/>
    <w:rsid w:val="005525AE"/>
    <w:pPr>
      <w:suppressAutoHyphens/>
      <w:spacing w:after="0" w:line="240" w:lineRule="auto"/>
    </w:pPr>
    <w:rPr>
      <w:rFonts w:ascii="Proxima Nova ExCn Rg" w:eastAsia="Times New Roman" w:hAnsi="Proxima Nova ExCn Rg" w:cs="Proxima Nova ExCn Rg"/>
      <w:sz w:val="28"/>
      <w:szCs w:val="30"/>
      <w:lang w:eastAsia="ar-SA"/>
    </w:rPr>
  </w:style>
  <w:style w:type="paragraph" w:styleId="affff8">
    <w:name w:val="Revision"/>
    <w:rsid w:val="005525AE"/>
    <w:pPr>
      <w:suppressAutoHyphens/>
      <w:spacing w:after="0" w:line="240" w:lineRule="auto"/>
    </w:pPr>
    <w:rPr>
      <w:rFonts w:ascii="Proxima Nova ExCn Rg" w:eastAsia="Times New Roman" w:hAnsi="Proxima Nova ExCn Rg" w:cs="Proxima Nova ExCn Rg"/>
      <w:sz w:val="28"/>
      <w:szCs w:val="30"/>
      <w:lang w:eastAsia="ar-SA"/>
    </w:rPr>
  </w:style>
  <w:style w:type="paragraph" w:customStyle="1" w:styleId="2f1">
    <w:name w:val="Пункт_2"/>
    <w:basedOn w:val="a"/>
    <w:rsid w:val="005525AE"/>
    <w:pPr>
      <w:tabs>
        <w:tab w:val="left" w:pos="1986"/>
      </w:tabs>
      <w:spacing w:before="120" w:after="0" w:line="360" w:lineRule="auto"/>
      <w:ind w:left="1" w:firstLine="709"/>
      <w:jc w:val="both"/>
    </w:pPr>
    <w:rPr>
      <w:rFonts w:ascii="Times New Roman" w:eastAsia="Times New Roman" w:hAnsi="Times New Roman" w:cs="Times New Roman"/>
      <w:kern w:val="1"/>
      <w:sz w:val="28"/>
      <w:szCs w:val="20"/>
      <w:lang w:eastAsia="ar-SA"/>
    </w:rPr>
  </w:style>
  <w:style w:type="paragraph" w:customStyle="1" w:styleId="3b">
    <w:name w:val="Пункт_3"/>
    <w:basedOn w:val="2f1"/>
    <w:rsid w:val="005525AE"/>
    <w:pPr>
      <w:tabs>
        <w:tab w:val="left" w:pos="1844"/>
      </w:tabs>
      <w:ind w:left="0"/>
    </w:pPr>
  </w:style>
  <w:style w:type="paragraph" w:customStyle="1" w:styleId="48">
    <w:name w:val="Пункт_4"/>
    <w:basedOn w:val="3b"/>
    <w:rsid w:val="005525AE"/>
    <w:pPr>
      <w:tabs>
        <w:tab w:val="left" w:pos="2128"/>
      </w:tabs>
    </w:pPr>
  </w:style>
  <w:style w:type="paragraph" w:customStyle="1" w:styleId="5ABCD">
    <w:name w:val="Пункт_5_ABCD"/>
    <w:basedOn w:val="a"/>
    <w:rsid w:val="005525AE"/>
    <w:pPr>
      <w:tabs>
        <w:tab w:val="left" w:pos="360"/>
      </w:tabs>
      <w:spacing w:before="120" w:after="0" w:line="360" w:lineRule="auto"/>
      <w:jc w:val="both"/>
    </w:pPr>
    <w:rPr>
      <w:rFonts w:ascii="Times New Roman" w:eastAsia="Times New Roman" w:hAnsi="Times New Roman" w:cs="Times New Roman"/>
      <w:kern w:val="1"/>
      <w:sz w:val="28"/>
      <w:szCs w:val="20"/>
      <w:lang w:eastAsia="ar-SA"/>
    </w:rPr>
  </w:style>
  <w:style w:type="paragraph" w:customStyle="1" w:styleId="1fc">
    <w:name w:val="Пункт_1"/>
    <w:basedOn w:val="a"/>
    <w:rsid w:val="005525AE"/>
    <w:pPr>
      <w:keepNext/>
      <w:tabs>
        <w:tab w:val="left" w:pos="360"/>
      </w:tabs>
      <w:spacing w:before="480" w:after="240" w:line="240" w:lineRule="auto"/>
      <w:jc w:val="center"/>
    </w:pPr>
    <w:rPr>
      <w:rFonts w:ascii="Arial" w:eastAsia="Times New Roman" w:hAnsi="Arial" w:cs="Times New Roman"/>
      <w:b/>
      <w:kern w:val="1"/>
      <w:sz w:val="32"/>
      <w:szCs w:val="28"/>
      <w:lang w:eastAsia="ar-SA"/>
    </w:rPr>
  </w:style>
  <w:style w:type="paragraph" w:customStyle="1" w:styleId="1fd">
    <w:name w:val="Маркированный список1"/>
    <w:basedOn w:val="a"/>
    <w:rsid w:val="005525AE"/>
    <w:pPr>
      <w:widowControl w:val="0"/>
      <w:tabs>
        <w:tab w:val="left" w:pos="360"/>
        <w:tab w:val="left" w:pos="405"/>
        <w:tab w:val="left" w:pos="644"/>
      </w:tabs>
      <w:autoSpaceDE w:val="0"/>
      <w:spacing w:before="120" w:after="0" w:line="288" w:lineRule="auto"/>
      <w:ind w:left="360" w:firstLine="567"/>
      <w:jc w:val="both"/>
      <w:textAlignment w:val="baseline"/>
    </w:pPr>
    <w:rPr>
      <w:rFonts w:ascii="Times New Roman" w:eastAsia="Times New Roman" w:hAnsi="Times New Roman" w:cs="Times New Roman"/>
      <w:kern w:val="1"/>
      <w:sz w:val="28"/>
      <w:szCs w:val="28"/>
      <w:lang w:eastAsia="ar-SA"/>
    </w:rPr>
  </w:style>
  <w:style w:type="paragraph" w:customStyle="1" w:styleId="s1">
    <w:name w:val="s_1"/>
    <w:basedOn w:val="a"/>
    <w:rsid w:val="005525AE"/>
    <w:pPr>
      <w:tabs>
        <w:tab w:val="left" w:pos="360"/>
      </w:tabs>
      <w:spacing w:before="280" w:after="280" w:line="240" w:lineRule="auto"/>
    </w:pPr>
    <w:rPr>
      <w:rFonts w:ascii="Times New Roman" w:eastAsia="Times New Roman" w:hAnsi="Times New Roman" w:cs="Times New Roman"/>
      <w:kern w:val="1"/>
      <w:sz w:val="24"/>
      <w:szCs w:val="30"/>
      <w:lang w:eastAsia="ar-SA"/>
    </w:rPr>
  </w:style>
  <w:style w:type="paragraph" w:customStyle="1" w:styleId="S11">
    <w:name w:val="S_Заголовок1_СписокН"/>
    <w:basedOn w:val="a"/>
    <w:next w:val="a"/>
    <w:rsid w:val="005525AE"/>
    <w:pPr>
      <w:keepNext/>
      <w:pageBreakBefore/>
      <w:tabs>
        <w:tab w:val="left" w:pos="360"/>
      </w:tabs>
      <w:spacing w:before="120" w:after="0" w:line="240" w:lineRule="auto"/>
      <w:ind w:left="360" w:hanging="360"/>
      <w:jc w:val="both"/>
    </w:pPr>
    <w:rPr>
      <w:rFonts w:ascii="Arial" w:eastAsia="Times New Roman" w:hAnsi="Arial" w:cs="Times New Roman"/>
      <w:b/>
      <w:caps/>
      <w:kern w:val="1"/>
      <w:sz w:val="32"/>
      <w:szCs w:val="32"/>
      <w:lang w:eastAsia="ar-SA"/>
    </w:rPr>
  </w:style>
  <w:style w:type="paragraph" w:customStyle="1" w:styleId="S2">
    <w:name w:val="S_Заголовок2_СписокН"/>
    <w:basedOn w:val="a"/>
    <w:next w:val="a"/>
    <w:rsid w:val="005525AE"/>
    <w:pPr>
      <w:keepNext/>
      <w:tabs>
        <w:tab w:val="left" w:pos="360"/>
        <w:tab w:val="left" w:pos="576"/>
      </w:tabs>
      <w:spacing w:before="120" w:after="0" w:line="240" w:lineRule="auto"/>
      <w:ind w:left="576" w:hanging="576"/>
      <w:jc w:val="both"/>
    </w:pPr>
    <w:rPr>
      <w:rFonts w:ascii="Arial" w:eastAsia="Times New Roman" w:hAnsi="Arial" w:cs="Times New Roman"/>
      <w:b/>
      <w:caps/>
      <w:kern w:val="1"/>
      <w:sz w:val="24"/>
      <w:szCs w:val="30"/>
      <w:lang w:eastAsia="ar-SA"/>
    </w:rPr>
  </w:style>
  <w:style w:type="paragraph" w:customStyle="1" w:styleId="S3">
    <w:name w:val="S_Заголовок3_СписокН"/>
    <w:basedOn w:val="a"/>
    <w:next w:val="a"/>
    <w:rsid w:val="005525AE"/>
    <w:pPr>
      <w:keepNext/>
      <w:tabs>
        <w:tab w:val="left" w:pos="360"/>
        <w:tab w:val="left" w:pos="720"/>
      </w:tabs>
      <w:spacing w:before="120" w:after="0" w:line="240" w:lineRule="auto"/>
      <w:ind w:left="720" w:hanging="720"/>
      <w:jc w:val="both"/>
    </w:pPr>
    <w:rPr>
      <w:rFonts w:ascii="Arial" w:eastAsia="Times New Roman" w:hAnsi="Arial" w:cs="Times New Roman"/>
      <w:b/>
      <w:i/>
      <w:caps/>
      <w:kern w:val="1"/>
      <w:sz w:val="20"/>
      <w:szCs w:val="20"/>
      <w:lang w:eastAsia="ar-SA"/>
    </w:rPr>
  </w:style>
  <w:style w:type="paragraph" w:customStyle="1" w:styleId="S0">
    <w:name w:val="S_Обычный"/>
    <w:basedOn w:val="a"/>
    <w:rsid w:val="005525AE"/>
    <w:pPr>
      <w:widowControl w:val="0"/>
      <w:tabs>
        <w:tab w:val="left" w:pos="360"/>
      </w:tabs>
      <w:spacing w:before="120" w:after="0" w:line="240" w:lineRule="auto"/>
      <w:jc w:val="both"/>
    </w:pPr>
    <w:rPr>
      <w:rFonts w:ascii="Times New Roman" w:eastAsia="Times New Roman" w:hAnsi="Times New Roman" w:cs="Times New Roman"/>
      <w:kern w:val="1"/>
      <w:sz w:val="24"/>
      <w:szCs w:val="30"/>
      <w:lang w:eastAsia="ar-SA"/>
    </w:rPr>
  </w:style>
  <w:style w:type="paragraph" w:customStyle="1" w:styleId="-43">
    <w:name w:val="-4"/>
    <w:basedOn w:val="a"/>
    <w:rsid w:val="005525AE"/>
    <w:pPr>
      <w:spacing w:before="280" w:after="280" w:line="240" w:lineRule="auto"/>
      <w:ind w:left="1584" w:hanging="1584"/>
    </w:pPr>
    <w:rPr>
      <w:rFonts w:ascii="Times New Roman" w:eastAsia="Cambria" w:hAnsi="Times New Roman" w:cs="Times New Roman"/>
      <w:kern w:val="1"/>
      <w:sz w:val="24"/>
      <w:szCs w:val="30"/>
      <w:lang w:eastAsia="ar-SA"/>
    </w:rPr>
  </w:style>
  <w:style w:type="paragraph" w:customStyle="1" w:styleId="49">
    <w:name w:val="[Ростех] Текст Подпункта (следующий абзац) (Уровень 4)"/>
    <w:rsid w:val="005525AE"/>
    <w:pPr>
      <w:suppressAutoHyphens/>
      <w:spacing w:before="120" w:after="0" w:line="240" w:lineRule="auto"/>
      <w:ind w:left="1134"/>
      <w:jc w:val="both"/>
    </w:pPr>
    <w:rPr>
      <w:rFonts w:ascii="Proxima Nova ExCn Rg" w:eastAsia="Times New Roman" w:hAnsi="Proxima Nova ExCn Rg" w:cs="Proxima Nova ExCn Rg"/>
      <w:sz w:val="28"/>
      <w:szCs w:val="28"/>
      <w:lang w:eastAsia="ar-SA"/>
    </w:rPr>
  </w:style>
  <w:style w:type="paragraph" w:customStyle="1" w:styleId="OEM">
    <w:name w:val="Нормальный (OEM)"/>
    <w:basedOn w:val="a"/>
    <w:next w:val="a"/>
    <w:rsid w:val="005525AE"/>
    <w:pPr>
      <w:widowControl w:val="0"/>
      <w:autoSpaceDE w:val="0"/>
      <w:spacing w:after="0" w:line="240" w:lineRule="auto"/>
    </w:pPr>
    <w:rPr>
      <w:rFonts w:ascii="Courier New" w:eastAsia="Times New Roman" w:hAnsi="Courier New" w:cs="Courier New"/>
      <w:kern w:val="1"/>
      <w:sz w:val="24"/>
      <w:szCs w:val="24"/>
      <w:lang w:eastAsia="ar-SA"/>
    </w:rPr>
  </w:style>
  <w:style w:type="paragraph" w:customStyle="1" w:styleId="affff9">
    <w:name w:val="Нормальный (таблица)"/>
    <w:basedOn w:val="a"/>
    <w:next w:val="a"/>
    <w:rsid w:val="005525AE"/>
    <w:pPr>
      <w:widowControl w:val="0"/>
      <w:autoSpaceDE w:val="0"/>
      <w:spacing w:after="0" w:line="240" w:lineRule="auto"/>
      <w:jc w:val="both"/>
    </w:pPr>
    <w:rPr>
      <w:rFonts w:ascii="Times New Roman" w:eastAsia="Times New Roman" w:hAnsi="Times New Roman" w:cs="Times New Roman"/>
      <w:kern w:val="1"/>
      <w:sz w:val="24"/>
      <w:szCs w:val="24"/>
      <w:lang w:eastAsia="ar-SA"/>
    </w:rPr>
  </w:style>
  <w:style w:type="paragraph" w:customStyle="1" w:styleId="affffa">
    <w:name w:val="Центрированный (таблица)"/>
    <w:basedOn w:val="affff9"/>
    <w:next w:val="a"/>
    <w:rsid w:val="005525AE"/>
    <w:pPr>
      <w:jc w:val="center"/>
    </w:pPr>
  </w:style>
  <w:style w:type="paragraph" w:customStyle="1" w:styleId="affffb">
    <w:name w:val="Пункт решения"/>
    <w:basedOn w:val="a"/>
    <w:rsid w:val="005525AE"/>
    <w:pPr>
      <w:spacing w:after="240" w:line="360" w:lineRule="auto"/>
      <w:jc w:val="both"/>
    </w:pPr>
    <w:rPr>
      <w:rFonts w:ascii="Times New Roman" w:eastAsia="Times New Roman" w:hAnsi="Times New Roman" w:cs="Times New Roman"/>
      <w:kern w:val="1"/>
      <w:sz w:val="28"/>
      <w:szCs w:val="28"/>
      <w:lang w:eastAsia="ar-SA"/>
    </w:rPr>
  </w:style>
  <w:style w:type="paragraph" w:customStyle="1" w:styleId="mcnt4">
    <w:name w:val="mcnt4"/>
    <w:basedOn w:val="a"/>
    <w:rsid w:val="005525AE"/>
    <w:pPr>
      <w:spacing w:before="280" w:after="280" w:line="240" w:lineRule="auto"/>
    </w:pPr>
    <w:rPr>
      <w:rFonts w:ascii="Times New Roman" w:eastAsia="Times New Roman" w:hAnsi="Times New Roman" w:cs="Times New Roman"/>
      <w:kern w:val="1"/>
      <w:sz w:val="24"/>
      <w:szCs w:val="24"/>
      <w:lang w:eastAsia="ar-SA"/>
    </w:rPr>
  </w:style>
  <w:style w:type="paragraph" w:customStyle="1" w:styleId="affffc">
    <w:name w:val="Содержимое таблицы"/>
    <w:basedOn w:val="a"/>
    <w:rsid w:val="005525AE"/>
    <w:pPr>
      <w:widowControl w:val="0"/>
      <w:suppressLineNumbers/>
      <w:suppressAutoHyphens/>
      <w:spacing w:line="252" w:lineRule="auto"/>
      <w:textAlignment w:val="baseline"/>
    </w:pPr>
    <w:rPr>
      <w:rFonts w:ascii="Calibri" w:eastAsia="SimSun" w:hAnsi="Calibri" w:cs="Tahoma"/>
      <w:kern w:val="1"/>
      <w:lang w:eastAsia="ar-SA"/>
    </w:rPr>
  </w:style>
  <w:style w:type="paragraph" w:customStyle="1" w:styleId="affffd">
    <w:name w:val="Заголовок таблицы"/>
    <w:basedOn w:val="affffc"/>
    <w:rsid w:val="005525AE"/>
    <w:pPr>
      <w:jc w:val="center"/>
    </w:pPr>
    <w:rPr>
      <w:b/>
      <w:bCs/>
    </w:rPr>
  </w:style>
  <w:style w:type="paragraph" w:customStyle="1" w:styleId="ConsNormal">
    <w:name w:val="ConsNormal"/>
    <w:rsid w:val="005525AE"/>
    <w:pPr>
      <w:widowControl w:val="0"/>
      <w:suppressAutoHyphens/>
      <w:spacing w:after="0" w:line="240" w:lineRule="auto"/>
      <w:ind w:right="19772" w:firstLine="720"/>
    </w:pPr>
    <w:rPr>
      <w:rFonts w:ascii="Arial" w:eastAsia="SimSun" w:hAnsi="Arial" w:cs="Arial"/>
      <w:sz w:val="24"/>
      <w:szCs w:val="24"/>
      <w:lang w:eastAsia="hi-IN" w:bidi="hi-IN"/>
    </w:rPr>
  </w:style>
  <w:style w:type="paragraph" w:customStyle="1" w:styleId="rvps9">
    <w:name w:val="rvps9"/>
    <w:basedOn w:val="a"/>
    <w:rsid w:val="005525AE"/>
    <w:pPr>
      <w:widowControl w:val="0"/>
      <w:suppressAutoHyphens/>
      <w:spacing w:line="252" w:lineRule="auto"/>
      <w:jc w:val="both"/>
      <w:textAlignment w:val="baseline"/>
    </w:pPr>
    <w:rPr>
      <w:rFonts w:ascii="Calibri" w:eastAsia="SimSun" w:hAnsi="Calibri" w:cs="Tahoma"/>
      <w:kern w:val="1"/>
      <w:lang w:eastAsia="ar-SA"/>
    </w:rPr>
  </w:style>
  <w:style w:type="paragraph" w:customStyle="1" w:styleId="2f2">
    <w:name w:val="Абзац списка2"/>
    <w:basedOn w:val="a"/>
    <w:rsid w:val="005525AE"/>
    <w:pPr>
      <w:widowControl w:val="0"/>
      <w:suppressAutoHyphens/>
      <w:spacing w:line="252" w:lineRule="auto"/>
      <w:ind w:left="720"/>
      <w:textAlignment w:val="baseline"/>
    </w:pPr>
    <w:rPr>
      <w:rFonts w:ascii="Calibri" w:eastAsia="SimSun" w:hAnsi="Calibri" w:cs="Tahoma"/>
      <w:kern w:val="1"/>
      <w:lang w:eastAsia="ar-SA"/>
    </w:rPr>
  </w:style>
  <w:style w:type="paragraph" w:customStyle="1" w:styleId="ListParagraph1">
    <w:name w:val="List Paragraph1"/>
    <w:basedOn w:val="a"/>
    <w:rsid w:val="005525AE"/>
    <w:pPr>
      <w:spacing w:after="0" w:line="240" w:lineRule="auto"/>
      <w:ind w:left="720" w:firstLine="709"/>
      <w:jc w:val="both"/>
    </w:pPr>
    <w:rPr>
      <w:rFonts w:ascii="Times New Roman" w:eastAsia="Times New Roman" w:hAnsi="Times New Roman" w:cs="Times New Roman"/>
      <w:kern w:val="1"/>
      <w:sz w:val="28"/>
      <w:lang w:eastAsia="ar-SA"/>
    </w:rPr>
  </w:style>
  <w:style w:type="character" w:customStyle="1" w:styleId="blk1">
    <w:name w:val="blk1"/>
    <w:rsid w:val="005525AE"/>
    <w:rPr>
      <w:vanish w:val="0"/>
      <w:webHidden w:val="0"/>
      <w:specVanish w:val="0"/>
    </w:rPr>
  </w:style>
  <w:style w:type="character" w:customStyle="1" w:styleId="ConsPlusNormal0">
    <w:name w:val="ConsPlusNormal Знак"/>
    <w:link w:val="ConsPlusNormal"/>
    <w:locked/>
    <w:rsid w:val="005525AE"/>
    <w:rPr>
      <w:rFonts w:ascii="Times New Roman" w:eastAsia="Times New Roman" w:hAnsi="Times New Roman" w:cs="Times New Roman"/>
      <w:kern w:val="1"/>
      <w:sz w:val="28"/>
      <w:szCs w:val="28"/>
      <w:lang w:eastAsia="ar-SA"/>
    </w:rPr>
  </w:style>
  <w:style w:type="paragraph" w:customStyle="1" w:styleId="ConsPlusTitle">
    <w:name w:val="ConsPlusTitle"/>
    <w:rsid w:val="005525A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2f3">
    <w:name w:val="Body Text Indent 2"/>
    <w:basedOn w:val="a"/>
    <w:link w:val="213"/>
    <w:uiPriority w:val="99"/>
    <w:unhideWhenUsed/>
    <w:rsid w:val="00EB4273"/>
    <w:pPr>
      <w:spacing w:after="0" w:line="240" w:lineRule="auto"/>
      <w:ind w:firstLine="540"/>
      <w:jc w:val="both"/>
    </w:pPr>
    <w:rPr>
      <w:rFonts w:ascii="Times New Roman" w:eastAsia="Times New Roman" w:hAnsi="Times New Roman" w:cs="Times New Roman"/>
      <w:sz w:val="28"/>
      <w:szCs w:val="28"/>
      <w:lang w:eastAsia="ru-RU"/>
    </w:rPr>
  </w:style>
  <w:style w:type="character" w:customStyle="1" w:styleId="213">
    <w:name w:val="Основной текст с отступом 2 Знак1"/>
    <w:basedOn w:val="a0"/>
    <w:link w:val="2f3"/>
    <w:uiPriority w:val="99"/>
    <w:rsid w:val="00EB4273"/>
    <w:rPr>
      <w:rFonts w:ascii="Times New Roman" w:eastAsia="Times New Roman" w:hAnsi="Times New Roman" w:cs="Times New Roman"/>
      <w:sz w:val="28"/>
      <w:szCs w:val="28"/>
      <w:lang w:eastAsia="ru-RU"/>
    </w:rPr>
  </w:style>
  <w:style w:type="paragraph" w:styleId="3c">
    <w:name w:val="Body Text Indent 3"/>
    <w:basedOn w:val="a"/>
    <w:link w:val="312"/>
    <w:uiPriority w:val="99"/>
    <w:unhideWhenUsed/>
    <w:rsid w:val="00C32209"/>
    <w:pPr>
      <w:autoSpaceDE w:val="0"/>
      <w:autoSpaceDN w:val="0"/>
      <w:adjustRightInd w:val="0"/>
      <w:spacing w:after="0" w:line="240" w:lineRule="auto"/>
      <w:ind w:firstLine="708"/>
      <w:jc w:val="both"/>
    </w:pPr>
    <w:rPr>
      <w:rFonts w:ascii="Times New Roman" w:hAnsi="Times New Roman" w:cs="Times New Roman"/>
      <w:sz w:val="28"/>
      <w:szCs w:val="28"/>
    </w:rPr>
  </w:style>
  <w:style w:type="character" w:customStyle="1" w:styleId="312">
    <w:name w:val="Основной текст с отступом 3 Знак1"/>
    <w:basedOn w:val="a0"/>
    <w:link w:val="3c"/>
    <w:uiPriority w:val="99"/>
    <w:rsid w:val="00C32209"/>
    <w:rPr>
      <w:rFonts w:ascii="Times New Roman" w:hAnsi="Times New Roman" w:cs="Times New Roman"/>
      <w:sz w:val="28"/>
      <w:szCs w:val="28"/>
    </w:rPr>
  </w:style>
  <w:style w:type="character" w:customStyle="1" w:styleId="UnresolvedMention">
    <w:name w:val="Unresolved Mention"/>
    <w:basedOn w:val="a0"/>
    <w:uiPriority w:val="99"/>
    <w:semiHidden/>
    <w:unhideWhenUsed/>
    <w:rsid w:val="00045E6B"/>
    <w:rPr>
      <w:color w:val="605E5C"/>
      <w:shd w:val="clear" w:color="auto" w:fill="E1DFDD"/>
    </w:rPr>
  </w:style>
  <w:style w:type="paragraph" w:customStyle="1" w:styleId="ConsPlusNonformat">
    <w:name w:val="ConsPlusNonformat"/>
    <w:uiPriority w:val="99"/>
    <w:rsid w:val="00ED44E2"/>
    <w:pPr>
      <w:autoSpaceDE w:val="0"/>
      <w:autoSpaceDN w:val="0"/>
      <w:adjustRightInd w:val="0"/>
      <w:spacing w:after="0" w:line="240" w:lineRule="auto"/>
    </w:pPr>
    <w:rPr>
      <w:rFonts w:ascii="Courier New" w:eastAsia="Calibri" w:hAnsi="Courier New" w:cs="Courier New"/>
      <w:sz w:val="20"/>
      <w:szCs w:val="20"/>
    </w:rPr>
  </w:style>
  <w:style w:type="paragraph" w:customStyle="1" w:styleId="affffe">
    <w:name w:val="Заголовок в Положении"/>
    <w:basedOn w:val="a"/>
    <w:link w:val="afffff"/>
    <w:qFormat/>
    <w:rsid w:val="00ED44E2"/>
    <w:pPr>
      <w:keepNext/>
      <w:keepLines/>
      <w:widowControl w:val="0"/>
      <w:autoSpaceDE w:val="0"/>
      <w:autoSpaceDN w:val="0"/>
      <w:adjustRightInd w:val="0"/>
      <w:spacing w:before="240" w:after="120" w:line="240" w:lineRule="auto"/>
      <w:jc w:val="center"/>
      <w:outlineLvl w:val="1"/>
    </w:pPr>
    <w:rPr>
      <w:rFonts w:ascii="Times New Roman" w:eastAsia="Calibri" w:hAnsi="Times New Roman" w:cs="Times New Roman"/>
      <w:b/>
      <w:sz w:val="28"/>
      <w:szCs w:val="28"/>
    </w:rPr>
  </w:style>
  <w:style w:type="character" w:customStyle="1" w:styleId="afffff">
    <w:name w:val="Заголовок в Положении Знак"/>
    <w:basedOn w:val="a0"/>
    <w:link w:val="affffe"/>
    <w:rsid w:val="00ED44E2"/>
    <w:rPr>
      <w:rFonts w:ascii="Times New Roman" w:eastAsia="Calibri" w:hAnsi="Times New Roman" w:cs="Times New Roman"/>
      <w:b/>
      <w:sz w:val="28"/>
      <w:szCs w:val="28"/>
    </w:rPr>
  </w:style>
  <w:style w:type="table" w:styleId="afffff0">
    <w:name w:val="Table Grid"/>
    <w:basedOn w:val="a1"/>
    <w:uiPriority w:val="59"/>
    <w:rsid w:val="00ED44E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37265">
      <w:bodyDiv w:val="1"/>
      <w:marLeft w:val="0"/>
      <w:marRight w:val="0"/>
      <w:marTop w:val="0"/>
      <w:marBottom w:val="0"/>
      <w:divBdr>
        <w:top w:val="none" w:sz="0" w:space="0" w:color="auto"/>
        <w:left w:val="none" w:sz="0" w:space="0" w:color="auto"/>
        <w:bottom w:val="none" w:sz="0" w:space="0" w:color="auto"/>
        <w:right w:val="none" w:sz="0" w:space="0" w:color="auto"/>
      </w:divBdr>
    </w:div>
    <w:div w:id="402533953">
      <w:bodyDiv w:val="1"/>
      <w:marLeft w:val="0"/>
      <w:marRight w:val="0"/>
      <w:marTop w:val="0"/>
      <w:marBottom w:val="0"/>
      <w:divBdr>
        <w:top w:val="none" w:sz="0" w:space="0" w:color="auto"/>
        <w:left w:val="none" w:sz="0" w:space="0" w:color="auto"/>
        <w:bottom w:val="none" w:sz="0" w:space="0" w:color="auto"/>
        <w:right w:val="none" w:sz="0" w:space="0" w:color="auto"/>
      </w:divBdr>
    </w:div>
    <w:div w:id="123315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9F6B639A223AE306984BA437686F30A93F147383372422FAF658EBC1D534771EC85541F0201E7C41G7R1G" TargetMode="External"/><Relationship Id="rId4" Type="http://schemas.microsoft.com/office/2007/relationships/stylesWithEffects" Target="stylesWithEffects.xml"/><Relationship Id="rId9" Type="http://schemas.openxmlformats.org/officeDocument/2006/relationships/hyperlink" Target="consultantplus://offline/ref=C52956A73CDC28CBC5A778591B942300962C3331FC3D4275CBAA80FBD85404F420D6D8D7B8B86B80MAp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05733-B86A-448F-9EC6-D8BE49222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40</Pages>
  <Words>15210</Words>
  <Characters>86703</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Шантурина Галина Олеговна</dc:creator>
  <cp:lastModifiedBy>Зиновьева Л.В.</cp:lastModifiedBy>
  <cp:revision>5</cp:revision>
  <cp:lastPrinted>2020-06-03T08:19:00Z</cp:lastPrinted>
  <dcterms:created xsi:type="dcterms:W3CDTF">2021-02-01T06:36:00Z</dcterms:created>
  <dcterms:modified xsi:type="dcterms:W3CDTF">2021-04-14T11:27:00Z</dcterms:modified>
</cp:coreProperties>
</file>